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5A9" w:rsidRPr="00AB6B46" w:rsidRDefault="003735A9" w:rsidP="003735A9">
      <w:pPr>
        <w:suppressAutoHyphens w:val="0"/>
        <w:jc w:val="center"/>
        <w:rPr>
          <w:sz w:val="24"/>
          <w:szCs w:val="24"/>
          <w:lang w:eastAsia="ru-RU"/>
        </w:rPr>
      </w:pPr>
      <w:r w:rsidRPr="00AB6B46">
        <w:rPr>
          <w:sz w:val="24"/>
          <w:szCs w:val="24"/>
          <w:lang w:eastAsia="ru-RU"/>
        </w:rPr>
        <w:t xml:space="preserve">                                                                                                                                                                                                              </w:t>
      </w:r>
    </w:p>
    <w:p w:rsidR="003735A9" w:rsidRPr="00AB6B46" w:rsidRDefault="003735A9" w:rsidP="003735A9">
      <w:pPr>
        <w:suppressAutoHyphens w:val="0"/>
        <w:jc w:val="center"/>
        <w:rPr>
          <w:sz w:val="24"/>
          <w:szCs w:val="24"/>
          <w:lang w:eastAsia="ru-RU"/>
        </w:rPr>
      </w:pPr>
      <w:r w:rsidRPr="00AB6B46">
        <w:rPr>
          <w:sz w:val="24"/>
          <w:szCs w:val="24"/>
          <w:lang w:eastAsia="ru-RU"/>
        </w:rPr>
        <w:t>РОСТОВСКАЯ ОБЛАСТЬ</w:t>
      </w:r>
    </w:p>
    <w:p w:rsidR="002043C3" w:rsidRPr="00AB6B46" w:rsidRDefault="002043C3" w:rsidP="003735A9">
      <w:pPr>
        <w:suppressAutoHyphens w:val="0"/>
        <w:jc w:val="center"/>
        <w:rPr>
          <w:sz w:val="24"/>
          <w:szCs w:val="24"/>
          <w:lang w:eastAsia="ru-RU"/>
        </w:rPr>
      </w:pPr>
      <w:r w:rsidRPr="00AB6B46">
        <w:rPr>
          <w:sz w:val="24"/>
          <w:szCs w:val="24"/>
          <w:lang w:eastAsia="ru-RU"/>
        </w:rPr>
        <w:t>СЕЛИВАНОВСКОЕ СЕЛЬСКОЕ ПОСЕЛЕНИЕ</w:t>
      </w:r>
    </w:p>
    <w:p w:rsidR="002043C3" w:rsidRPr="00AB6B46" w:rsidRDefault="003735A9" w:rsidP="003735A9">
      <w:pPr>
        <w:suppressAutoHyphens w:val="0"/>
        <w:jc w:val="center"/>
        <w:rPr>
          <w:sz w:val="24"/>
          <w:szCs w:val="24"/>
          <w:lang w:eastAsia="ru-RU"/>
        </w:rPr>
      </w:pPr>
      <w:r w:rsidRPr="00AB6B46">
        <w:rPr>
          <w:sz w:val="24"/>
          <w:szCs w:val="24"/>
          <w:lang w:eastAsia="ru-RU"/>
        </w:rPr>
        <w:t xml:space="preserve">АДМИНИСТРАЦИЯ </w:t>
      </w:r>
    </w:p>
    <w:p w:rsidR="003735A9" w:rsidRPr="00AB6B46" w:rsidRDefault="002043C3" w:rsidP="003735A9">
      <w:pPr>
        <w:suppressAutoHyphens w:val="0"/>
        <w:jc w:val="center"/>
        <w:rPr>
          <w:sz w:val="24"/>
          <w:szCs w:val="24"/>
          <w:lang w:eastAsia="ru-RU"/>
        </w:rPr>
      </w:pPr>
      <w:r w:rsidRPr="00AB6B46">
        <w:rPr>
          <w:sz w:val="24"/>
          <w:szCs w:val="24"/>
          <w:lang w:eastAsia="ru-RU"/>
        </w:rPr>
        <w:t>СЕЛИВАНОВСКОГО СЕЛЬСКОГО ПОСЕЛЕНИЯ</w:t>
      </w:r>
    </w:p>
    <w:p w:rsidR="003735A9" w:rsidRPr="00AB6B46" w:rsidRDefault="003735A9" w:rsidP="003735A9">
      <w:pPr>
        <w:tabs>
          <w:tab w:val="left" w:pos="6420"/>
        </w:tabs>
        <w:suppressAutoHyphens w:val="0"/>
        <w:rPr>
          <w:sz w:val="24"/>
          <w:szCs w:val="24"/>
          <w:lang w:eastAsia="ru-RU"/>
        </w:rPr>
      </w:pPr>
      <w:r w:rsidRPr="00AB6B46">
        <w:rPr>
          <w:sz w:val="24"/>
          <w:szCs w:val="24"/>
          <w:lang w:eastAsia="ru-RU"/>
        </w:rPr>
        <w:tab/>
      </w:r>
    </w:p>
    <w:p w:rsidR="003735A9" w:rsidRPr="00AB6B46" w:rsidRDefault="002043C3" w:rsidP="003735A9">
      <w:pPr>
        <w:suppressAutoHyphens w:val="0"/>
        <w:jc w:val="center"/>
        <w:rPr>
          <w:sz w:val="24"/>
          <w:szCs w:val="24"/>
          <w:lang w:eastAsia="ru-RU"/>
        </w:rPr>
      </w:pPr>
      <w:r w:rsidRPr="00AB6B46">
        <w:rPr>
          <w:sz w:val="24"/>
          <w:szCs w:val="24"/>
          <w:lang w:eastAsia="ru-RU"/>
        </w:rPr>
        <w:t>ПОСТАНОВЛ</w:t>
      </w:r>
      <w:r w:rsidR="003735A9" w:rsidRPr="00AB6B46">
        <w:rPr>
          <w:sz w:val="24"/>
          <w:szCs w:val="24"/>
          <w:lang w:eastAsia="ru-RU"/>
        </w:rPr>
        <w:t>ЕНИЕ</w:t>
      </w:r>
    </w:p>
    <w:p w:rsidR="003735A9" w:rsidRPr="00AB6B46" w:rsidRDefault="003735A9" w:rsidP="003735A9">
      <w:pPr>
        <w:suppressAutoHyphens w:val="0"/>
        <w:jc w:val="center"/>
        <w:rPr>
          <w:sz w:val="24"/>
          <w:szCs w:val="24"/>
          <w:lang w:eastAsia="ru-RU"/>
        </w:rPr>
      </w:pPr>
    </w:p>
    <w:p w:rsidR="003735A9" w:rsidRPr="00AB6B46" w:rsidRDefault="004D5D5B" w:rsidP="003735A9">
      <w:pPr>
        <w:suppressAutoHyphens w:val="0"/>
        <w:jc w:val="center"/>
        <w:rPr>
          <w:sz w:val="24"/>
          <w:szCs w:val="24"/>
          <w:lang w:eastAsia="ru-RU"/>
        </w:rPr>
      </w:pPr>
      <w:r>
        <w:rPr>
          <w:sz w:val="24"/>
          <w:szCs w:val="24"/>
          <w:lang w:eastAsia="ru-RU"/>
        </w:rPr>
        <w:t>15.10</w:t>
      </w:r>
      <w:r w:rsidR="003735A9" w:rsidRPr="00AB6B46">
        <w:rPr>
          <w:sz w:val="24"/>
          <w:szCs w:val="24"/>
          <w:lang w:eastAsia="ru-RU"/>
        </w:rPr>
        <w:t xml:space="preserve">.2018 № </w:t>
      </w:r>
      <w:r>
        <w:rPr>
          <w:sz w:val="24"/>
          <w:szCs w:val="24"/>
          <w:lang w:eastAsia="ru-RU"/>
        </w:rPr>
        <w:t>92-1</w:t>
      </w:r>
    </w:p>
    <w:p w:rsidR="003735A9" w:rsidRPr="00AB6B46" w:rsidRDefault="003735A9" w:rsidP="003735A9">
      <w:pPr>
        <w:suppressAutoHyphens w:val="0"/>
        <w:jc w:val="both"/>
        <w:rPr>
          <w:sz w:val="24"/>
          <w:szCs w:val="24"/>
          <w:lang w:eastAsia="ru-RU"/>
        </w:rPr>
      </w:pPr>
    </w:p>
    <w:p w:rsidR="003735A9" w:rsidRPr="00AB6B46" w:rsidRDefault="003735A9" w:rsidP="003735A9">
      <w:pPr>
        <w:suppressAutoHyphens w:val="0"/>
        <w:jc w:val="center"/>
        <w:rPr>
          <w:sz w:val="24"/>
          <w:szCs w:val="24"/>
          <w:lang w:eastAsia="ru-RU"/>
        </w:rPr>
      </w:pPr>
      <w:r w:rsidRPr="00AB6B46">
        <w:rPr>
          <w:sz w:val="24"/>
          <w:szCs w:val="24"/>
          <w:lang w:eastAsia="ru-RU"/>
        </w:rPr>
        <w:t xml:space="preserve">ст. </w:t>
      </w:r>
      <w:r w:rsidR="002043C3" w:rsidRPr="00AB6B46">
        <w:rPr>
          <w:sz w:val="24"/>
          <w:szCs w:val="24"/>
          <w:lang w:eastAsia="ru-RU"/>
        </w:rPr>
        <w:t>Селивановская</w:t>
      </w:r>
    </w:p>
    <w:p w:rsidR="008431FD" w:rsidRPr="00AB6B46" w:rsidRDefault="008431FD" w:rsidP="008431FD">
      <w:pPr>
        <w:shd w:val="clear" w:color="auto" w:fill="FFFFFF"/>
        <w:jc w:val="center"/>
        <w:rPr>
          <w:sz w:val="24"/>
          <w:szCs w:val="24"/>
        </w:rPr>
      </w:pPr>
    </w:p>
    <w:p w:rsidR="0025326D" w:rsidRPr="00AB6B46" w:rsidRDefault="00531F9F" w:rsidP="00531F9F">
      <w:pPr>
        <w:jc w:val="center"/>
        <w:rPr>
          <w:b/>
          <w:sz w:val="24"/>
          <w:szCs w:val="24"/>
        </w:rPr>
      </w:pPr>
      <w:r w:rsidRPr="00AB6B46">
        <w:rPr>
          <w:b/>
          <w:sz w:val="24"/>
          <w:szCs w:val="24"/>
        </w:rPr>
        <w:t xml:space="preserve">Об утверждении Методических рекомендаций по разработке и реализации муниципальных программ </w:t>
      </w:r>
      <w:r w:rsidR="002043C3" w:rsidRPr="00AB6B46">
        <w:rPr>
          <w:b/>
          <w:sz w:val="24"/>
          <w:szCs w:val="24"/>
        </w:rPr>
        <w:t>Селивановского сельского поселения</w:t>
      </w:r>
    </w:p>
    <w:p w:rsidR="0025326D" w:rsidRPr="00AB6B46" w:rsidRDefault="0025326D" w:rsidP="0025326D">
      <w:pPr>
        <w:rPr>
          <w:sz w:val="24"/>
          <w:szCs w:val="24"/>
        </w:rPr>
      </w:pPr>
    </w:p>
    <w:p w:rsidR="008A5E9B" w:rsidRPr="00AB6B46" w:rsidRDefault="008A5E9B" w:rsidP="0025326D">
      <w:pPr>
        <w:rPr>
          <w:sz w:val="24"/>
          <w:szCs w:val="24"/>
        </w:rPr>
      </w:pPr>
    </w:p>
    <w:p w:rsidR="006850E4" w:rsidRPr="00AB6B46" w:rsidRDefault="006850E4" w:rsidP="006850E4">
      <w:pPr>
        <w:ind w:firstLine="540"/>
        <w:jc w:val="both"/>
        <w:rPr>
          <w:sz w:val="24"/>
          <w:szCs w:val="24"/>
        </w:rPr>
      </w:pPr>
      <w:r w:rsidRPr="00AB6B46">
        <w:rPr>
          <w:sz w:val="24"/>
          <w:szCs w:val="24"/>
        </w:rPr>
        <w:t>В целях повышения эффективности реализации на территории муниципального образования «</w:t>
      </w:r>
      <w:r w:rsidR="002043C3" w:rsidRPr="00AB6B46">
        <w:rPr>
          <w:sz w:val="24"/>
          <w:szCs w:val="24"/>
        </w:rPr>
        <w:t>Селивановское сельское поселение</w:t>
      </w:r>
      <w:r w:rsidRPr="00AB6B46">
        <w:rPr>
          <w:sz w:val="24"/>
          <w:szCs w:val="24"/>
        </w:rPr>
        <w:t>» программно-целевого метода социально-экономического планирования, в</w:t>
      </w:r>
      <w:r w:rsidR="00774E6D" w:rsidRPr="00AB6B46">
        <w:rPr>
          <w:sz w:val="24"/>
          <w:szCs w:val="24"/>
        </w:rPr>
        <w:t xml:space="preserve"> соответствие с постановлением Администрации </w:t>
      </w:r>
      <w:r w:rsidR="002043C3" w:rsidRPr="00AB6B46">
        <w:rPr>
          <w:sz w:val="24"/>
          <w:szCs w:val="24"/>
        </w:rPr>
        <w:t>Селивановского сельского поселения</w:t>
      </w:r>
      <w:r w:rsidR="00774E6D" w:rsidRPr="00AB6B46">
        <w:rPr>
          <w:sz w:val="24"/>
          <w:szCs w:val="24"/>
        </w:rPr>
        <w:t xml:space="preserve"> от </w:t>
      </w:r>
      <w:r w:rsidR="002043C3" w:rsidRPr="00AB6B46">
        <w:rPr>
          <w:sz w:val="24"/>
          <w:szCs w:val="24"/>
        </w:rPr>
        <w:t>14</w:t>
      </w:r>
      <w:r w:rsidR="00531F9F" w:rsidRPr="00AB6B46">
        <w:rPr>
          <w:sz w:val="24"/>
          <w:szCs w:val="24"/>
        </w:rPr>
        <w:t>.02</w:t>
      </w:r>
      <w:r w:rsidR="00774E6D" w:rsidRPr="00AB6B46">
        <w:rPr>
          <w:sz w:val="24"/>
          <w:szCs w:val="24"/>
        </w:rPr>
        <w:t xml:space="preserve">.2018 № </w:t>
      </w:r>
      <w:r w:rsidR="002043C3" w:rsidRPr="00AB6B46">
        <w:rPr>
          <w:sz w:val="24"/>
          <w:szCs w:val="24"/>
        </w:rPr>
        <w:t>10</w:t>
      </w:r>
      <w:r w:rsidR="00774E6D" w:rsidRPr="00AB6B46">
        <w:rPr>
          <w:sz w:val="24"/>
          <w:szCs w:val="24"/>
        </w:rPr>
        <w:t xml:space="preserve"> «О</w:t>
      </w:r>
      <w:r w:rsidR="00531F9F" w:rsidRPr="00AB6B46">
        <w:rPr>
          <w:sz w:val="24"/>
          <w:szCs w:val="24"/>
        </w:rPr>
        <w:t xml:space="preserve">б утверждении Порядка разработки, реализации и оценки эффективности муниципальных программ </w:t>
      </w:r>
      <w:r w:rsidR="002043C3" w:rsidRPr="00AB6B46">
        <w:rPr>
          <w:sz w:val="24"/>
          <w:szCs w:val="24"/>
        </w:rPr>
        <w:t>Селивановского сельского поселения</w:t>
      </w:r>
      <w:r w:rsidR="00531F9F" w:rsidRPr="00AB6B46">
        <w:rPr>
          <w:sz w:val="24"/>
          <w:szCs w:val="24"/>
        </w:rPr>
        <w:t>»</w:t>
      </w:r>
      <w:r w:rsidRPr="00AB6B46">
        <w:rPr>
          <w:sz w:val="24"/>
          <w:szCs w:val="24"/>
        </w:rPr>
        <w:t xml:space="preserve">, </w:t>
      </w:r>
    </w:p>
    <w:p w:rsidR="00774E6D" w:rsidRPr="00AB6B46" w:rsidRDefault="006850E4" w:rsidP="006850E4">
      <w:pPr>
        <w:ind w:firstLine="540"/>
        <w:jc w:val="both"/>
        <w:rPr>
          <w:sz w:val="24"/>
          <w:szCs w:val="24"/>
        </w:rPr>
      </w:pPr>
      <w:r w:rsidRPr="00AB6B46">
        <w:rPr>
          <w:sz w:val="24"/>
          <w:szCs w:val="24"/>
        </w:rPr>
        <w:t>1.</w:t>
      </w:r>
      <w:r w:rsidR="00531F9F" w:rsidRPr="00AB6B46">
        <w:rPr>
          <w:sz w:val="24"/>
          <w:szCs w:val="24"/>
        </w:rPr>
        <w:t>Утвердить Методические рекомендации по разработке и реализации муниципа</w:t>
      </w:r>
      <w:r w:rsidRPr="00AB6B46">
        <w:rPr>
          <w:sz w:val="24"/>
          <w:szCs w:val="24"/>
        </w:rPr>
        <w:t xml:space="preserve">льных программ </w:t>
      </w:r>
      <w:r w:rsidR="002043C3" w:rsidRPr="00AB6B46">
        <w:rPr>
          <w:sz w:val="24"/>
          <w:szCs w:val="24"/>
        </w:rPr>
        <w:t>Селивановского сельского поселения</w:t>
      </w:r>
      <w:r w:rsidR="00774E6D" w:rsidRPr="00AB6B46">
        <w:rPr>
          <w:sz w:val="24"/>
          <w:szCs w:val="24"/>
        </w:rPr>
        <w:t xml:space="preserve"> согласно приложению к настоящему </w:t>
      </w:r>
      <w:r w:rsidR="002043C3" w:rsidRPr="00AB6B46">
        <w:rPr>
          <w:sz w:val="24"/>
          <w:szCs w:val="24"/>
        </w:rPr>
        <w:t>постановлению</w:t>
      </w:r>
      <w:r w:rsidR="00774E6D" w:rsidRPr="00AB6B46">
        <w:rPr>
          <w:sz w:val="24"/>
          <w:szCs w:val="24"/>
        </w:rPr>
        <w:t>.</w:t>
      </w:r>
    </w:p>
    <w:p w:rsidR="00774E6D" w:rsidRPr="00AB6B46" w:rsidRDefault="006850E4" w:rsidP="00774E6D">
      <w:pPr>
        <w:ind w:firstLine="540"/>
        <w:jc w:val="both"/>
        <w:rPr>
          <w:sz w:val="24"/>
          <w:szCs w:val="24"/>
        </w:rPr>
      </w:pPr>
      <w:r w:rsidRPr="00AB6B46">
        <w:rPr>
          <w:sz w:val="24"/>
          <w:szCs w:val="24"/>
        </w:rPr>
        <w:t xml:space="preserve">2. Настоящее </w:t>
      </w:r>
      <w:r w:rsidR="002043C3" w:rsidRPr="00AB6B46">
        <w:rPr>
          <w:sz w:val="24"/>
          <w:szCs w:val="24"/>
        </w:rPr>
        <w:t>постановление</w:t>
      </w:r>
      <w:r w:rsidRPr="00AB6B46">
        <w:rPr>
          <w:sz w:val="24"/>
          <w:szCs w:val="24"/>
        </w:rPr>
        <w:t xml:space="preserve"> распространяется на правоотношения, возникающие начиная с разработки муниципальных программ </w:t>
      </w:r>
      <w:r w:rsidR="002043C3" w:rsidRPr="00AB6B46">
        <w:rPr>
          <w:sz w:val="24"/>
          <w:szCs w:val="24"/>
        </w:rPr>
        <w:t>Селивановского сельского поселения</w:t>
      </w:r>
      <w:r w:rsidRPr="00AB6B46">
        <w:rPr>
          <w:sz w:val="24"/>
          <w:szCs w:val="24"/>
        </w:rPr>
        <w:t xml:space="preserve">, предлагаемых к реализации с 2019 года и указанных в Перечне муниципальных программ </w:t>
      </w:r>
      <w:r w:rsidR="002043C3" w:rsidRPr="00AB6B46">
        <w:rPr>
          <w:sz w:val="24"/>
          <w:szCs w:val="24"/>
        </w:rPr>
        <w:t>Селивановского сельского поселения</w:t>
      </w:r>
      <w:r w:rsidRPr="00AB6B46">
        <w:rPr>
          <w:sz w:val="24"/>
          <w:szCs w:val="24"/>
        </w:rPr>
        <w:t xml:space="preserve">, утвержденных постановлением Администрации </w:t>
      </w:r>
      <w:r w:rsidR="002043C3" w:rsidRPr="00AB6B46">
        <w:rPr>
          <w:sz w:val="24"/>
          <w:szCs w:val="24"/>
        </w:rPr>
        <w:t>Селивановского сельского поселения</w:t>
      </w:r>
      <w:r w:rsidRPr="00AB6B46">
        <w:rPr>
          <w:sz w:val="24"/>
          <w:szCs w:val="24"/>
        </w:rPr>
        <w:t xml:space="preserve"> от </w:t>
      </w:r>
      <w:r w:rsidR="002043C3" w:rsidRPr="00AB6B46">
        <w:rPr>
          <w:sz w:val="24"/>
          <w:szCs w:val="24"/>
        </w:rPr>
        <w:t>2</w:t>
      </w:r>
      <w:r w:rsidRPr="00AB6B46">
        <w:rPr>
          <w:sz w:val="24"/>
          <w:szCs w:val="24"/>
        </w:rPr>
        <w:t>4.09.2018 №</w:t>
      </w:r>
      <w:r w:rsidR="002043C3" w:rsidRPr="00AB6B46">
        <w:rPr>
          <w:sz w:val="24"/>
          <w:szCs w:val="24"/>
        </w:rPr>
        <w:t>91</w:t>
      </w:r>
      <w:r w:rsidR="00F54057" w:rsidRPr="00AB6B46">
        <w:rPr>
          <w:sz w:val="24"/>
          <w:szCs w:val="24"/>
        </w:rPr>
        <w:t xml:space="preserve"> «Об утверждении Перечня муниципальных программ </w:t>
      </w:r>
      <w:r w:rsidR="002043C3" w:rsidRPr="00AB6B46">
        <w:rPr>
          <w:sz w:val="24"/>
          <w:szCs w:val="24"/>
        </w:rPr>
        <w:t>Селивановского сельского поселения</w:t>
      </w:r>
      <w:r w:rsidR="00F54057" w:rsidRPr="00AB6B46">
        <w:rPr>
          <w:sz w:val="24"/>
          <w:szCs w:val="24"/>
        </w:rPr>
        <w:t>».</w:t>
      </w:r>
    </w:p>
    <w:p w:rsidR="00774E6D" w:rsidRPr="00AB6B46" w:rsidRDefault="006850E4" w:rsidP="00774E6D">
      <w:pPr>
        <w:autoSpaceDE w:val="0"/>
        <w:ind w:firstLine="540"/>
        <w:jc w:val="both"/>
        <w:rPr>
          <w:spacing w:val="-12"/>
          <w:sz w:val="24"/>
          <w:szCs w:val="24"/>
        </w:rPr>
      </w:pPr>
      <w:r w:rsidRPr="00AB6B46">
        <w:rPr>
          <w:sz w:val="24"/>
          <w:szCs w:val="24"/>
        </w:rPr>
        <w:t>3</w:t>
      </w:r>
      <w:r w:rsidR="00774E6D" w:rsidRPr="00AB6B46">
        <w:rPr>
          <w:sz w:val="24"/>
          <w:szCs w:val="24"/>
        </w:rPr>
        <w:t xml:space="preserve">. Контроль за исполнением настоящего </w:t>
      </w:r>
      <w:r w:rsidR="002043C3" w:rsidRPr="00AB6B46">
        <w:rPr>
          <w:sz w:val="24"/>
          <w:szCs w:val="24"/>
        </w:rPr>
        <w:t>постановления</w:t>
      </w:r>
      <w:r w:rsidR="00774E6D" w:rsidRPr="00AB6B46">
        <w:rPr>
          <w:sz w:val="24"/>
          <w:szCs w:val="24"/>
        </w:rPr>
        <w:t xml:space="preserve"> оставляю за собой.</w:t>
      </w:r>
    </w:p>
    <w:p w:rsidR="000B228F" w:rsidRPr="00AB6B46" w:rsidRDefault="000B228F" w:rsidP="0025326D">
      <w:pPr>
        <w:tabs>
          <w:tab w:val="left" w:pos="709"/>
        </w:tabs>
        <w:rPr>
          <w:sz w:val="24"/>
          <w:szCs w:val="24"/>
        </w:rPr>
      </w:pPr>
    </w:p>
    <w:p w:rsidR="008A5E9B" w:rsidRPr="00AB6B46" w:rsidRDefault="008A5E9B" w:rsidP="0025326D">
      <w:pPr>
        <w:tabs>
          <w:tab w:val="left" w:pos="709"/>
        </w:tabs>
        <w:rPr>
          <w:sz w:val="24"/>
          <w:szCs w:val="24"/>
        </w:rPr>
      </w:pPr>
    </w:p>
    <w:p w:rsidR="008A5E9B" w:rsidRPr="00AB6B46" w:rsidRDefault="008A5E9B" w:rsidP="0025326D">
      <w:pPr>
        <w:tabs>
          <w:tab w:val="left" w:pos="709"/>
        </w:tabs>
        <w:rPr>
          <w:sz w:val="24"/>
          <w:szCs w:val="24"/>
        </w:rPr>
      </w:pPr>
    </w:p>
    <w:p w:rsidR="000B228F" w:rsidRPr="00AB6B46" w:rsidRDefault="000B228F" w:rsidP="0025326D">
      <w:pPr>
        <w:tabs>
          <w:tab w:val="left" w:pos="709"/>
        </w:tabs>
        <w:rPr>
          <w:sz w:val="24"/>
          <w:szCs w:val="24"/>
        </w:rPr>
      </w:pPr>
    </w:p>
    <w:p w:rsidR="008A5E9B" w:rsidRPr="00AB6B46" w:rsidRDefault="008A5E9B" w:rsidP="0025326D">
      <w:pPr>
        <w:tabs>
          <w:tab w:val="left" w:pos="709"/>
        </w:tabs>
        <w:rPr>
          <w:sz w:val="24"/>
          <w:szCs w:val="24"/>
        </w:rPr>
      </w:pPr>
    </w:p>
    <w:p w:rsidR="00C500FC" w:rsidRPr="00AB6B46" w:rsidRDefault="00C500FC" w:rsidP="0025326D">
      <w:pPr>
        <w:tabs>
          <w:tab w:val="left" w:pos="709"/>
        </w:tabs>
        <w:rPr>
          <w:sz w:val="24"/>
          <w:szCs w:val="24"/>
        </w:rPr>
      </w:pPr>
    </w:p>
    <w:p w:rsidR="002043C3" w:rsidRPr="00AB6B46" w:rsidRDefault="002043C3" w:rsidP="002043C3">
      <w:pPr>
        <w:tabs>
          <w:tab w:val="left" w:pos="709"/>
        </w:tabs>
        <w:rPr>
          <w:sz w:val="24"/>
          <w:szCs w:val="24"/>
        </w:rPr>
      </w:pPr>
      <w:r w:rsidRPr="00AB6B46">
        <w:rPr>
          <w:sz w:val="24"/>
          <w:szCs w:val="24"/>
        </w:rPr>
        <w:t xml:space="preserve">Глава Администрации </w:t>
      </w:r>
    </w:p>
    <w:p w:rsidR="002043C3" w:rsidRPr="00AB6B46" w:rsidRDefault="002043C3" w:rsidP="002043C3">
      <w:pPr>
        <w:tabs>
          <w:tab w:val="left" w:pos="709"/>
        </w:tabs>
        <w:rPr>
          <w:sz w:val="24"/>
          <w:szCs w:val="24"/>
        </w:rPr>
      </w:pPr>
      <w:r w:rsidRPr="00AB6B46">
        <w:rPr>
          <w:sz w:val="24"/>
          <w:szCs w:val="24"/>
        </w:rPr>
        <w:t>Селивановского сельского поселения</w:t>
      </w:r>
      <w:r w:rsidRPr="00AB6B46">
        <w:rPr>
          <w:sz w:val="24"/>
          <w:szCs w:val="24"/>
        </w:rPr>
        <w:tab/>
      </w:r>
      <w:r w:rsidRPr="00AB6B46">
        <w:rPr>
          <w:sz w:val="24"/>
          <w:szCs w:val="24"/>
        </w:rPr>
        <w:tab/>
        <w:t xml:space="preserve">                   Е.В.Харченко</w:t>
      </w:r>
    </w:p>
    <w:p w:rsidR="0025326D" w:rsidRPr="00AB6B46" w:rsidRDefault="0025326D" w:rsidP="000B228F">
      <w:pPr>
        <w:tabs>
          <w:tab w:val="left" w:pos="709"/>
        </w:tabs>
        <w:rPr>
          <w:sz w:val="24"/>
          <w:szCs w:val="24"/>
        </w:rPr>
        <w:sectPr w:rsidR="0025326D" w:rsidRPr="00AB6B46" w:rsidSect="000B228F">
          <w:footerReference w:type="default" r:id="rId9"/>
          <w:pgSz w:w="11906" w:h="16838"/>
          <w:pgMar w:top="567" w:right="851" w:bottom="567" w:left="1304" w:header="709" w:footer="709" w:gutter="0"/>
          <w:cols w:space="708"/>
          <w:docGrid w:linePitch="360"/>
        </w:sectPr>
      </w:pPr>
    </w:p>
    <w:p w:rsidR="003B79BF" w:rsidRPr="00AB6B46" w:rsidRDefault="003B79BF" w:rsidP="003B79BF">
      <w:pPr>
        <w:autoSpaceDE w:val="0"/>
        <w:autoSpaceDN w:val="0"/>
        <w:adjustRightInd w:val="0"/>
        <w:ind w:left="6237"/>
        <w:jc w:val="center"/>
        <w:rPr>
          <w:bCs/>
          <w:sz w:val="24"/>
          <w:szCs w:val="24"/>
        </w:rPr>
      </w:pPr>
      <w:r w:rsidRPr="00AB6B46">
        <w:rPr>
          <w:bCs/>
          <w:sz w:val="24"/>
          <w:szCs w:val="24"/>
        </w:rPr>
        <w:lastRenderedPageBreak/>
        <w:t xml:space="preserve">Приложение </w:t>
      </w:r>
    </w:p>
    <w:p w:rsidR="003B79BF" w:rsidRPr="00AB6B46" w:rsidRDefault="003B79BF" w:rsidP="003B79BF">
      <w:pPr>
        <w:autoSpaceDE w:val="0"/>
        <w:autoSpaceDN w:val="0"/>
        <w:adjustRightInd w:val="0"/>
        <w:ind w:left="6237"/>
        <w:jc w:val="center"/>
        <w:rPr>
          <w:bCs/>
          <w:sz w:val="24"/>
          <w:szCs w:val="24"/>
        </w:rPr>
      </w:pPr>
      <w:r w:rsidRPr="00AB6B46">
        <w:rPr>
          <w:bCs/>
          <w:sz w:val="24"/>
          <w:szCs w:val="24"/>
        </w:rPr>
        <w:t xml:space="preserve">к </w:t>
      </w:r>
      <w:r w:rsidR="002043C3" w:rsidRPr="00AB6B46">
        <w:rPr>
          <w:bCs/>
          <w:sz w:val="24"/>
          <w:szCs w:val="24"/>
        </w:rPr>
        <w:t>постановлению</w:t>
      </w:r>
    </w:p>
    <w:p w:rsidR="003B79BF" w:rsidRPr="00AB6B46" w:rsidRDefault="003B79BF" w:rsidP="003B79BF">
      <w:pPr>
        <w:autoSpaceDE w:val="0"/>
        <w:autoSpaceDN w:val="0"/>
        <w:adjustRightInd w:val="0"/>
        <w:ind w:left="6237"/>
        <w:jc w:val="center"/>
        <w:rPr>
          <w:bCs/>
          <w:sz w:val="24"/>
          <w:szCs w:val="24"/>
        </w:rPr>
      </w:pPr>
      <w:r w:rsidRPr="00AB6B46">
        <w:rPr>
          <w:bCs/>
          <w:sz w:val="24"/>
          <w:szCs w:val="24"/>
        </w:rPr>
        <w:t>Администрации</w:t>
      </w:r>
    </w:p>
    <w:p w:rsidR="003B79BF" w:rsidRPr="00AB6B46" w:rsidRDefault="002043C3" w:rsidP="003B79BF">
      <w:pPr>
        <w:autoSpaceDE w:val="0"/>
        <w:autoSpaceDN w:val="0"/>
        <w:adjustRightInd w:val="0"/>
        <w:ind w:left="6237"/>
        <w:jc w:val="center"/>
        <w:rPr>
          <w:bCs/>
          <w:sz w:val="24"/>
          <w:szCs w:val="24"/>
        </w:rPr>
      </w:pPr>
      <w:r w:rsidRPr="00AB6B46">
        <w:rPr>
          <w:bCs/>
          <w:sz w:val="24"/>
          <w:szCs w:val="24"/>
        </w:rPr>
        <w:t>Селивановского сельского поселения</w:t>
      </w:r>
    </w:p>
    <w:p w:rsidR="003B79BF" w:rsidRPr="00AB6B46" w:rsidRDefault="003B79BF" w:rsidP="003B79BF">
      <w:pPr>
        <w:autoSpaceDE w:val="0"/>
        <w:autoSpaceDN w:val="0"/>
        <w:adjustRightInd w:val="0"/>
        <w:ind w:left="6237"/>
        <w:jc w:val="center"/>
        <w:rPr>
          <w:bCs/>
          <w:sz w:val="24"/>
          <w:szCs w:val="24"/>
        </w:rPr>
      </w:pPr>
      <w:r w:rsidRPr="00AB6B46">
        <w:rPr>
          <w:bCs/>
          <w:sz w:val="24"/>
          <w:szCs w:val="24"/>
        </w:rPr>
        <w:t xml:space="preserve">от </w:t>
      </w:r>
      <w:r w:rsidR="004D5D5B">
        <w:rPr>
          <w:bCs/>
          <w:sz w:val="24"/>
          <w:szCs w:val="24"/>
        </w:rPr>
        <w:t>15</w:t>
      </w:r>
      <w:r w:rsidRPr="00AB6B46">
        <w:rPr>
          <w:bCs/>
          <w:sz w:val="24"/>
          <w:szCs w:val="24"/>
        </w:rPr>
        <w:t>.</w:t>
      </w:r>
      <w:r w:rsidR="004D5D5B">
        <w:rPr>
          <w:bCs/>
          <w:sz w:val="24"/>
          <w:szCs w:val="24"/>
        </w:rPr>
        <w:t>10</w:t>
      </w:r>
      <w:r w:rsidRPr="00AB6B46">
        <w:rPr>
          <w:bCs/>
          <w:sz w:val="24"/>
          <w:szCs w:val="24"/>
        </w:rPr>
        <w:t xml:space="preserve">.2018 № </w:t>
      </w:r>
      <w:r w:rsidR="004D5D5B">
        <w:rPr>
          <w:bCs/>
          <w:sz w:val="24"/>
          <w:szCs w:val="24"/>
        </w:rPr>
        <w:t>92-</w:t>
      </w:r>
      <w:bookmarkStart w:id="0" w:name="_GoBack"/>
      <w:bookmarkEnd w:id="0"/>
      <w:r w:rsidR="002043C3" w:rsidRPr="00AB6B46">
        <w:rPr>
          <w:bCs/>
          <w:sz w:val="24"/>
          <w:szCs w:val="24"/>
        </w:rPr>
        <w:t>1</w:t>
      </w:r>
    </w:p>
    <w:p w:rsidR="003B79BF" w:rsidRPr="00AB6B46" w:rsidRDefault="003B79BF" w:rsidP="003B79BF">
      <w:pPr>
        <w:pStyle w:val="1"/>
        <w:spacing w:before="0" w:after="0"/>
        <w:jc w:val="center"/>
        <w:rPr>
          <w:rFonts w:ascii="Times New Roman" w:hAnsi="Times New Roman" w:cs="Times New Roman"/>
          <w:sz w:val="24"/>
          <w:szCs w:val="24"/>
        </w:rPr>
      </w:pPr>
    </w:p>
    <w:p w:rsidR="006850E4" w:rsidRPr="00AB6B46" w:rsidRDefault="006850E4" w:rsidP="003B79BF">
      <w:pPr>
        <w:pStyle w:val="1"/>
        <w:spacing w:before="0" w:after="0"/>
        <w:jc w:val="center"/>
        <w:rPr>
          <w:rFonts w:ascii="Times New Roman" w:hAnsi="Times New Roman" w:cs="Times New Roman"/>
          <w:b w:val="0"/>
          <w:sz w:val="24"/>
          <w:szCs w:val="24"/>
        </w:rPr>
      </w:pPr>
      <w:r w:rsidRPr="00AB6B46">
        <w:rPr>
          <w:rFonts w:ascii="Times New Roman" w:hAnsi="Times New Roman" w:cs="Times New Roman"/>
          <w:b w:val="0"/>
          <w:sz w:val="24"/>
          <w:szCs w:val="24"/>
        </w:rPr>
        <w:t>Методические рекомендации</w:t>
      </w:r>
      <w:r w:rsidRPr="00AB6B46">
        <w:rPr>
          <w:rFonts w:ascii="Times New Roman" w:hAnsi="Times New Roman" w:cs="Times New Roman"/>
          <w:b w:val="0"/>
          <w:sz w:val="24"/>
          <w:szCs w:val="24"/>
        </w:rPr>
        <w:br/>
        <w:t xml:space="preserve">по разработке и реализации </w:t>
      </w:r>
      <w:r w:rsidR="003B79BF" w:rsidRPr="00AB6B46">
        <w:rPr>
          <w:rFonts w:ascii="Times New Roman" w:hAnsi="Times New Roman" w:cs="Times New Roman"/>
          <w:b w:val="0"/>
          <w:sz w:val="24"/>
          <w:szCs w:val="24"/>
        </w:rPr>
        <w:t>муниципальных</w:t>
      </w:r>
      <w:r w:rsidRPr="00AB6B46">
        <w:rPr>
          <w:rFonts w:ascii="Times New Roman" w:hAnsi="Times New Roman" w:cs="Times New Roman"/>
          <w:b w:val="0"/>
          <w:sz w:val="24"/>
          <w:szCs w:val="24"/>
        </w:rPr>
        <w:t xml:space="preserve"> программ </w:t>
      </w:r>
      <w:r w:rsidR="002043C3" w:rsidRPr="00AB6B46">
        <w:rPr>
          <w:rFonts w:ascii="Times New Roman" w:hAnsi="Times New Roman" w:cs="Times New Roman"/>
          <w:b w:val="0"/>
          <w:sz w:val="24"/>
          <w:szCs w:val="24"/>
        </w:rPr>
        <w:t>Селивановского сельского поселения</w:t>
      </w:r>
    </w:p>
    <w:p w:rsidR="006850E4" w:rsidRPr="00AB6B46" w:rsidRDefault="006850E4" w:rsidP="006850E4">
      <w:pPr>
        <w:jc w:val="both"/>
        <w:rPr>
          <w:sz w:val="24"/>
          <w:szCs w:val="24"/>
        </w:rPr>
      </w:pPr>
    </w:p>
    <w:p w:rsidR="006850E4" w:rsidRPr="00AB6B46" w:rsidRDefault="006850E4" w:rsidP="003B79BF">
      <w:pPr>
        <w:pStyle w:val="1"/>
        <w:spacing w:before="0" w:after="0"/>
        <w:jc w:val="center"/>
        <w:rPr>
          <w:rFonts w:ascii="Times New Roman" w:hAnsi="Times New Roman" w:cs="Times New Roman"/>
          <w:b w:val="0"/>
          <w:sz w:val="24"/>
          <w:szCs w:val="24"/>
        </w:rPr>
      </w:pPr>
      <w:r w:rsidRPr="00AB6B46">
        <w:rPr>
          <w:rFonts w:ascii="Times New Roman" w:hAnsi="Times New Roman" w:cs="Times New Roman"/>
          <w:b w:val="0"/>
          <w:sz w:val="24"/>
          <w:szCs w:val="24"/>
        </w:rPr>
        <w:t>1. Общие положения</w:t>
      </w:r>
    </w:p>
    <w:p w:rsidR="006850E4" w:rsidRPr="00AB6B46" w:rsidRDefault="006850E4" w:rsidP="006850E4">
      <w:pPr>
        <w:jc w:val="both"/>
        <w:rPr>
          <w:sz w:val="24"/>
          <w:szCs w:val="24"/>
        </w:rPr>
      </w:pPr>
    </w:p>
    <w:p w:rsidR="006850E4" w:rsidRPr="00AB6B46" w:rsidRDefault="003B79BF" w:rsidP="006850E4">
      <w:pPr>
        <w:jc w:val="both"/>
        <w:rPr>
          <w:sz w:val="24"/>
          <w:szCs w:val="24"/>
        </w:rPr>
      </w:pPr>
      <w:r w:rsidRPr="00AB6B46">
        <w:rPr>
          <w:sz w:val="24"/>
          <w:szCs w:val="24"/>
        </w:rPr>
        <w:tab/>
      </w:r>
      <w:r w:rsidR="006850E4" w:rsidRPr="00AB6B46">
        <w:rPr>
          <w:sz w:val="24"/>
          <w:szCs w:val="24"/>
        </w:rPr>
        <w:t xml:space="preserve">Методические рекомендации по разработке и реализации </w:t>
      </w:r>
      <w:r w:rsidRPr="00AB6B46">
        <w:rPr>
          <w:sz w:val="24"/>
          <w:szCs w:val="24"/>
        </w:rPr>
        <w:t>муниципальных</w:t>
      </w:r>
      <w:r w:rsidR="006850E4" w:rsidRPr="00AB6B46">
        <w:rPr>
          <w:sz w:val="24"/>
          <w:szCs w:val="24"/>
        </w:rPr>
        <w:t xml:space="preserve"> программ </w:t>
      </w:r>
      <w:r w:rsidR="002043C3" w:rsidRPr="00AB6B46">
        <w:rPr>
          <w:sz w:val="24"/>
          <w:szCs w:val="24"/>
        </w:rPr>
        <w:t>Селивановского сельского поселения</w:t>
      </w:r>
      <w:r w:rsidR="006850E4" w:rsidRPr="00AB6B46">
        <w:rPr>
          <w:sz w:val="24"/>
          <w:szCs w:val="24"/>
        </w:rPr>
        <w:t xml:space="preserve"> (далее соответственно - Методические рекомендации, </w:t>
      </w:r>
      <w:r w:rsidRPr="00AB6B46">
        <w:rPr>
          <w:sz w:val="24"/>
          <w:szCs w:val="24"/>
        </w:rPr>
        <w:t>муниципальные</w:t>
      </w:r>
      <w:r w:rsidR="006850E4" w:rsidRPr="00AB6B46">
        <w:rPr>
          <w:sz w:val="24"/>
          <w:szCs w:val="24"/>
        </w:rPr>
        <w:t xml:space="preserve"> программы) определяют требования к разработке проектов </w:t>
      </w:r>
      <w:r w:rsidRPr="00AB6B46">
        <w:rPr>
          <w:sz w:val="24"/>
          <w:szCs w:val="24"/>
        </w:rPr>
        <w:t>муниципальных</w:t>
      </w:r>
      <w:r w:rsidR="006850E4" w:rsidRPr="00AB6B46">
        <w:rPr>
          <w:sz w:val="24"/>
          <w:szCs w:val="24"/>
        </w:rPr>
        <w:t xml:space="preserve"> программ и подготовке отчетов о ходе их реализации и оценке эффективности.</w:t>
      </w:r>
    </w:p>
    <w:p w:rsidR="006850E4" w:rsidRPr="00AB6B46" w:rsidRDefault="003B79BF" w:rsidP="006850E4">
      <w:pPr>
        <w:jc w:val="both"/>
        <w:rPr>
          <w:sz w:val="24"/>
          <w:szCs w:val="24"/>
        </w:rPr>
      </w:pPr>
      <w:r w:rsidRPr="00AB6B46">
        <w:rPr>
          <w:sz w:val="24"/>
          <w:szCs w:val="24"/>
        </w:rPr>
        <w:tab/>
      </w:r>
      <w:r w:rsidR="006850E4" w:rsidRPr="00AB6B46">
        <w:rPr>
          <w:sz w:val="24"/>
          <w:szCs w:val="24"/>
        </w:rPr>
        <w:t xml:space="preserve">В Методических рекомендациях используются понятия, предусмотренные Порядком разработки, реализации и оценки эффективности </w:t>
      </w:r>
      <w:r w:rsidRPr="00AB6B46">
        <w:rPr>
          <w:sz w:val="24"/>
          <w:szCs w:val="24"/>
        </w:rPr>
        <w:t>муниципальных</w:t>
      </w:r>
      <w:r w:rsidR="006850E4" w:rsidRPr="00AB6B46">
        <w:rPr>
          <w:sz w:val="24"/>
          <w:szCs w:val="24"/>
        </w:rPr>
        <w:t xml:space="preserve"> программ </w:t>
      </w:r>
      <w:r w:rsidR="002043C3" w:rsidRPr="00AB6B46">
        <w:rPr>
          <w:sz w:val="24"/>
          <w:szCs w:val="24"/>
        </w:rPr>
        <w:t>Селивановского сельского поселения</w:t>
      </w:r>
      <w:r w:rsidR="006850E4" w:rsidRPr="00AB6B46">
        <w:rPr>
          <w:sz w:val="24"/>
          <w:szCs w:val="24"/>
        </w:rPr>
        <w:t xml:space="preserve">, утвержденным постановлением Правительства </w:t>
      </w:r>
      <w:r w:rsidRPr="00AB6B46">
        <w:rPr>
          <w:sz w:val="24"/>
          <w:szCs w:val="24"/>
        </w:rPr>
        <w:t xml:space="preserve">Администрации </w:t>
      </w:r>
      <w:r w:rsidR="002043C3" w:rsidRPr="00AB6B46">
        <w:rPr>
          <w:sz w:val="24"/>
          <w:szCs w:val="24"/>
        </w:rPr>
        <w:t>Селивановского сельского поселения</w:t>
      </w:r>
      <w:r w:rsidR="006850E4" w:rsidRPr="00AB6B46">
        <w:rPr>
          <w:sz w:val="24"/>
          <w:szCs w:val="24"/>
        </w:rPr>
        <w:t xml:space="preserve"> от </w:t>
      </w:r>
      <w:r w:rsidR="002043C3" w:rsidRPr="00AB6B46">
        <w:rPr>
          <w:sz w:val="24"/>
          <w:szCs w:val="24"/>
        </w:rPr>
        <w:t>14</w:t>
      </w:r>
      <w:r w:rsidR="006850E4" w:rsidRPr="00AB6B46">
        <w:rPr>
          <w:sz w:val="24"/>
          <w:szCs w:val="24"/>
        </w:rPr>
        <w:t>.0</w:t>
      </w:r>
      <w:r w:rsidRPr="00AB6B46">
        <w:rPr>
          <w:sz w:val="24"/>
          <w:szCs w:val="24"/>
        </w:rPr>
        <w:t>2</w:t>
      </w:r>
      <w:r w:rsidR="006850E4" w:rsidRPr="00AB6B46">
        <w:rPr>
          <w:sz w:val="24"/>
          <w:szCs w:val="24"/>
        </w:rPr>
        <w:t xml:space="preserve">.2018 </w:t>
      </w:r>
      <w:r w:rsidR="002043C3" w:rsidRPr="00AB6B46">
        <w:rPr>
          <w:sz w:val="24"/>
          <w:szCs w:val="24"/>
        </w:rPr>
        <w:t>№10</w:t>
      </w:r>
      <w:r w:rsidR="006850E4" w:rsidRPr="00AB6B46">
        <w:rPr>
          <w:sz w:val="24"/>
          <w:szCs w:val="24"/>
        </w:rPr>
        <w:t xml:space="preserve"> (далее - Порядок).</w:t>
      </w:r>
    </w:p>
    <w:p w:rsidR="006850E4" w:rsidRPr="00AB6B46" w:rsidRDefault="003B79BF" w:rsidP="006850E4">
      <w:pPr>
        <w:jc w:val="both"/>
        <w:rPr>
          <w:sz w:val="24"/>
          <w:szCs w:val="24"/>
        </w:rPr>
      </w:pPr>
      <w:r w:rsidRPr="00AB6B46">
        <w:rPr>
          <w:sz w:val="24"/>
          <w:szCs w:val="24"/>
        </w:rPr>
        <w:tab/>
      </w:r>
      <w:r w:rsidR="006850E4" w:rsidRPr="00AB6B46">
        <w:rPr>
          <w:sz w:val="24"/>
          <w:szCs w:val="24"/>
        </w:rPr>
        <w:t xml:space="preserve">Формирование </w:t>
      </w:r>
      <w:r w:rsidRPr="00AB6B46">
        <w:rPr>
          <w:sz w:val="24"/>
          <w:szCs w:val="24"/>
        </w:rPr>
        <w:t>муниципальных</w:t>
      </w:r>
      <w:r w:rsidR="006850E4" w:rsidRPr="00AB6B46">
        <w:rPr>
          <w:sz w:val="24"/>
          <w:szCs w:val="24"/>
        </w:rPr>
        <w:t xml:space="preserve"> программ осуществляется исходя из принципов:</w:t>
      </w:r>
    </w:p>
    <w:p w:rsidR="006850E4" w:rsidRPr="00AB6B46" w:rsidRDefault="003B79BF" w:rsidP="006850E4">
      <w:pPr>
        <w:jc w:val="both"/>
        <w:rPr>
          <w:sz w:val="24"/>
          <w:szCs w:val="24"/>
        </w:rPr>
      </w:pPr>
      <w:r w:rsidRPr="00AB6B46">
        <w:rPr>
          <w:sz w:val="24"/>
          <w:szCs w:val="24"/>
        </w:rPr>
        <w:tab/>
      </w:r>
      <w:r w:rsidR="006850E4" w:rsidRPr="00AB6B46">
        <w:rPr>
          <w:sz w:val="24"/>
          <w:szCs w:val="24"/>
        </w:rPr>
        <w:t>долгосрочности целей социально-экономического развития и показателей их достижения, учета положений документов стратегического планирования</w:t>
      </w:r>
      <w:r w:rsidRPr="00AB6B46">
        <w:rPr>
          <w:sz w:val="24"/>
          <w:szCs w:val="24"/>
        </w:rPr>
        <w:t xml:space="preserve"> муниципального образования «</w:t>
      </w:r>
      <w:r w:rsidR="002043C3" w:rsidRPr="00AB6B46">
        <w:rPr>
          <w:sz w:val="24"/>
          <w:szCs w:val="24"/>
        </w:rPr>
        <w:t>Селивановское сельское поселение</w:t>
      </w:r>
      <w:r w:rsidRPr="00AB6B46">
        <w:rPr>
          <w:sz w:val="24"/>
          <w:szCs w:val="24"/>
        </w:rPr>
        <w:t>», а также федеральных и региональных документов стратегического планирования</w:t>
      </w:r>
      <w:r w:rsidR="006850E4" w:rsidRPr="00AB6B46">
        <w:rPr>
          <w:sz w:val="24"/>
          <w:szCs w:val="24"/>
        </w:rPr>
        <w:t>;</w:t>
      </w:r>
    </w:p>
    <w:p w:rsidR="006850E4" w:rsidRPr="00AB6B46" w:rsidRDefault="003B79BF" w:rsidP="006850E4">
      <w:pPr>
        <w:jc w:val="both"/>
        <w:rPr>
          <w:sz w:val="24"/>
          <w:szCs w:val="24"/>
        </w:rPr>
      </w:pPr>
      <w:r w:rsidRPr="00AB6B46">
        <w:rPr>
          <w:sz w:val="24"/>
          <w:szCs w:val="24"/>
        </w:rPr>
        <w:tab/>
      </w:r>
      <w:r w:rsidR="006850E4" w:rsidRPr="00AB6B46">
        <w:rPr>
          <w:sz w:val="24"/>
          <w:szCs w:val="24"/>
        </w:rPr>
        <w:t xml:space="preserve">установления для </w:t>
      </w:r>
      <w:r w:rsidRPr="00AB6B46">
        <w:rPr>
          <w:sz w:val="24"/>
          <w:szCs w:val="24"/>
        </w:rPr>
        <w:t>муниципальных</w:t>
      </w:r>
      <w:r w:rsidR="006850E4" w:rsidRPr="00AB6B46">
        <w:rPr>
          <w:sz w:val="24"/>
          <w:szCs w:val="24"/>
        </w:rPr>
        <w:t xml:space="preserve"> программ измеримых итоговых результатов реализации (конечных результатов, характеризуемых количественными и (или) качественными показателями состояния (изменения состояния) социально-экономического развития </w:t>
      </w:r>
      <w:r w:rsidR="002043C3" w:rsidRPr="00AB6B46">
        <w:rPr>
          <w:sz w:val="24"/>
          <w:szCs w:val="24"/>
        </w:rPr>
        <w:t>Селивановского сельского поселения</w:t>
      </w:r>
      <w:r w:rsidR="006850E4" w:rsidRPr="00AB6B46">
        <w:rPr>
          <w:sz w:val="24"/>
          <w:szCs w:val="24"/>
        </w:rPr>
        <w:t xml:space="preserve">, которые отражают эффект от реализации </w:t>
      </w:r>
      <w:r w:rsidRPr="00AB6B46">
        <w:rPr>
          <w:sz w:val="24"/>
          <w:szCs w:val="24"/>
        </w:rPr>
        <w:t xml:space="preserve">муниципальной </w:t>
      </w:r>
      <w:r w:rsidR="006850E4" w:rsidRPr="00AB6B46">
        <w:rPr>
          <w:sz w:val="24"/>
          <w:szCs w:val="24"/>
        </w:rPr>
        <w:t>программы;</w:t>
      </w:r>
    </w:p>
    <w:p w:rsidR="006850E4" w:rsidRPr="00AB6B46" w:rsidRDefault="003B79BF" w:rsidP="006850E4">
      <w:pPr>
        <w:jc w:val="both"/>
        <w:rPr>
          <w:sz w:val="24"/>
          <w:szCs w:val="24"/>
        </w:rPr>
      </w:pPr>
      <w:r w:rsidRPr="00AB6B46">
        <w:rPr>
          <w:sz w:val="24"/>
          <w:szCs w:val="24"/>
        </w:rPr>
        <w:tab/>
      </w:r>
      <w:r w:rsidR="006850E4" w:rsidRPr="00AB6B46">
        <w:rPr>
          <w:sz w:val="24"/>
          <w:szCs w:val="24"/>
        </w:rPr>
        <w:t xml:space="preserve">интеграции регулятивных (правоустанавливающих, правоприменительных и контрольных) и финансовых (бюджетных, налоговых, имущественных, кредитных и иных) мер для достижения целей </w:t>
      </w:r>
      <w:r w:rsidRPr="00AB6B46">
        <w:rPr>
          <w:sz w:val="24"/>
          <w:szCs w:val="24"/>
        </w:rPr>
        <w:t>муниципальных</w:t>
      </w:r>
      <w:r w:rsidR="006850E4" w:rsidRPr="00AB6B46">
        <w:rPr>
          <w:sz w:val="24"/>
          <w:szCs w:val="24"/>
        </w:rPr>
        <w:t xml:space="preserve"> программ;</w:t>
      </w:r>
    </w:p>
    <w:p w:rsidR="006850E4" w:rsidRPr="00AB6B46" w:rsidRDefault="003B79BF" w:rsidP="006850E4">
      <w:pPr>
        <w:jc w:val="both"/>
        <w:rPr>
          <w:sz w:val="24"/>
          <w:szCs w:val="24"/>
        </w:rPr>
      </w:pPr>
      <w:r w:rsidRPr="00AB6B46">
        <w:rPr>
          <w:sz w:val="24"/>
          <w:szCs w:val="24"/>
        </w:rPr>
        <w:tab/>
      </w:r>
      <w:r w:rsidR="006850E4" w:rsidRPr="00AB6B46">
        <w:rPr>
          <w:sz w:val="24"/>
          <w:szCs w:val="24"/>
        </w:rPr>
        <w:t xml:space="preserve">определения ответственного за реализацию </w:t>
      </w:r>
      <w:r w:rsidRPr="00AB6B46">
        <w:rPr>
          <w:sz w:val="24"/>
          <w:szCs w:val="24"/>
        </w:rPr>
        <w:t>муниципальной</w:t>
      </w:r>
      <w:r w:rsidR="006850E4" w:rsidRPr="00AB6B46">
        <w:rPr>
          <w:sz w:val="24"/>
          <w:szCs w:val="24"/>
        </w:rPr>
        <w:t xml:space="preserve"> программы (достижение конечных результатов);</w:t>
      </w:r>
    </w:p>
    <w:p w:rsidR="006850E4" w:rsidRPr="00AB6B46" w:rsidRDefault="003B79BF" w:rsidP="006850E4">
      <w:pPr>
        <w:jc w:val="both"/>
        <w:rPr>
          <w:sz w:val="24"/>
          <w:szCs w:val="24"/>
        </w:rPr>
      </w:pPr>
      <w:r w:rsidRPr="00AB6B46">
        <w:rPr>
          <w:sz w:val="24"/>
          <w:szCs w:val="24"/>
        </w:rPr>
        <w:tab/>
      </w:r>
      <w:r w:rsidR="006850E4" w:rsidRPr="00AB6B46">
        <w:rPr>
          <w:sz w:val="24"/>
          <w:szCs w:val="24"/>
        </w:rPr>
        <w:t xml:space="preserve">наличия у ответственного исполнителя, соисполнителей и участников реализации </w:t>
      </w:r>
      <w:r w:rsidRPr="00AB6B46">
        <w:rPr>
          <w:sz w:val="24"/>
          <w:szCs w:val="24"/>
        </w:rPr>
        <w:t>муниципальной</w:t>
      </w:r>
      <w:r w:rsidR="006850E4" w:rsidRPr="00AB6B46">
        <w:rPr>
          <w:sz w:val="24"/>
          <w:szCs w:val="24"/>
        </w:rPr>
        <w:t xml:space="preserve"> программы полномочий и ресурсов, необходимых и достаточных для достижения целей </w:t>
      </w:r>
      <w:r w:rsidRPr="00AB6B46">
        <w:rPr>
          <w:sz w:val="24"/>
          <w:szCs w:val="24"/>
        </w:rPr>
        <w:t>муниципальной</w:t>
      </w:r>
      <w:r w:rsidR="006850E4" w:rsidRPr="00AB6B46">
        <w:rPr>
          <w:sz w:val="24"/>
          <w:szCs w:val="24"/>
        </w:rPr>
        <w:t xml:space="preserve"> программы;</w:t>
      </w:r>
    </w:p>
    <w:p w:rsidR="006850E4" w:rsidRPr="00AB6B46" w:rsidRDefault="003B79BF" w:rsidP="006850E4">
      <w:pPr>
        <w:jc w:val="both"/>
        <w:rPr>
          <w:sz w:val="24"/>
          <w:szCs w:val="24"/>
        </w:rPr>
      </w:pPr>
      <w:r w:rsidRPr="00AB6B46">
        <w:rPr>
          <w:sz w:val="24"/>
          <w:szCs w:val="24"/>
        </w:rPr>
        <w:tab/>
      </w:r>
      <w:r w:rsidR="006850E4" w:rsidRPr="00AB6B46">
        <w:rPr>
          <w:sz w:val="24"/>
          <w:szCs w:val="24"/>
        </w:rPr>
        <w:t xml:space="preserve">проведения оценки результативности эффективности реализации </w:t>
      </w:r>
      <w:r w:rsidRPr="00AB6B46">
        <w:rPr>
          <w:sz w:val="24"/>
          <w:szCs w:val="24"/>
        </w:rPr>
        <w:t>муниципальных</w:t>
      </w:r>
      <w:r w:rsidR="006850E4" w:rsidRPr="00AB6B46">
        <w:rPr>
          <w:sz w:val="24"/>
          <w:szCs w:val="24"/>
        </w:rPr>
        <w:t xml:space="preserve"> программ, оценки их вклада в решение вопросов социально-экономического развития с возможностью их корректировки или досрочного прекращения, а также установления ответственности должностных лиц в случае неэффективной реализации </w:t>
      </w:r>
      <w:r w:rsidRPr="00AB6B46">
        <w:rPr>
          <w:sz w:val="24"/>
          <w:szCs w:val="24"/>
        </w:rPr>
        <w:t>муниципальных</w:t>
      </w:r>
      <w:r w:rsidR="006850E4" w:rsidRPr="00AB6B46">
        <w:rPr>
          <w:sz w:val="24"/>
          <w:szCs w:val="24"/>
        </w:rPr>
        <w:t xml:space="preserve"> программ.</w:t>
      </w:r>
    </w:p>
    <w:p w:rsidR="006850E4" w:rsidRPr="00AB6B46" w:rsidRDefault="003B79BF" w:rsidP="007C523F">
      <w:pPr>
        <w:jc w:val="both"/>
        <w:rPr>
          <w:sz w:val="24"/>
          <w:szCs w:val="24"/>
        </w:rPr>
      </w:pPr>
      <w:r w:rsidRPr="00AB6B46">
        <w:rPr>
          <w:sz w:val="24"/>
          <w:szCs w:val="24"/>
        </w:rPr>
        <w:tab/>
      </w:r>
    </w:p>
    <w:p w:rsidR="006850E4" w:rsidRPr="00AB6B46" w:rsidRDefault="006850E4" w:rsidP="006850E4">
      <w:pPr>
        <w:jc w:val="both"/>
        <w:rPr>
          <w:sz w:val="24"/>
          <w:szCs w:val="24"/>
        </w:rPr>
      </w:pPr>
    </w:p>
    <w:p w:rsidR="006850E4" w:rsidRPr="00AB6B46" w:rsidRDefault="006850E4" w:rsidP="007C523F">
      <w:pPr>
        <w:pStyle w:val="1"/>
        <w:spacing w:before="0" w:after="0"/>
        <w:jc w:val="center"/>
        <w:rPr>
          <w:rFonts w:ascii="Times New Roman" w:hAnsi="Times New Roman" w:cs="Times New Roman"/>
          <w:b w:val="0"/>
          <w:sz w:val="24"/>
          <w:szCs w:val="24"/>
        </w:rPr>
      </w:pPr>
      <w:r w:rsidRPr="00AB6B46">
        <w:rPr>
          <w:rFonts w:ascii="Times New Roman" w:hAnsi="Times New Roman" w:cs="Times New Roman"/>
          <w:b w:val="0"/>
          <w:sz w:val="24"/>
          <w:szCs w:val="24"/>
        </w:rPr>
        <w:t xml:space="preserve">2. Требования к содержанию </w:t>
      </w:r>
      <w:r w:rsidR="007C523F" w:rsidRPr="00AB6B46">
        <w:rPr>
          <w:rFonts w:ascii="Times New Roman" w:hAnsi="Times New Roman" w:cs="Times New Roman"/>
          <w:b w:val="0"/>
          <w:sz w:val="24"/>
          <w:szCs w:val="24"/>
        </w:rPr>
        <w:t>муниципальной</w:t>
      </w:r>
      <w:r w:rsidRPr="00AB6B46">
        <w:rPr>
          <w:rFonts w:ascii="Times New Roman" w:hAnsi="Times New Roman" w:cs="Times New Roman"/>
          <w:b w:val="0"/>
          <w:sz w:val="24"/>
          <w:szCs w:val="24"/>
        </w:rPr>
        <w:t xml:space="preserve"> программы</w:t>
      </w:r>
    </w:p>
    <w:p w:rsidR="006850E4" w:rsidRPr="00AB6B46" w:rsidRDefault="006850E4" w:rsidP="006850E4">
      <w:pPr>
        <w:jc w:val="both"/>
        <w:rPr>
          <w:sz w:val="24"/>
          <w:szCs w:val="24"/>
        </w:rPr>
      </w:pPr>
    </w:p>
    <w:p w:rsidR="006850E4" w:rsidRPr="00AB6B46" w:rsidRDefault="006850E4" w:rsidP="007C523F">
      <w:pPr>
        <w:pStyle w:val="1"/>
        <w:spacing w:before="0" w:after="0"/>
        <w:jc w:val="center"/>
        <w:rPr>
          <w:rFonts w:ascii="Times New Roman" w:hAnsi="Times New Roman" w:cs="Times New Roman"/>
          <w:b w:val="0"/>
          <w:sz w:val="24"/>
          <w:szCs w:val="24"/>
        </w:rPr>
      </w:pPr>
      <w:r w:rsidRPr="00AB6B46">
        <w:rPr>
          <w:rFonts w:ascii="Times New Roman" w:hAnsi="Times New Roman" w:cs="Times New Roman"/>
          <w:b w:val="0"/>
          <w:sz w:val="24"/>
          <w:szCs w:val="24"/>
        </w:rPr>
        <w:t xml:space="preserve">2.1. Структура </w:t>
      </w:r>
      <w:r w:rsidR="007C523F" w:rsidRPr="00AB6B46">
        <w:rPr>
          <w:rFonts w:ascii="Times New Roman" w:hAnsi="Times New Roman" w:cs="Times New Roman"/>
          <w:b w:val="0"/>
          <w:sz w:val="24"/>
          <w:szCs w:val="24"/>
        </w:rPr>
        <w:t>муниципальной</w:t>
      </w:r>
      <w:r w:rsidRPr="00AB6B46">
        <w:rPr>
          <w:rFonts w:ascii="Times New Roman" w:hAnsi="Times New Roman" w:cs="Times New Roman"/>
          <w:b w:val="0"/>
          <w:sz w:val="24"/>
          <w:szCs w:val="24"/>
        </w:rPr>
        <w:t xml:space="preserve"> программы и подпрограммы </w:t>
      </w:r>
      <w:r w:rsidR="007C523F" w:rsidRPr="00AB6B46">
        <w:rPr>
          <w:rFonts w:ascii="Times New Roman" w:hAnsi="Times New Roman" w:cs="Times New Roman"/>
          <w:b w:val="0"/>
          <w:sz w:val="24"/>
          <w:szCs w:val="24"/>
        </w:rPr>
        <w:t>муниципальной</w:t>
      </w:r>
      <w:r w:rsidRPr="00AB6B46">
        <w:rPr>
          <w:rFonts w:ascii="Times New Roman" w:hAnsi="Times New Roman" w:cs="Times New Roman"/>
          <w:b w:val="0"/>
          <w:sz w:val="24"/>
          <w:szCs w:val="24"/>
        </w:rPr>
        <w:t xml:space="preserve"> программы</w:t>
      </w:r>
    </w:p>
    <w:p w:rsidR="006850E4" w:rsidRPr="00AB6B46" w:rsidRDefault="006850E4" w:rsidP="006850E4">
      <w:pPr>
        <w:jc w:val="both"/>
        <w:rPr>
          <w:sz w:val="24"/>
          <w:szCs w:val="24"/>
        </w:rPr>
      </w:pPr>
    </w:p>
    <w:p w:rsidR="006850E4" w:rsidRPr="00AB6B46" w:rsidRDefault="007C523F" w:rsidP="006850E4">
      <w:pPr>
        <w:jc w:val="both"/>
        <w:rPr>
          <w:sz w:val="24"/>
          <w:szCs w:val="24"/>
        </w:rPr>
      </w:pPr>
      <w:r w:rsidRPr="00AB6B46">
        <w:rPr>
          <w:sz w:val="24"/>
          <w:szCs w:val="24"/>
        </w:rPr>
        <w:tab/>
        <w:t>Муниципальная</w:t>
      </w:r>
      <w:r w:rsidR="006850E4" w:rsidRPr="00AB6B46">
        <w:rPr>
          <w:sz w:val="24"/>
          <w:szCs w:val="24"/>
        </w:rPr>
        <w:t xml:space="preserve"> программа имеет следующую структуру:</w:t>
      </w:r>
    </w:p>
    <w:p w:rsidR="006850E4" w:rsidRPr="00AB6B46" w:rsidRDefault="007C523F" w:rsidP="006850E4">
      <w:pPr>
        <w:jc w:val="both"/>
        <w:rPr>
          <w:sz w:val="24"/>
          <w:szCs w:val="24"/>
        </w:rPr>
      </w:pPr>
      <w:r w:rsidRPr="00AB6B46">
        <w:rPr>
          <w:sz w:val="24"/>
          <w:szCs w:val="24"/>
        </w:rPr>
        <w:tab/>
      </w:r>
      <w:r w:rsidR="006850E4" w:rsidRPr="00AB6B46">
        <w:rPr>
          <w:sz w:val="24"/>
          <w:szCs w:val="24"/>
        </w:rPr>
        <w:t xml:space="preserve">Паспорт </w:t>
      </w:r>
      <w:r w:rsidRPr="00AB6B46">
        <w:rPr>
          <w:sz w:val="24"/>
          <w:szCs w:val="24"/>
        </w:rPr>
        <w:t>муниципальной</w:t>
      </w:r>
      <w:r w:rsidR="006850E4" w:rsidRPr="00AB6B46">
        <w:rPr>
          <w:sz w:val="24"/>
          <w:szCs w:val="24"/>
        </w:rPr>
        <w:t xml:space="preserve"> программы и паспорта подпрограмм </w:t>
      </w:r>
      <w:r w:rsidRPr="00AB6B46">
        <w:rPr>
          <w:sz w:val="24"/>
          <w:szCs w:val="24"/>
        </w:rPr>
        <w:t>муниципальной</w:t>
      </w:r>
      <w:r w:rsidR="006850E4" w:rsidRPr="00AB6B46">
        <w:rPr>
          <w:sz w:val="24"/>
          <w:szCs w:val="24"/>
        </w:rPr>
        <w:t xml:space="preserve"> программы.</w:t>
      </w:r>
    </w:p>
    <w:p w:rsidR="006850E4" w:rsidRPr="00AB6B46" w:rsidRDefault="007C523F" w:rsidP="006850E4">
      <w:pPr>
        <w:jc w:val="both"/>
        <w:rPr>
          <w:sz w:val="24"/>
          <w:szCs w:val="24"/>
        </w:rPr>
      </w:pPr>
      <w:r w:rsidRPr="00AB6B46">
        <w:rPr>
          <w:sz w:val="24"/>
          <w:szCs w:val="24"/>
        </w:rPr>
        <w:lastRenderedPageBreak/>
        <w:tab/>
      </w:r>
      <w:r w:rsidR="006850E4" w:rsidRPr="00AB6B46">
        <w:rPr>
          <w:sz w:val="24"/>
          <w:szCs w:val="24"/>
        </w:rPr>
        <w:t xml:space="preserve">Текстовую часть </w:t>
      </w:r>
      <w:r w:rsidRPr="00AB6B46">
        <w:rPr>
          <w:sz w:val="24"/>
          <w:szCs w:val="24"/>
        </w:rPr>
        <w:t>муниципальной</w:t>
      </w:r>
      <w:r w:rsidR="006850E4" w:rsidRPr="00AB6B46">
        <w:rPr>
          <w:sz w:val="24"/>
          <w:szCs w:val="24"/>
        </w:rPr>
        <w:t xml:space="preserve"> программы, содержащую описание приоритетов и целей </w:t>
      </w:r>
      <w:r w:rsidRPr="00AB6B46">
        <w:rPr>
          <w:sz w:val="24"/>
          <w:szCs w:val="24"/>
        </w:rPr>
        <w:t>муниципальной</w:t>
      </w:r>
      <w:r w:rsidR="006850E4" w:rsidRPr="00AB6B46">
        <w:rPr>
          <w:sz w:val="24"/>
          <w:szCs w:val="24"/>
        </w:rPr>
        <w:t xml:space="preserve"> политики в соответствующей сфере (не более 3 листов).</w:t>
      </w:r>
    </w:p>
    <w:p w:rsidR="006850E4" w:rsidRPr="00AB6B46" w:rsidRDefault="007C523F" w:rsidP="006850E4">
      <w:pPr>
        <w:jc w:val="both"/>
        <w:rPr>
          <w:sz w:val="24"/>
          <w:szCs w:val="24"/>
        </w:rPr>
      </w:pPr>
      <w:r w:rsidRPr="00AB6B46">
        <w:rPr>
          <w:sz w:val="24"/>
          <w:szCs w:val="24"/>
        </w:rPr>
        <w:tab/>
      </w:r>
      <w:r w:rsidR="006850E4" w:rsidRPr="00AB6B46">
        <w:rPr>
          <w:sz w:val="24"/>
          <w:szCs w:val="24"/>
        </w:rPr>
        <w:t xml:space="preserve">Приложения к </w:t>
      </w:r>
      <w:r w:rsidRPr="00AB6B46">
        <w:rPr>
          <w:sz w:val="24"/>
          <w:szCs w:val="24"/>
        </w:rPr>
        <w:t>муниципальной</w:t>
      </w:r>
      <w:r w:rsidR="006850E4" w:rsidRPr="00AB6B46">
        <w:rPr>
          <w:sz w:val="24"/>
          <w:szCs w:val="24"/>
        </w:rPr>
        <w:t xml:space="preserve"> программе, формируемые согласно приложению к настоящим Методическим рекомендациям (таблицы 1, 2, </w:t>
      </w:r>
      <w:r w:rsidR="00901B5D" w:rsidRPr="00AB6B46">
        <w:rPr>
          <w:sz w:val="24"/>
          <w:szCs w:val="24"/>
        </w:rPr>
        <w:t>4,</w:t>
      </w:r>
      <w:r w:rsidR="00F5542E" w:rsidRPr="00AB6B46">
        <w:rPr>
          <w:sz w:val="24"/>
          <w:szCs w:val="24"/>
        </w:rPr>
        <w:t xml:space="preserve"> </w:t>
      </w:r>
      <w:r w:rsidR="00901B5D" w:rsidRPr="00AB6B46">
        <w:rPr>
          <w:sz w:val="24"/>
          <w:szCs w:val="24"/>
        </w:rPr>
        <w:t>5</w:t>
      </w:r>
      <w:r w:rsidR="006850E4" w:rsidRPr="00AB6B46">
        <w:rPr>
          <w:sz w:val="24"/>
          <w:szCs w:val="24"/>
        </w:rPr>
        <w:t>).</w:t>
      </w:r>
    </w:p>
    <w:p w:rsidR="006850E4" w:rsidRPr="00AB6B46" w:rsidRDefault="007C523F" w:rsidP="006850E4">
      <w:pPr>
        <w:jc w:val="both"/>
        <w:rPr>
          <w:sz w:val="24"/>
          <w:szCs w:val="24"/>
        </w:rPr>
      </w:pPr>
      <w:r w:rsidRPr="00AB6B46">
        <w:rPr>
          <w:sz w:val="24"/>
          <w:szCs w:val="24"/>
        </w:rPr>
        <w:tab/>
        <w:t>Муниципальная</w:t>
      </w:r>
      <w:r w:rsidR="006850E4" w:rsidRPr="00AB6B46">
        <w:rPr>
          <w:sz w:val="24"/>
          <w:szCs w:val="24"/>
        </w:rPr>
        <w:t xml:space="preserve"> программа может включать подпрограмму, которая направлена на обеспечение реализации </w:t>
      </w:r>
      <w:r w:rsidRPr="00AB6B46">
        <w:rPr>
          <w:sz w:val="24"/>
          <w:szCs w:val="24"/>
        </w:rPr>
        <w:t>муниципальной</w:t>
      </w:r>
      <w:r w:rsidR="006850E4" w:rsidRPr="00AB6B46">
        <w:rPr>
          <w:sz w:val="24"/>
          <w:szCs w:val="24"/>
        </w:rPr>
        <w:t xml:space="preserve"> программы.</w:t>
      </w:r>
    </w:p>
    <w:p w:rsidR="006850E4" w:rsidRPr="00AB6B46" w:rsidRDefault="007C523F" w:rsidP="006850E4">
      <w:pPr>
        <w:jc w:val="both"/>
        <w:rPr>
          <w:sz w:val="24"/>
          <w:szCs w:val="24"/>
        </w:rPr>
      </w:pPr>
      <w:r w:rsidRPr="00AB6B46">
        <w:rPr>
          <w:sz w:val="24"/>
          <w:szCs w:val="24"/>
        </w:rPr>
        <w:tab/>
      </w:r>
      <w:r w:rsidR="006850E4" w:rsidRPr="00AB6B46">
        <w:rPr>
          <w:sz w:val="24"/>
          <w:szCs w:val="24"/>
        </w:rPr>
        <w:t xml:space="preserve">К подпрограмме, направленной на обеспечение реализации </w:t>
      </w:r>
      <w:r w:rsidRPr="00AB6B46">
        <w:rPr>
          <w:sz w:val="24"/>
          <w:szCs w:val="24"/>
        </w:rPr>
        <w:t>муниципальной</w:t>
      </w:r>
      <w:r w:rsidR="006850E4" w:rsidRPr="00AB6B46">
        <w:rPr>
          <w:sz w:val="24"/>
          <w:szCs w:val="24"/>
        </w:rPr>
        <w:t xml:space="preserve"> программы, предъявляются требования, аналогичные требованиям к другим подпрограммам </w:t>
      </w:r>
      <w:r w:rsidRPr="00AB6B46">
        <w:rPr>
          <w:sz w:val="24"/>
          <w:szCs w:val="24"/>
        </w:rPr>
        <w:t>муниципальной</w:t>
      </w:r>
      <w:r w:rsidR="006850E4" w:rsidRPr="00AB6B46">
        <w:rPr>
          <w:sz w:val="24"/>
          <w:szCs w:val="24"/>
        </w:rPr>
        <w:t xml:space="preserve"> программы, за исключением требований к основным мероприятиям.</w:t>
      </w:r>
    </w:p>
    <w:p w:rsidR="006850E4" w:rsidRPr="00AB6B46" w:rsidRDefault="007C523F" w:rsidP="006850E4">
      <w:pPr>
        <w:jc w:val="both"/>
        <w:rPr>
          <w:sz w:val="24"/>
          <w:szCs w:val="24"/>
        </w:rPr>
      </w:pPr>
      <w:r w:rsidRPr="00AB6B46">
        <w:rPr>
          <w:sz w:val="24"/>
          <w:szCs w:val="24"/>
        </w:rPr>
        <w:tab/>
      </w:r>
      <w:r w:rsidR="006850E4" w:rsidRPr="00AB6B46">
        <w:rPr>
          <w:sz w:val="24"/>
          <w:szCs w:val="24"/>
        </w:rPr>
        <w:t xml:space="preserve">Цели подпрограммы, направленной на обеспечение реализации </w:t>
      </w:r>
      <w:r w:rsidRPr="00AB6B46">
        <w:rPr>
          <w:sz w:val="24"/>
          <w:szCs w:val="24"/>
        </w:rPr>
        <w:t>муниципальной</w:t>
      </w:r>
      <w:r w:rsidR="006850E4" w:rsidRPr="00AB6B46">
        <w:rPr>
          <w:sz w:val="24"/>
          <w:szCs w:val="24"/>
        </w:rPr>
        <w:t xml:space="preserve"> программы, обеспечивают эффективное управление реализацией </w:t>
      </w:r>
      <w:r w:rsidRPr="00AB6B46">
        <w:rPr>
          <w:sz w:val="24"/>
          <w:szCs w:val="24"/>
        </w:rPr>
        <w:t>муниципальной</w:t>
      </w:r>
      <w:r w:rsidR="006850E4" w:rsidRPr="00AB6B46">
        <w:rPr>
          <w:sz w:val="24"/>
          <w:szCs w:val="24"/>
        </w:rPr>
        <w:t xml:space="preserve"> программы, в том числе эффективное исполнение функций, повышение доступности и качества оказания </w:t>
      </w:r>
      <w:r w:rsidRPr="00AB6B46">
        <w:rPr>
          <w:sz w:val="24"/>
          <w:szCs w:val="24"/>
        </w:rPr>
        <w:t>муниципальной</w:t>
      </w:r>
      <w:r w:rsidR="006850E4" w:rsidRPr="00AB6B46">
        <w:rPr>
          <w:sz w:val="24"/>
          <w:szCs w:val="24"/>
        </w:rPr>
        <w:t xml:space="preserve"> услуг в сфере реализации </w:t>
      </w:r>
      <w:r w:rsidRPr="00AB6B46">
        <w:rPr>
          <w:sz w:val="24"/>
          <w:szCs w:val="24"/>
        </w:rPr>
        <w:t>муниципальной</w:t>
      </w:r>
      <w:r w:rsidR="006850E4" w:rsidRPr="00AB6B46">
        <w:rPr>
          <w:sz w:val="24"/>
          <w:szCs w:val="24"/>
        </w:rPr>
        <w:t xml:space="preserve"> программы, повышение эффективности и результативности бюджетных расходов в сфере реализации </w:t>
      </w:r>
      <w:r w:rsidRPr="00AB6B46">
        <w:rPr>
          <w:sz w:val="24"/>
          <w:szCs w:val="24"/>
        </w:rPr>
        <w:t>муниципальной</w:t>
      </w:r>
      <w:r w:rsidR="006850E4" w:rsidRPr="00AB6B46">
        <w:rPr>
          <w:sz w:val="24"/>
          <w:szCs w:val="24"/>
        </w:rPr>
        <w:t xml:space="preserve"> программы.</w:t>
      </w:r>
    </w:p>
    <w:p w:rsidR="006850E4" w:rsidRPr="00AB6B46" w:rsidRDefault="007C523F" w:rsidP="006850E4">
      <w:pPr>
        <w:jc w:val="both"/>
        <w:rPr>
          <w:sz w:val="24"/>
          <w:szCs w:val="24"/>
        </w:rPr>
      </w:pPr>
      <w:r w:rsidRPr="00AB6B46">
        <w:rPr>
          <w:sz w:val="24"/>
          <w:szCs w:val="24"/>
        </w:rPr>
        <w:tab/>
      </w:r>
      <w:r w:rsidR="006850E4" w:rsidRPr="00AB6B46">
        <w:rPr>
          <w:sz w:val="24"/>
          <w:szCs w:val="24"/>
        </w:rPr>
        <w:t xml:space="preserve">Задачи подпрограммы, направленной на обеспечение реализации </w:t>
      </w:r>
      <w:r w:rsidRPr="00AB6B46">
        <w:rPr>
          <w:sz w:val="24"/>
          <w:szCs w:val="24"/>
        </w:rPr>
        <w:t>муниципальной</w:t>
      </w:r>
      <w:r w:rsidR="006850E4" w:rsidRPr="00AB6B46">
        <w:rPr>
          <w:sz w:val="24"/>
          <w:szCs w:val="24"/>
        </w:rPr>
        <w:t xml:space="preserve"> программы, могут включать внедрение новых управленческих механизмов в сфере реализации </w:t>
      </w:r>
      <w:r w:rsidRPr="00AB6B46">
        <w:rPr>
          <w:sz w:val="24"/>
          <w:szCs w:val="24"/>
        </w:rPr>
        <w:t>муниципальной</w:t>
      </w:r>
      <w:r w:rsidR="006850E4" w:rsidRPr="00AB6B46">
        <w:rPr>
          <w:sz w:val="24"/>
          <w:szCs w:val="24"/>
        </w:rPr>
        <w:t xml:space="preserve"> программы (например, переход к предоставлению </w:t>
      </w:r>
      <w:r w:rsidRPr="00AB6B46">
        <w:rPr>
          <w:sz w:val="24"/>
          <w:szCs w:val="24"/>
        </w:rPr>
        <w:t>муниципальных</w:t>
      </w:r>
      <w:r w:rsidR="006850E4" w:rsidRPr="00AB6B46">
        <w:rPr>
          <w:sz w:val="24"/>
          <w:szCs w:val="24"/>
        </w:rPr>
        <w:t xml:space="preserve"> услуг в электронном виде; разработка и внедрение единых нормативных затрат на оказание </w:t>
      </w:r>
      <w:r w:rsidRPr="00AB6B46">
        <w:rPr>
          <w:sz w:val="24"/>
          <w:szCs w:val="24"/>
        </w:rPr>
        <w:t>муниципальных</w:t>
      </w:r>
      <w:r w:rsidR="006850E4" w:rsidRPr="00AB6B46">
        <w:rPr>
          <w:sz w:val="24"/>
          <w:szCs w:val="24"/>
        </w:rPr>
        <w:t xml:space="preserve"> услуг (выполнение работ) подведомственными учреждениями; модернизация технического оснащения и внедрение информационно-коммуникационных технологий, если результаты такой модернизации будут использоваться для целей нескольких подпрограмм </w:t>
      </w:r>
      <w:r w:rsidRPr="00AB6B46">
        <w:rPr>
          <w:sz w:val="24"/>
          <w:szCs w:val="24"/>
        </w:rPr>
        <w:t>муниципальной</w:t>
      </w:r>
      <w:r w:rsidR="006850E4" w:rsidRPr="00AB6B46">
        <w:rPr>
          <w:sz w:val="24"/>
          <w:szCs w:val="24"/>
        </w:rPr>
        <w:t xml:space="preserve"> программы и т.д.), информационное обеспечение реализации </w:t>
      </w:r>
      <w:r w:rsidRPr="00AB6B46">
        <w:rPr>
          <w:sz w:val="24"/>
          <w:szCs w:val="24"/>
        </w:rPr>
        <w:t>муниципальной</w:t>
      </w:r>
      <w:r w:rsidR="006850E4" w:rsidRPr="00AB6B46">
        <w:rPr>
          <w:sz w:val="24"/>
          <w:szCs w:val="24"/>
        </w:rPr>
        <w:t xml:space="preserve"> программы и мониторинг ее реализации.</w:t>
      </w:r>
    </w:p>
    <w:p w:rsidR="006850E4" w:rsidRPr="00AB6B46" w:rsidRDefault="007C523F" w:rsidP="006850E4">
      <w:pPr>
        <w:jc w:val="both"/>
        <w:rPr>
          <w:sz w:val="24"/>
          <w:szCs w:val="24"/>
        </w:rPr>
      </w:pPr>
      <w:r w:rsidRPr="00AB6B46">
        <w:rPr>
          <w:sz w:val="24"/>
          <w:szCs w:val="24"/>
        </w:rPr>
        <w:tab/>
      </w:r>
      <w:r w:rsidR="006850E4" w:rsidRPr="00AB6B46">
        <w:rPr>
          <w:sz w:val="24"/>
          <w:szCs w:val="24"/>
        </w:rPr>
        <w:t xml:space="preserve">Цели и задачи подпрограммы, направленной на обеспечение реализации </w:t>
      </w:r>
      <w:r w:rsidRPr="00AB6B46">
        <w:rPr>
          <w:sz w:val="24"/>
          <w:szCs w:val="24"/>
        </w:rPr>
        <w:t>муниципальной</w:t>
      </w:r>
      <w:r w:rsidR="006850E4" w:rsidRPr="00AB6B46">
        <w:rPr>
          <w:sz w:val="24"/>
          <w:szCs w:val="24"/>
        </w:rPr>
        <w:t xml:space="preserve"> программы, характеризуются количественными показателями, отвечающими требованиям пункта 2.5 раздела 2 Порядка.</w:t>
      </w:r>
    </w:p>
    <w:p w:rsidR="006850E4" w:rsidRPr="00AB6B46" w:rsidRDefault="007C523F" w:rsidP="006850E4">
      <w:pPr>
        <w:jc w:val="both"/>
        <w:rPr>
          <w:sz w:val="24"/>
          <w:szCs w:val="24"/>
        </w:rPr>
      </w:pPr>
      <w:r w:rsidRPr="00AB6B46">
        <w:rPr>
          <w:sz w:val="24"/>
          <w:szCs w:val="24"/>
        </w:rPr>
        <w:tab/>
      </w:r>
      <w:r w:rsidR="006850E4" w:rsidRPr="00AB6B46">
        <w:rPr>
          <w:sz w:val="24"/>
          <w:szCs w:val="24"/>
        </w:rPr>
        <w:t xml:space="preserve">Для достижения целей (решения задач) подпрограммы, направленной на обеспечение реализации </w:t>
      </w:r>
      <w:r w:rsidRPr="00AB6B46">
        <w:rPr>
          <w:sz w:val="24"/>
          <w:szCs w:val="24"/>
        </w:rPr>
        <w:t>муниципальной</w:t>
      </w:r>
      <w:r w:rsidR="006850E4" w:rsidRPr="00AB6B46">
        <w:rPr>
          <w:sz w:val="24"/>
          <w:szCs w:val="24"/>
        </w:rPr>
        <w:t xml:space="preserve"> программы, формируются основные мероприятия, в состав которых могут включаться:</w:t>
      </w:r>
    </w:p>
    <w:p w:rsidR="006850E4" w:rsidRPr="00AB6B46" w:rsidRDefault="007C523F" w:rsidP="006850E4">
      <w:pPr>
        <w:jc w:val="both"/>
        <w:rPr>
          <w:sz w:val="24"/>
          <w:szCs w:val="24"/>
        </w:rPr>
      </w:pPr>
      <w:r w:rsidRPr="00AB6B46">
        <w:rPr>
          <w:sz w:val="24"/>
          <w:szCs w:val="24"/>
        </w:rPr>
        <w:tab/>
      </w:r>
      <w:r w:rsidR="006850E4" w:rsidRPr="00AB6B46">
        <w:rPr>
          <w:sz w:val="24"/>
          <w:szCs w:val="24"/>
        </w:rPr>
        <w:t xml:space="preserve">расходы на содержание аппаратов </w:t>
      </w:r>
      <w:r w:rsidRPr="00AB6B46">
        <w:rPr>
          <w:sz w:val="24"/>
          <w:szCs w:val="24"/>
        </w:rPr>
        <w:t xml:space="preserve">органа местного самоуправления, структурного подразделения Администрации </w:t>
      </w:r>
      <w:r w:rsidR="002043C3" w:rsidRPr="00AB6B46">
        <w:rPr>
          <w:sz w:val="24"/>
          <w:szCs w:val="24"/>
        </w:rPr>
        <w:t>Селивановского сельского поселения</w:t>
      </w:r>
      <w:r w:rsidR="006850E4" w:rsidRPr="00AB6B46">
        <w:rPr>
          <w:sz w:val="24"/>
          <w:szCs w:val="24"/>
        </w:rPr>
        <w:t>;</w:t>
      </w:r>
    </w:p>
    <w:p w:rsidR="006850E4" w:rsidRPr="00AB6B46" w:rsidRDefault="007C523F" w:rsidP="006850E4">
      <w:pPr>
        <w:jc w:val="both"/>
        <w:rPr>
          <w:sz w:val="24"/>
          <w:szCs w:val="24"/>
        </w:rPr>
      </w:pPr>
      <w:r w:rsidRPr="00AB6B46">
        <w:rPr>
          <w:sz w:val="24"/>
          <w:szCs w:val="24"/>
        </w:rPr>
        <w:tab/>
      </w:r>
      <w:r w:rsidR="006850E4" w:rsidRPr="00AB6B46">
        <w:rPr>
          <w:sz w:val="24"/>
          <w:szCs w:val="24"/>
        </w:rPr>
        <w:t xml:space="preserve">расходы на информационное и программно-аппаратное обеспечение, мониторинг и оценку эффективности хода реализации </w:t>
      </w:r>
      <w:r w:rsidRPr="00AB6B46">
        <w:rPr>
          <w:sz w:val="24"/>
          <w:szCs w:val="24"/>
        </w:rPr>
        <w:t>муниципальной</w:t>
      </w:r>
      <w:r w:rsidR="006850E4" w:rsidRPr="00AB6B46">
        <w:rPr>
          <w:sz w:val="24"/>
          <w:szCs w:val="24"/>
        </w:rPr>
        <w:t xml:space="preserve"> программы в целом;</w:t>
      </w:r>
    </w:p>
    <w:p w:rsidR="006850E4" w:rsidRPr="00AB6B46" w:rsidRDefault="007C523F" w:rsidP="006850E4">
      <w:pPr>
        <w:jc w:val="both"/>
        <w:rPr>
          <w:sz w:val="24"/>
          <w:szCs w:val="24"/>
        </w:rPr>
      </w:pPr>
      <w:r w:rsidRPr="00AB6B46">
        <w:rPr>
          <w:sz w:val="24"/>
          <w:szCs w:val="24"/>
        </w:rPr>
        <w:tab/>
      </w:r>
      <w:r w:rsidR="006850E4" w:rsidRPr="00AB6B46">
        <w:rPr>
          <w:sz w:val="24"/>
          <w:szCs w:val="24"/>
        </w:rPr>
        <w:t>расходы на проведение научных исследований и иных работ, результаты которых используются для достижения целей и решения задач</w:t>
      </w:r>
      <w:r w:rsidR="00901B5D" w:rsidRPr="00AB6B46">
        <w:rPr>
          <w:sz w:val="24"/>
          <w:szCs w:val="24"/>
        </w:rPr>
        <w:t xml:space="preserve"> и др</w:t>
      </w:r>
      <w:r w:rsidR="006850E4" w:rsidRPr="00AB6B46">
        <w:rPr>
          <w:sz w:val="24"/>
          <w:szCs w:val="24"/>
        </w:rPr>
        <w:t>.</w:t>
      </w:r>
    </w:p>
    <w:p w:rsidR="006850E4" w:rsidRPr="00AB6B46" w:rsidRDefault="006850E4" w:rsidP="006850E4">
      <w:pPr>
        <w:jc w:val="both"/>
        <w:rPr>
          <w:sz w:val="24"/>
          <w:szCs w:val="24"/>
        </w:rPr>
      </w:pPr>
    </w:p>
    <w:p w:rsidR="006850E4" w:rsidRPr="00AB6B46" w:rsidRDefault="006850E4" w:rsidP="007C523F">
      <w:pPr>
        <w:pStyle w:val="1"/>
        <w:spacing w:before="0" w:after="0"/>
        <w:jc w:val="center"/>
        <w:rPr>
          <w:rFonts w:ascii="Times New Roman" w:hAnsi="Times New Roman" w:cs="Times New Roman"/>
          <w:sz w:val="24"/>
          <w:szCs w:val="24"/>
        </w:rPr>
      </w:pPr>
      <w:r w:rsidRPr="00AB6B46">
        <w:rPr>
          <w:rFonts w:ascii="Times New Roman" w:hAnsi="Times New Roman" w:cs="Times New Roman"/>
          <w:sz w:val="24"/>
          <w:szCs w:val="24"/>
        </w:rPr>
        <w:t xml:space="preserve">2.2. Заполнение паспорта </w:t>
      </w:r>
      <w:r w:rsidR="007C523F" w:rsidRPr="00AB6B46">
        <w:rPr>
          <w:rFonts w:ascii="Times New Roman" w:hAnsi="Times New Roman" w:cs="Times New Roman"/>
          <w:sz w:val="24"/>
          <w:szCs w:val="24"/>
        </w:rPr>
        <w:t>муниципальной</w:t>
      </w:r>
      <w:r w:rsidRPr="00AB6B46">
        <w:rPr>
          <w:rFonts w:ascii="Times New Roman" w:hAnsi="Times New Roman" w:cs="Times New Roman"/>
          <w:sz w:val="24"/>
          <w:szCs w:val="24"/>
        </w:rPr>
        <w:t xml:space="preserve"> программы и подпрограммы </w:t>
      </w:r>
      <w:r w:rsidR="007C523F" w:rsidRPr="00AB6B46">
        <w:rPr>
          <w:rFonts w:ascii="Times New Roman" w:hAnsi="Times New Roman" w:cs="Times New Roman"/>
          <w:sz w:val="24"/>
          <w:szCs w:val="24"/>
        </w:rPr>
        <w:t>муниципальной</w:t>
      </w:r>
      <w:r w:rsidRPr="00AB6B46">
        <w:rPr>
          <w:rFonts w:ascii="Times New Roman" w:hAnsi="Times New Roman" w:cs="Times New Roman"/>
          <w:sz w:val="24"/>
          <w:szCs w:val="24"/>
        </w:rPr>
        <w:t xml:space="preserve"> программы</w:t>
      </w:r>
    </w:p>
    <w:p w:rsidR="006850E4" w:rsidRPr="00AB6B46" w:rsidRDefault="006850E4" w:rsidP="006850E4">
      <w:pPr>
        <w:jc w:val="both"/>
        <w:rPr>
          <w:sz w:val="24"/>
          <w:szCs w:val="24"/>
        </w:rPr>
      </w:pPr>
    </w:p>
    <w:p w:rsidR="006850E4" w:rsidRPr="00AB6B46" w:rsidRDefault="007C523F" w:rsidP="006850E4">
      <w:pPr>
        <w:jc w:val="both"/>
        <w:rPr>
          <w:sz w:val="24"/>
          <w:szCs w:val="24"/>
        </w:rPr>
      </w:pPr>
      <w:r w:rsidRPr="00AB6B46">
        <w:rPr>
          <w:sz w:val="24"/>
          <w:szCs w:val="24"/>
        </w:rPr>
        <w:tab/>
      </w:r>
      <w:r w:rsidR="006850E4" w:rsidRPr="00AB6B46">
        <w:rPr>
          <w:sz w:val="24"/>
          <w:szCs w:val="24"/>
        </w:rPr>
        <w:t xml:space="preserve">Паспорт </w:t>
      </w:r>
      <w:r w:rsidRPr="00AB6B46">
        <w:rPr>
          <w:sz w:val="24"/>
          <w:szCs w:val="24"/>
        </w:rPr>
        <w:t>муниципальной</w:t>
      </w:r>
      <w:r w:rsidR="006850E4" w:rsidRPr="00AB6B46">
        <w:rPr>
          <w:sz w:val="24"/>
          <w:szCs w:val="24"/>
        </w:rPr>
        <w:t xml:space="preserve"> программы разрабатываетс</w:t>
      </w:r>
      <w:r w:rsidRPr="00AB6B46">
        <w:rPr>
          <w:sz w:val="24"/>
          <w:szCs w:val="24"/>
        </w:rPr>
        <w:t>я по форме согласно приложению №</w:t>
      </w:r>
      <w:r w:rsidR="006850E4" w:rsidRPr="00AB6B46">
        <w:rPr>
          <w:sz w:val="24"/>
          <w:szCs w:val="24"/>
        </w:rPr>
        <w:t>1 к Порядку.</w:t>
      </w:r>
    </w:p>
    <w:p w:rsidR="006850E4" w:rsidRPr="00AB6B46" w:rsidRDefault="007C523F" w:rsidP="006850E4">
      <w:pPr>
        <w:jc w:val="both"/>
        <w:rPr>
          <w:sz w:val="24"/>
          <w:szCs w:val="24"/>
        </w:rPr>
      </w:pPr>
      <w:r w:rsidRPr="00AB6B46">
        <w:rPr>
          <w:sz w:val="24"/>
          <w:szCs w:val="24"/>
        </w:rPr>
        <w:tab/>
      </w:r>
      <w:r w:rsidR="006850E4" w:rsidRPr="00AB6B46">
        <w:rPr>
          <w:sz w:val="24"/>
          <w:szCs w:val="24"/>
        </w:rPr>
        <w:t xml:space="preserve">Программно-целевые инструменты включают мероприятия ведомственных целевых программ в сфере реализации </w:t>
      </w:r>
      <w:r w:rsidRPr="00AB6B46">
        <w:rPr>
          <w:sz w:val="24"/>
          <w:szCs w:val="24"/>
        </w:rPr>
        <w:t>муниципальной</w:t>
      </w:r>
      <w:r w:rsidR="006850E4" w:rsidRPr="00AB6B46">
        <w:rPr>
          <w:sz w:val="24"/>
          <w:szCs w:val="24"/>
        </w:rPr>
        <w:t xml:space="preserve"> программы. При отсутствии программно-целевых инструментов в данном пункте необходимо указать слово "отсутствуют".</w:t>
      </w:r>
    </w:p>
    <w:p w:rsidR="006850E4" w:rsidRPr="00AB6B46" w:rsidRDefault="007C523F" w:rsidP="006850E4">
      <w:pPr>
        <w:jc w:val="both"/>
        <w:rPr>
          <w:sz w:val="24"/>
          <w:szCs w:val="24"/>
        </w:rPr>
      </w:pPr>
      <w:r w:rsidRPr="00AB6B46">
        <w:rPr>
          <w:sz w:val="24"/>
          <w:szCs w:val="24"/>
        </w:rPr>
        <w:tab/>
      </w:r>
      <w:r w:rsidR="006850E4" w:rsidRPr="00AB6B46">
        <w:rPr>
          <w:sz w:val="24"/>
          <w:szCs w:val="24"/>
        </w:rPr>
        <w:t xml:space="preserve">Цели, задачи и показатели, а также этапы и сроки реализации </w:t>
      </w:r>
      <w:r w:rsidRPr="00AB6B46">
        <w:rPr>
          <w:sz w:val="24"/>
          <w:szCs w:val="24"/>
        </w:rPr>
        <w:t>муниципальной</w:t>
      </w:r>
      <w:r w:rsidR="006850E4" w:rsidRPr="00AB6B46">
        <w:rPr>
          <w:sz w:val="24"/>
          <w:szCs w:val="24"/>
        </w:rPr>
        <w:t xml:space="preserve"> программы указываются в соответствии с требованиями Порядка, а также настоящими Методическими рекомендациями.</w:t>
      </w:r>
    </w:p>
    <w:p w:rsidR="006850E4" w:rsidRPr="00AB6B46" w:rsidRDefault="007C523F" w:rsidP="006850E4">
      <w:pPr>
        <w:jc w:val="both"/>
        <w:rPr>
          <w:sz w:val="24"/>
          <w:szCs w:val="24"/>
        </w:rPr>
      </w:pPr>
      <w:r w:rsidRPr="00AB6B46">
        <w:rPr>
          <w:sz w:val="24"/>
          <w:szCs w:val="24"/>
        </w:rPr>
        <w:tab/>
      </w:r>
      <w:r w:rsidR="006850E4" w:rsidRPr="00AB6B46">
        <w:rPr>
          <w:sz w:val="24"/>
          <w:szCs w:val="24"/>
        </w:rPr>
        <w:t xml:space="preserve">Ресурсное обеспечение </w:t>
      </w:r>
      <w:r w:rsidRPr="00AB6B46">
        <w:rPr>
          <w:sz w:val="24"/>
          <w:szCs w:val="24"/>
        </w:rPr>
        <w:t>муниципальной</w:t>
      </w:r>
      <w:r w:rsidR="006850E4" w:rsidRPr="00AB6B46">
        <w:rPr>
          <w:sz w:val="24"/>
          <w:szCs w:val="24"/>
        </w:rPr>
        <w:t xml:space="preserve"> программы включает средства </w:t>
      </w:r>
      <w:r w:rsidRPr="00AB6B46">
        <w:rPr>
          <w:sz w:val="24"/>
          <w:szCs w:val="24"/>
        </w:rPr>
        <w:t>местного</w:t>
      </w:r>
      <w:r w:rsidR="006850E4" w:rsidRPr="00AB6B46">
        <w:rPr>
          <w:sz w:val="24"/>
          <w:szCs w:val="24"/>
        </w:rPr>
        <w:t xml:space="preserve"> бюджета, </w:t>
      </w:r>
      <w:r w:rsidRPr="00AB6B46">
        <w:rPr>
          <w:sz w:val="24"/>
          <w:szCs w:val="24"/>
        </w:rPr>
        <w:t>а также средства федерального, областного бюджетов и внебюджетных источников</w:t>
      </w:r>
      <w:r w:rsidR="006850E4" w:rsidRPr="00AB6B46">
        <w:rPr>
          <w:sz w:val="24"/>
          <w:szCs w:val="24"/>
        </w:rPr>
        <w:t>.</w:t>
      </w:r>
    </w:p>
    <w:p w:rsidR="006850E4" w:rsidRPr="00AB6B46" w:rsidRDefault="007C523F" w:rsidP="006850E4">
      <w:pPr>
        <w:jc w:val="both"/>
        <w:rPr>
          <w:sz w:val="24"/>
          <w:szCs w:val="24"/>
        </w:rPr>
      </w:pPr>
      <w:r w:rsidRPr="00AB6B46">
        <w:rPr>
          <w:sz w:val="24"/>
          <w:szCs w:val="24"/>
        </w:rPr>
        <w:tab/>
      </w:r>
      <w:r w:rsidR="006850E4" w:rsidRPr="00AB6B46">
        <w:rPr>
          <w:sz w:val="24"/>
          <w:szCs w:val="24"/>
        </w:rPr>
        <w:t xml:space="preserve">Объем ассигнований на реализацию </w:t>
      </w:r>
      <w:r w:rsidR="0002221F" w:rsidRPr="00AB6B46">
        <w:rPr>
          <w:sz w:val="24"/>
          <w:szCs w:val="24"/>
        </w:rPr>
        <w:t>муниципальной</w:t>
      </w:r>
      <w:r w:rsidR="006850E4" w:rsidRPr="00AB6B46">
        <w:rPr>
          <w:sz w:val="24"/>
          <w:szCs w:val="24"/>
        </w:rPr>
        <w:t xml:space="preserve"> программы указывается в целом и по годам реализации </w:t>
      </w:r>
      <w:r w:rsidR="0002221F" w:rsidRPr="00AB6B46">
        <w:rPr>
          <w:sz w:val="24"/>
          <w:szCs w:val="24"/>
        </w:rPr>
        <w:t>муниципальной</w:t>
      </w:r>
      <w:r w:rsidR="006850E4" w:rsidRPr="00AB6B46">
        <w:rPr>
          <w:sz w:val="24"/>
          <w:szCs w:val="24"/>
        </w:rPr>
        <w:t xml:space="preserve"> программы в тысячах рублей с точностью до одного знака после запятой.</w:t>
      </w:r>
    </w:p>
    <w:p w:rsidR="006850E4" w:rsidRPr="00AB6B46" w:rsidRDefault="0002221F" w:rsidP="006850E4">
      <w:pPr>
        <w:jc w:val="both"/>
        <w:rPr>
          <w:sz w:val="24"/>
          <w:szCs w:val="24"/>
        </w:rPr>
      </w:pPr>
      <w:r w:rsidRPr="00AB6B46">
        <w:rPr>
          <w:sz w:val="24"/>
          <w:szCs w:val="24"/>
        </w:rPr>
        <w:lastRenderedPageBreak/>
        <w:tab/>
      </w:r>
      <w:r w:rsidR="006850E4" w:rsidRPr="00AB6B46">
        <w:rPr>
          <w:sz w:val="24"/>
          <w:szCs w:val="24"/>
        </w:rPr>
        <w:t xml:space="preserve">Ожидаемые результаты реализации </w:t>
      </w:r>
      <w:r w:rsidRPr="00AB6B46">
        <w:rPr>
          <w:sz w:val="24"/>
          <w:szCs w:val="24"/>
        </w:rPr>
        <w:t>муниципальной</w:t>
      </w:r>
      <w:r w:rsidR="006850E4" w:rsidRPr="00AB6B46">
        <w:rPr>
          <w:sz w:val="24"/>
          <w:szCs w:val="24"/>
        </w:rPr>
        <w:t xml:space="preserve"> программы указываются в виде характеристики основных ожидаемых (планируемых) конечных результатов (изменений, отражающих эффект от реализации </w:t>
      </w:r>
      <w:r w:rsidRPr="00AB6B46">
        <w:rPr>
          <w:sz w:val="24"/>
          <w:szCs w:val="24"/>
        </w:rPr>
        <w:t>муниципальной</w:t>
      </w:r>
      <w:r w:rsidR="006850E4" w:rsidRPr="00AB6B46">
        <w:rPr>
          <w:sz w:val="24"/>
          <w:szCs w:val="24"/>
        </w:rPr>
        <w:t xml:space="preserve"> программы) в сфере реализации </w:t>
      </w:r>
      <w:r w:rsidRPr="00AB6B46">
        <w:rPr>
          <w:sz w:val="24"/>
          <w:szCs w:val="24"/>
        </w:rPr>
        <w:t>муниципальной</w:t>
      </w:r>
      <w:r w:rsidR="006850E4" w:rsidRPr="00AB6B46">
        <w:rPr>
          <w:sz w:val="24"/>
          <w:szCs w:val="24"/>
        </w:rPr>
        <w:t xml:space="preserve"> программы, сроков их достижения.</w:t>
      </w:r>
    </w:p>
    <w:p w:rsidR="006850E4" w:rsidRPr="00AB6B46" w:rsidRDefault="0002221F" w:rsidP="006850E4">
      <w:pPr>
        <w:jc w:val="both"/>
        <w:rPr>
          <w:sz w:val="24"/>
          <w:szCs w:val="24"/>
        </w:rPr>
      </w:pPr>
      <w:r w:rsidRPr="00AB6B46">
        <w:rPr>
          <w:sz w:val="24"/>
          <w:szCs w:val="24"/>
        </w:rPr>
        <w:tab/>
      </w:r>
      <w:r w:rsidR="006850E4" w:rsidRPr="00AB6B46">
        <w:rPr>
          <w:sz w:val="24"/>
          <w:szCs w:val="24"/>
        </w:rPr>
        <w:t xml:space="preserve">Паспорт подпрограммы </w:t>
      </w:r>
      <w:r w:rsidRPr="00AB6B46">
        <w:rPr>
          <w:sz w:val="24"/>
          <w:szCs w:val="24"/>
        </w:rPr>
        <w:t>муниципальной</w:t>
      </w:r>
      <w:r w:rsidR="006850E4" w:rsidRPr="00AB6B46">
        <w:rPr>
          <w:sz w:val="24"/>
          <w:szCs w:val="24"/>
        </w:rPr>
        <w:t xml:space="preserve"> программы разрабатывается аналогично паспорту </w:t>
      </w:r>
      <w:r w:rsidRPr="00AB6B46">
        <w:rPr>
          <w:sz w:val="24"/>
          <w:szCs w:val="24"/>
        </w:rPr>
        <w:t>муниципальной</w:t>
      </w:r>
      <w:r w:rsidR="006850E4" w:rsidRPr="00AB6B46">
        <w:rPr>
          <w:sz w:val="24"/>
          <w:szCs w:val="24"/>
        </w:rPr>
        <w:t xml:space="preserve"> программы, за исключением подразделов "соисполнитель" и "подпрограммы", которая в паспорте подпрограммы отсутствует.</w:t>
      </w:r>
    </w:p>
    <w:p w:rsidR="006850E4" w:rsidRPr="00AB6B46" w:rsidRDefault="006850E4" w:rsidP="006850E4">
      <w:pPr>
        <w:jc w:val="both"/>
        <w:rPr>
          <w:sz w:val="24"/>
          <w:szCs w:val="24"/>
        </w:rPr>
      </w:pPr>
    </w:p>
    <w:p w:rsidR="006850E4" w:rsidRPr="00AB6B46" w:rsidRDefault="006850E4" w:rsidP="0002221F">
      <w:pPr>
        <w:pStyle w:val="1"/>
        <w:spacing w:before="0" w:after="0"/>
        <w:jc w:val="center"/>
        <w:rPr>
          <w:rFonts w:ascii="Times New Roman" w:hAnsi="Times New Roman" w:cs="Times New Roman"/>
          <w:b w:val="0"/>
          <w:sz w:val="24"/>
          <w:szCs w:val="24"/>
        </w:rPr>
      </w:pPr>
      <w:r w:rsidRPr="00AB6B46">
        <w:rPr>
          <w:rFonts w:ascii="Times New Roman" w:hAnsi="Times New Roman" w:cs="Times New Roman"/>
          <w:b w:val="0"/>
          <w:sz w:val="24"/>
          <w:szCs w:val="24"/>
        </w:rPr>
        <w:t xml:space="preserve">2.3. Цели, задачи и показатели </w:t>
      </w:r>
      <w:r w:rsidR="0002221F" w:rsidRPr="00AB6B46">
        <w:rPr>
          <w:rFonts w:ascii="Times New Roman" w:hAnsi="Times New Roman" w:cs="Times New Roman"/>
          <w:b w:val="0"/>
          <w:sz w:val="24"/>
          <w:szCs w:val="24"/>
        </w:rPr>
        <w:t>муниципальной</w:t>
      </w:r>
      <w:r w:rsidRPr="00AB6B46">
        <w:rPr>
          <w:rFonts w:ascii="Times New Roman" w:hAnsi="Times New Roman" w:cs="Times New Roman"/>
          <w:b w:val="0"/>
          <w:sz w:val="24"/>
          <w:szCs w:val="24"/>
        </w:rPr>
        <w:t xml:space="preserve"> программы (подпрограмм </w:t>
      </w:r>
      <w:r w:rsidR="0002221F" w:rsidRPr="00AB6B46">
        <w:rPr>
          <w:rFonts w:ascii="Times New Roman" w:hAnsi="Times New Roman" w:cs="Times New Roman"/>
          <w:b w:val="0"/>
          <w:sz w:val="24"/>
          <w:szCs w:val="24"/>
        </w:rPr>
        <w:t>муниципальной</w:t>
      </w:r>
      <w:r w:rsidRPr="00AB6B46">
        <w:rPr>
          <w:rFonts w:ascii="Times New Roman" w:hAnsi="Times New Roman" w:cs="Times New Roman"/>
          <w:b w:val="0"/>
          <w:sz w:val="24"/>
          <w:szCs w:val="24"/>
        </w:rPr>
        <w:t xml:space="preserve"> программы)</w:t>
      </w:r>
    </w:p>
    <w:p w:rsidR="006850E4" w:rsidRPr="00AB6B46" w:rsidRDefault="006850E4" w:rsidP="006850E4">
      <w:pPr>
        <w:jc w:val="both"/>
        <w:rPr>
          <w:sz w:val="24"/>
          <w:szCs w:val="24"/>
        </w:rPr>
      </w:pPr>
    </w:p>
    <w:p w:rsidR="006850E4" w:rsidRPr="00AB6B46" w:rsidRDefault="0002221F" w:rsidP="006850E4">
      <w:pPr>
        <w:jc w:val="both"/>
        <w:rPr>
          <w:sz w:val="24"/>
          <w:szCs w:val="24"/>
        </w:rPr>
      </w:pPr>
      <w:r w:rsidRPr="00AB6B46">
        <w:rPr>
          <w:sz w:val="24"/>
          <w:szCs w:val="24"/>
        </w:rPr>
        <w:tab/>
      </w:r>
      <w:r w:rsidR="006850E4" w:rsidRPr="00AB6B46">
        <w:rPr>
          <w:sz w:val="24"/>
          <w:szCs w:val="24"/>
        </w:rPr>
        <w:t xml:space="preserve">Цель (цели) </w:t>
      </w:r>
      <w:r w:rsidRPr="00AB6B46">
        <w:rPr>
          <w:sz w:val="24"/>
          <w:szCs w:val="24"/>
        </w:rPr>
        <w:t>муниципальной</w:t>
      </w:r>
      <w:r w:rsidR="006850E4" w:rsidRPr="00AB6B46">
        <w:rPr>
          <w:sz w:val="24"/>
          <w:szCs w:val="24"/>
        </w:rPr>
        <w:t xml:space="preserve"> программы должны соответствовать приоритетам </w:t>
      </w:r>
      <w:r w:rsidRPr="00AB6B46">
        <w:rPr>
          <w:sz w:val="24"/>
          <w:szCs w:val="24"/>
        </w:rPr>
        <w:t>муниципальной</w:t>
      </w:r>
      <w:r w:rsidR="006850E4" w:rsidRPr="00AB6B46">
        <w:rPr>
          <w:sz w:val="24"/>
          <w:szCs w:val="24"/>
        </w:rPr>
        <w:t xml:space="preserve"> политики в сфере реализации </w:t>
      </w:r>
      <w:r w:rsidRPr="00AB6B46">
        <w:rPr>
          <w:sz w:val="24"/>
          <w:szCs w:val="24"/>
        </w:rPr>
        <w:t>муниципальной</w:t>
      </w:r>
      <w:r w:rsidR="006850E4" w:rsidRPr="00AB6B46">
        <w:rPr>
          <w:sz w:val="24"/>
          <w:szCs w:val="24"/>
        </w:rPr>
        <w:t xml:space="preserve"> программы и определять конечные результаты реализации </w:t>
      </w:r>
      <w:r w:rsidRPr="00AB6B46">
        <w:rPr>
          <w:sz w:val="24"/>
          <w:szCs w:val="24"/>
        </w:rPr>
        <w:t>муниципальной</w:t>
      </w:r>
      <w:r w:rsidR="006850E4" w:rsidRPr="00AB6B46">
        <w:rPr>
          <w:sz w:val="24"/>
          <w:szCs w:val="24"/>
        </w:rPr>
        <w:t xml:space="preserve"> программы.</w:t>
      </w:r>
    </w:p>
    <w:p w:rsidR="0002221F" w:rsidRPr="00AB6B46" w:rsidRDefault="0002221F" w:rsidP="006850E4">
      <w:pPr>
        <w:jc w:val="both"/>
        <w:rPr>
          <w:sz w:val="24"/>
          <w:szCs w:val="24"/>
        </w:rPr>
      </w:pPr>
      <w:r w:rsidRPr="00AB6B46">
        <w:rPr>
          <w:sz w:val="24"/>
          <w:szCs w:val="24"/>
        </w:rPr>
        <w:tab/>
      </w:r>
      <w:r w:rsidR="006850E4" w:rsidRPr="00AB6B46">
        <w:rPr>
          <w:sz w:val="24"/>
          <w:szCs w:val="24"/>
        </w:rPr>
        <w:t xml:space="preserve">Цель (цели) должна обладать следующими свойствами: </w:t>
      </w:r>
    </w:p>
    <w:p w:rsidR="006850E4" w:rsidRPr="00AB6B46" w:rsidRDefault="0002221F" w:rsidP="006850E4">
      <w:pPr>
        <w:jc w:val="both"/>
        <w:rPr>
          <w:sz w:val="24"/>
          <w:szCs w:val="24"/>
        </w:rPr>
      </w:pPr>
      <w:r w:rsidRPr="00AB6B46">
        <w:rPr>
          <w:sz w:val="24"/>
          <w:szCs w:val="24"/>
        </w:rPr>
        <w:tab/>
      </w:r>
      <w:r w:rsidR="006850E4" w:rsidRPr="00AB6B46">
        <w:rPr>
          <w:sz w:val="24"/>
          <w:szCs w:val="24"/>
        </w:rPr>
        <w:t xml:space="preserve">специфичность (цель должна соответствовать сфере реализации </w:t>
      </w:r>
      <w:r w:rsidRPr="00AB6B46">
        <w:rPr>
          <w:sz w:val="24"/>
          <w:szCs w:val="24"/>
        </w:rPr>
        <w:t>муниципальной</w:t>
      </w:r>
      <w:r w:rsidR="006850E4" w:rsidRPr="00AB6B46">
        <w:rPr>
          <w:sz w:val="24"/>
          <w:szCs w:val="24"/>
        </w:rPr>
        <w:t xml:space="preserve"> программы);</w:t>
      </w:r>
    </w:p>
    <w:p w:rsidR="006850E4" w:rsidRPr="00AB6B46" w:rsidRDefault="0002221F" w:rsidP="006850E4">
      <w:pPr>
        <w:jc w:val="both"/>
        <w:rPr>
          <w:sz w:val="24"/>
          <w:szCs w:val="24"/>
        </w:rPr>
      </w:pPr>
      <w:r w:rsidRPr="00AB6B46">
        <w:rPr>
          <w:sz w:val="24"/>
          <w:szCs w:val="24"/>
        </w:rPr>
        <w:tab/>
      </w:r>
      <w:r w:rsidR="006850E4" w:rsidRPr="00AB6B46">
        <w:rPr>
          <w:sz w:val="24"/>
          <w:szCs w:val="24"/>
        </w:rPr>
        <w:t>конкретность (не допускаются размытые (нечеткие) формулировки, допускающие произвольное или неоднозначное толкование);</w:t>
      </w:r>
    </w:p>
    <w:p w:rsidR="006850E4" w:rsidRPr="00AB6B46" w:rsidRDefault="0002221F" w:rsidP="006850E4">
      <w:pPr>
        <w:jc w:val="both"/>
        <w:rPr>
          <w:sz w:val="24"/>
          <w:szCs w:val="24"/>
        </w:rPr>
      </w:pPr>
      <w:r w:rsidRPr="00AB6B46">
        <w:rPr>
          <w:sz w:val="24"/>
          <w:szCs w:val="24"/>
        </w:rPr>
        <w:tab/>
      </w:r>
      <w:r w:rsidR="006850E4" w:rsidRPr="00AB6B46">
        <w:rPr>
          <w:sz w:val="24"/>
          <w:szCs w:val="24"/>
        </w:rPr>
        <w:t>измеримость (достижение цели можно проверить, обеспечивается взаимосвязью целей с соответствующими показателями);</w:t>
      </w:r>
    </w:p>
    <w:p w:rsidR="006850E4" w:rsidRPr="00AB6B46" w:rsidRDefault="0002221F" w:rsidP="006850E4">
      <w:pPr>
        <w:jc w:val="both"/>
        <w:rPr>
          <w:sz w:val="24"/>
          <w:szCs w:val="24"/>
        </w:rPr>
      </w:pPr>
      <w:r w:rsidRPr="00AB6B46">
        <w:rPr>
          <w:sz w:val="24"/>
          <w:szCs w:val="24"/>
        </w:rPr>
        <w:tab/>
      </w:r>
      <w:r w:rsidR="006850E4" w:rsidRPr="00AB6B46">
        <w:rPr>
          <w:sz w:val="24"/>
          <w:szCs w:val="24"/>
        </w:rPr>
        <w:t xml:space="preserve">достижимость (цель должна быть достижима за период реализации </w:t>
      </w:r>
      <w:r w:rsidRPr="00AB6B46">
        <w:rPr>
          <w:sz w:val="24"/>
          <w:szCs w:val="24"/>
        </w:rPr>
        <w:t>муниципальной</w:t>
      </w:r>
      <w:r w:rsidR="006850E4" w:rsidRPr="00AB6B46">
        <w:rPr>
          <w:sz w:val="24"/>
          <w:szCs w:val="24"/>
        </w:rPr>
        <w:t xml:space="preserve"> программы);</w:t>
      </w:r>
    </w:p>
    <w:p w:rsidR="006850E4" w:rsidRPr="00AB6B46" w:rsidRDefault="0002221F" w:rsidP="006850E4">
      <w:pPr>
        <w:jc w:val="both"/>
        <w:rPr>
          <w:sz w:val="24"/>
          <w:szCs w:val="24"/>
        </w:rPr>
      </w:pPr>
      <w:r w:rsidRPr="00AB6B46">
        <w:rPr>
          <w:sz w:val="24"/>
          <w:szCs w:val="24"/>
        </w:rPr>
        <w:tab/>
      </w:r>
      <w:r w:rsidR="006850E4" w:rsidRPr="00AB6B46">
        <w:rPr>
          <w:sz w:val="24"/>
          <w:szCs w:val="24"/>
        </w:rPr>
        <w:t>релевантность (соответствие формулировки цели ожидаемым конечным результатам реализации программы).</w:t>
      </w:r>
    </w:p>
    <w:p w:rsidR="006850E4" w:rsidRPr="00AB6B46" w:rsidRDefault="0002221F" w:rsidP="006850E4">
      <w:pPr>
        <w:jc w:val="both"/>
        <w:rPr>
          <w:sz w:val="24"/>
          <w:szCs w:val="24"/>
        </w:rPr>
      </w:pPr>
      <w:r w:rsidRPr="00AB6B46">
        <w:rPr>
          <w:sz w:val="24"/>
          <w:szCs w:val="24"/>
        </w:rPr>
        <w:tab/>
      </w:r>
      <w:r w:rsidR="006850E4" w:rsidRPr="00AB6B46">
        <w:rPr>
          <w:sz w:val="24"/>
          <w:szCs w:val="24"/>
        </w:rPr>
        <w:t>Формулировка цели должна быть краткой и ясной и не должна содержать специальных терминов, указаний на иные цели, задачи или результаты, которые являются следствиями достижения самой цели, а также описания путей, средств и методов достижения цели.</w:t>
      </w:r>
    </w:p>
    <w:p w:rsidR="006850E4" w:rsidRPr="00AB6B46" w:rsidRDefault="0002221F" w:rsidP="006850E4">
      <w:pPr>
        <w:jc w:val="both"/>
        <w:rPr>
          <w:sz w:val="24"/>
          <w:szCs w:val="24"/>
        </w:rPr>
      </w:pPr>
      <w:r w:rsidRPr="00AB6B46">
        <w:rPr>
          <w:sz w:val="24"/>
          <w:szCs w:val="24"/>
        </w:rPr>
        <w:tab/>
      </w:r>
      <w:r w:rsidR="006850E4" w:rsidRPr="00AB6B46">
        <w:rPr>
          <w:sz w:val="24"/>
          <w:szCs w:val="24"/>
        </w:rPr>
        <w:t xml:space="preserve">Достижение цели обеспечивается за счет решения задач </w:t>
      </w:r>
      <w:r w:rsidRPr="00AB6B46">
        <w:rPr>
          <w:sz w:val="24"/>
          <w:szCs w:val="24"/>
        </w:rPr>
        <w:t>муниципальной</w:t>
      </w:r>
      <w:r w:rsidR="00F5542E" w:rsidRPr="00AB6B46">
        <w:rPr>
          <w:sz w:val="24"/>
          <w:szCs w:val="24"/>
        </w:rPr>
        <w:t xml:space="preserve"> программы. Задачи</w:t>
      </w:r>
      <w:r w:rsidR="006850E4" w:rsidRPr="00AB6B46">
        <w:rPr>
          <w:sz w:val="24"/>
          <w:szCs w:val="24"/>
        </w:rPr>
        <w:t xml:space="preserve"> </w:t>
      </w:r>
      <w:r w:rsidRPr="00AB6B46">
        <w:rPr>
          <w:sz w:val="24"/>
          <w:szCs w:val="24"/>
        </w:rPr>
        <w:t>муниципальной</w:t>
      </w:r>
      <w:r w:rsidR="006850E4" w:rsidRPr="00AB6B46">
        <w:rPr>
          <w:sz w:val="24"/>
          <w:szCs w:val="24"/>
        </w:rPr>
        <w:t xml:space="preserve"> программы достигаются через реализацию совокупности взаимосвязанных мероприятий.</w:t>
      </w:r>
    </w:p>
    <w:p w:rsidR="006850E4" w:rsidRPr="00AB6B46" w:rsidRDefault="0002221F" w:rsidP="006850E4">
      <w:pPr>
        <w:jc w:val="both"/>
        <w:rPr>
          <w:sz w:val="24"/>
          <w:szCs w:val="24"/>
        </w:rPr>
      </w:pPr>
      <w:r w:rsidRPr="00AB6B46">
        <w:rPr>
          <w:sz w:val="24"/>
          <w:szCs w:val="24"/>
        </w:rPr>
        <w:tab/>
      </w:r>
      <w:r w:rsidR="006850E4" w:rsidRPr="00AB6B46">
        <w:rPr>
          <w:sz w:val="24"/>
          <w:szCs w:val="24"/>
        </w:rPr>
        <w:t>Сформулированные задачи должны быть необходимы и достаточны для достижения соответствующей цели.</w:t>
      </w:r>
    </w:p>
    <w:p w:rsidR="006850E4" w:rsidRPr="00AB6B46" w:rsidRDefault="0002221F" w:rsidP="006850E4">
      <w:pPr>
        <w:jc w:val="both"/>
        <w:rPr>
          <w:sz w:val="24"/>
          <w:szCs w:val="24"/>
        </w:rPr>
      </w:pPr>
      <w:r w:rsidRPr="00AB6B46">
        <w:rPr>
          <w:sz w:val="24"/>
          <w:szCs w:val="24"/>
        </w:rPr>
        <w:tab/>
      </w:r>
      <w:r w:rsidR="006850E4" w:rsidRPr="00AB6B46">
        <w:rPr>
          <w:sz w:val="24"/>
          <w:szCs w:val="24"/>
        </w:rPr>
        <w:t xml:space="preserve">Каждая подпрограмма </w:t>
      </w:r>
      <w:r w:rsidRPr="00AB6B46">
        <w:rPr>
          <w:sz w:val="24"/>
          <w:szCs w:val="24"/>
        </w:rPr>
        <w:t>муниципальной</w:t>
      </w:r>
      <w:r w:rsidR="006850E4" w:rsidRPr="00AB6B46">
        <w:rPr>
          <w:sz w:val="24"/>
          <w:szCs w:val="24"/>
        </w:rPr>
        <w:t xml:space="preserve"> программы, за исключением обеспечивающей подпрограммы, должна быть направлена на решение конкретной задачи </w:t>
      </w:r>
      <w:r w:rsidRPr="00AB6B46">
        <w:rPr>
          <w:sz w:val="24"/>
          <w:szCs w:val="24"/>
        </w:rPr>
        <w:t>муниципальной</w:t>
      </w:r>
      <w:r w:rsidR="006850E4" w:rsidRPr="00AB6B46">
        <w:rPr>
          <w:sz w:val="24"/>
          <w:szCs w:val="24"/>
        </w:rPr>
        <w:t xml:space="preserve"> программы. Цель соответствующей подпрограммы формируется с учетом задачи </w:t>
      </w:r>
      <w:r w:rsidRPr="00AB6B46">
        <w:rPr>
          <w:sz w:val="24"/>
          <w:szCs w:val="24"/>
        </w:rPr>
        <w:t>муниципальной</w:t>
      </w:r>
      <w:r w:rsidR="006850E4" w:rsidRPr="00AB6B46">
        <w:rPr>
          <w:sz w:val="24"/>
          <w:szCs w:val="24"/>
        </w:rPr>
        <w:t xml:space="preserve"> программы, на решение которой она направлена. При этом дублирование взаимосвязанных целей подпрограмм и задач </w:t>
      </w:r>
      <w:r w:rsidRPr="00AB6B46">
        <w:rPr>
          <w:sz w:val="24"/>
          <w:szCs w:val="24"/>
        </w:rPr>
        <w:t>муниципальной</w:t>
      </w:r>
      <w:r w:rsidR="006850E4" w:rsidRPr="00AB6B46">
        <w:rPr>
          <w:sz w:val="24"/>
          <w:szCs w:val="24"/>
        </w:rPr>
        <w:t xml:space="preserve"> программы не допускается.</w:t>
      </w:r>
    </w:p>
    <w:p w:rsidR="006850E4" w:rsidRPr="00AB6B46" w:rsidRDefault="0002221F" w:rsidP="006850E4">
      <w:pPr>
        <w:jc w:val="both"/>
        <w:rPr>
          <w:sz w:val="24"/>
          <w:szCs w:val="24"/>
        </w:rPr>
      </w:pPr>
      <w:r w:rsidRPr="00AB6B46">
        <w:rPr>
          <w:sz w:val="24"/>
          <w:szCs w:val="24"/>
        </w:rPr>
        <w:tab/>
      </w:r>
      <w:r w:rsidR="006850E4" w:rsidRPr="00AB6B46">
        <w:rPr>
          <w:sz w:val="24"/>
          <w:szCs w:val="24"/>
        </w:rPr>
        <w:t>При постановке целей и задач необходимо обеспечить возможность проверки и подтверждения их достижения или решения.</w:t>
      </w:r>
    </w:p>
    <w:p w:rsidR="006850E4" w:rsidRPr="00AB6B46" w:rsidRDefault="0002221F" w:rsidP="006850E4">
      <w:pPr>
        <w:jc w:val="both"/>
        <w:rPr>
          <w:sz w:val="24"/>
          <w:szCs w:val="24"/>
        </w:rPr>
      </w:pPr>
      <w:r w:rsidRPr="00AB6B46">
        <w:rPr>
          <w:sz w:val="24"/>
          <w:szCs w:val="24"/>
        </w:rPr>
        <w:tab/>
      </w:r>
      <w:r w:rsidR="006850E4" w:rsidRPr="00AB6B46">
        <w:rPr>
          <w:sz w:val="24"/>
          <w:szCs w:val="24"/>
        </w:rPr>
        <w:t xml:space="preserve">Информация о составе и значениях показателей </w:t>
      </w:r>
      <w:r w:rsidR="00EB5258" w:rsidRPr="00AB6B46">
        <w:rPr>
          <w:sz w:val="24"/>
          <w:szCs w:val="24"/>
        </w:rPr>
        <w:t xml:space="preserve">(индикаторов) </w:t>
      </w:r>
      <w:r w:rsidR="006850E4" w:rsidRPr="00AB6B46">
        <w:rPr>
          <w:sz w:val="24"/>
          <w:szCs w:val="24"/>
        </w:rPr>
        <w:t xml:space="preserve">приводится согласно приложению к настоящим Методическим рекомендациям (таблица </w:t>
      </w:r>
      <w:r w:rsidR="00EB5258" w:rsidRPr="00AB6B46">
        <w:rPr>
          <w:sz w:val="24"/>
          <w:szCs w:val="24"/>
        </w:rPr>
        <w:t>1</w:t>
      </w:r>
      <w:r w:rsidR="006850E4" w:rsidRPr="00AB6B46">
        <w:rPr>
          <w:sz w:val="24"/>
          <w:szCs w:val="24"/>
        </w:rPr>
        <w:t>).</w:t>
      </w:r>
    </w:p>
    <w:p w:rsidR="006850E4" w:rsidRPr="00AB6B46" w:rsidRDefault="0002221F" w:rsidP="006850E4">
      <w:pPr>
        <w:jc w:val="both"/>
        <w:rPr>
          <w:sz w:val="24"/>
          <w:szCs w:val="24"/>
        </w:rPr>
      </w:pPr>
      <w:r w:rsidRPr="00AB6B46">
        <w:rPr>
          <w:sz w:val="24"/>
          <w:szCs w:val="24"/>
        </w:rPr>
        <w:tab/>
      </w:r>
      <w:r w:rsidR="006850E4" w:rsidRPr="00AB6B46">
        <w:rPr>
          <w:sz w:val="24"/>
          <w:szCs w:val="24"/>
        </w:rPr>
        <w:t xml:space="preserve">Используемые показатели </w:t>
      </w:r>
      <w:r w:rsidR="00EB5258" w:rsidRPr="00AB6B46">
        <w:rPr>
          <w:sz w:val="24"/>
          <w:szCs w:val="24"/>
        </w:rPr>
        <w:t xml:space="preserve">(индикаторы) </w:t>
      </w:r>
      <w:r w:rsidR="006850E4" w:rsidRPr="00AB6B46">
        <w:rPr>
          <w:sz w:val="24"/>
          <w:szCs w:val="24"/>
        </w:rPr>
        <w:t>должны соответствовать следующим требованиям:</w:t>
      </w:r>
    </w:p>
    <w:p w:rsidR="006850E4" w:rsidRPr="00AB6B46" w:rsidRDefault="0002221F" w:rsidP="006850E4">
      <w:pPr>
        <w:jc w:val="both"/>
        <w:rPr>
          <w:sz w:val="24"/>
          <w:szCs w:val="24"/>
        </w:rPr>
      </w:pPr>
      <w:r w:rsidRPr="00AB6B46">
        <w:rPr>
          <w:sz w:val="24"/>
          <w:szCs w:val="24"/>
        </w:rPr>
        <w:tab/>
      </w:r>
      <w:r w:rsidR="006850E4" w:rsidRPr="00AB6B46">
        <w:rPr>
          <w:sz w:val="24"/>
          <w:szCs w:val="24"/>
        </w:rPr>
        <w:t>адекватность (показатель должен характеризовать прогресс в достижении цели или решении задачи и охватывать все существенные аспекты достижения цели или решения задачи подпрограммы);</w:t>
      </w:r>
    </w:p>
    <w:p w:rsidR="006850E4" w:rsidRPr="00AB6B46" w:rsidRDefault="0002221F" w:rsidP="006850E4">
      <w:pPr>
        <w:jc w:val="both"/>
        <w:rPr>
          <w:sz w:val="24"/>
          <w:szCs w:val="24"/>
        </w:rPr>
      </w:pPr>
      <w:r w:rsidRPr="00AB6B46">
        <w:rPr>
          <w:sz w:val="24"/>
          <w:szCs w:val="24"/>
        </w:rPr>
        <w:tab/>
      </w:r>
      <w:r w:rsidR="006850E4" w:rsidRPr="00AB6B46">
        <w:rPr>
          <w:sz w:val="24"/>
          <w:szCs w:val="24"/>
        </w:rPr>
        <w:t>точность (погрешности измерения не должны приводить к искаженному представлению о результатах реализации подпрограммы);</w:t>
      </w:r>
    </w:p>
    <w:p w:rsidR="006850E4" w:rsidRPr="00AB6B46" w:rsidRDefault="0002221F" w:rsidP="006850E4">
      <w:pPr>
        <w:jc w:val="both"/>
        <w:rPr>
          <w:sz w:val="24"/>
          <w:szCs w:val="24"/>
        </w:rPr>
      </w:pPr>
      <w:r w:rsidRPr="00AB6B46">
        <w:rPr>
          <w:sz w:val="24"/>
          <w:szCs w:val="24"/>
        </w:rPr>
        <w:tab/>
      </w:r>
      <w:r w:rsidR="006850E4" w:rsidRPr="00AB6B46">
        <w:rPr>
          <w:sz w:val="24"/>
          <w:szCs w:val="24"/>
        </w:rPr>
        <w:t xml:space="preserve">объективность (не допускается использование показателей, улучшение отчетных значений которых возможно при ухудшении реального положения дел; используемые показатели должны в наименьшей степени создавать стимулы для исполнителей </w:t>
      </w:r>
      <w:r w:rsidR="006850E4" w:rsidRPr="00AB6B46">
        <w:rPr>
          <w:sz w:val="24"/>
          <w:szCs w:val="24"/>
        </w:rPr>
        <w:lastRenderedPageBreak/>
        <w:t>подпрограммы, подведомственных им организаций к искажению результатов реализации подпрограммы);</w:t>
      </w:r>
    </w:p>
    <w:p w:rsidR="006850E4" w:rsidRPr="00AB6B46" w:rsidRDefault="0002221F" w:rsidP="006850E4">
      <w:pPr>
        <w:jc w:val="both"/>
        <w:rPr>
          <w:sz w:val="24"/>
          <w:szCs w:val="24"/>
        </w:rPr>
      </w:pPr>
      <w:r w:rsidRPr="00AB6B46">
        <w:rPr>
          <w:sz w:val="24"/>
          <w:szCs w:val="24"/>
        </w:rPr>
        <w:tab/>
      </w:r>
      <w:r w:rsidR="006850E4" w:rsidRPr="00AB6B46">
        <w:rPr>
          <w:sz w:val="24"/>
          <w:szCs w:val="24"/>
        </w:rPr>
        <w:t>достоверность (способ сбора и обработки исходной информации должен допускать возможность проверки точности полученных данных в процессе независимого мониторинга и оценки подпрограммы);</w:t>
      </w:r>
    </w:p>
    <w:p w:rsidR="006850E4" w:rsidRPr="00AB6B46" w:rsidRDefault="0002221F" w:rsidP="006850E4">
      <w:pPr>
        <w:jc w:val="both"/>
        <w:rPr>
          <w:sz w:val="24"/>
          <w:szCs w:val="24"/>
        </w:rPr>
      </w:pPr>
      <w:r w:rsidRPr="00AB6B46">
        <w:rPr>
          <w:sz w:val="24"/>
          <w:szCs w:val="24"/>
        </w:rPr>
        <w:tab/>
      </w:r>
      <w:r w:rsidR="006850E4" w:rsidRPr="00AB6B46">
        <w:rPr>
          <w:sz w:val="24"/>
          <w:szCs w:val="24"/>
        </w:rPr>
        <w:t>однозначность (определение показателя должно обеспечивать одинаковое понимание существа измеряемой характеристики как специалистами, так и конечными потребителями услуг, включая индивидуальных потребителей, для чего следует избегать излишне сложных показателей и показателей, не имеющих четкого, общепринятого определения и единиц измерения);</w:t>
      </w:r>
    </w:p>
    <w:p w:rsidR="006850E4" w:rsidRPr="00AB6B46" w:rsidRDefault="0002221F" w:rsidP="006850E4">
      <w:pPr>
        <w:jc w:val="both"/>
        <w:rPr>
          <w:sz w:val="24"/>
          <w:szCs w:val="24"/>
        </w:rPr>
      </w:pPr>
      <w:r w:rsidRPr="00AB6B46">
        <w:rPr>
          <w:sz w:val="24"/>
          <w:szCs w:val="24"/>
        </w:rPr>
        <w:tab/>
      </w:r>
      <w:r w:rsidR="006850E4" w:rsidRPr="00AB6B46">
        <w:rPr>
          <w:sz w:val="24"/>
          <w:szCs w:val="24"/>
        </w:rPr>
        <w:t>экономичность (получение отчетных данных должно проводиться с минимально возможными затратами; применяемые показатели должны в максимальной степени основываться на уже существующих процедурах сбора информации);</w:t>
      </w:r>
    </w:p>
    <w:p w:rsidR="006850E4" w:rsidRPr="00AB6B46" w:rsidRDefault="0002221F" w:rsidP="006850E4">
      <w:pPr>
        <w:jc w:val="both"/>
        <w:rPr>
          <w:sz w:val="24"/>
          <w:szCs w:val="24"/>
        </w:rPr>
      </w:pPr>
      <w:r w:rsidRPr="00AB6B46">
        <w:rPr>
          <w:sz w:val="24"/>
          <w:szCs w:val="24"/>
        </w:rPr>
        <w:tab/>
      </w:r>
      <w:r w:rsidR="006850E4" w:rsidRPr="00AB6B46">
        <w:rPr>
          <w:sz w:val="24"/>
          <w:szCs w:val="24"/>
        </w:rPr>
        <w:t>сопоставимость (выбор показателей следует осуществлять исходя из необходимости непрерывного накопления данных и обеспечения их сопоставимости за отдельные периоды с показателями, используемыми для оценки прогресса в реализации сходных (смежных) подпрограмм, а также с показателями, используемыми в международной практике);</w:t>
      </w:r>
    </w:p>
    <w:p w:rsidR="006850E4" w:rsidRPr="00AB6B46" w:rsidRDefault="0002221F" w:rsidP="006850E4">
      <w:pPr>
        <w:jc w:val="both"/>
        <w:rPr>
          <w:sz w:val="24"/>
          <w:szCs w:val="24"/>
        </w:rPr>
      </w:pPr>
      <w:r w:rsidRPr="00AB6B46">
        <w:rPr>
          <w:sz w:val="24"/>
          <w:szCs w:val="24"/>
        </w:rPr>
        <w:tab/>
      </w:r>
      <w:r w:rsidR="006850E4" w:rsidRPr="00AB6B46">
        <w:rPr>
          <w:sz w:val="24"/>
          <w:szCs w:val="24"/>
        </w:rPr>
        <w:t>своевременность и регулярность (отчетные данные должны поступать со строго определенной периодичностью и с незначительным временным лагом между моментом сбора информации и сроком её использования (для использования в целях мониторинга отчетные данные должны предоставляться не реже 1 раза в год).</w:t>
      </w:r>
    </w:p>
    <w:p w:rsidR="006850E4" w:rsidRPr="00AB6B46" w:rsidRDefault="0002221F" w:rsidP="006850E4">
      <w:pPr>
        <w:jc w:val="both"/>
        <w:rPr>
          <w:sz w:val="24"/>
          <w:szCs w:val="24"/>
        </w:rPr>
      </w:pPr>
      <w:r w:rsidRPr="00AB6B46">
        <w:rPr>
          <w:sz w:val="24"/>
          <w:szCs w:val="24"/>
        </w:rPr>
        <w:tab/>
      </w:r>
      <w:r w:rsidR="006850E4" w:rsidRPr="00AB6B46">
        <w:rPr>
          <w:sz w:val="24"/>
          <w:szCs w:val="24"/>
        </w:rPr>
        <w:t>В число используемых показателей должны включаться показатели, характеризующие конечные общественно значимые результаты, непосредственные результаты и уровень удовлетворенности потребителей оказываемыми (финансируемыми) исполнителями услугами (работами), их объемом и качеством.</w:t>
      </w:r>
    </w:p>
    <w:p w:rsidR="006850E4" w:rsidRPr="00AB6B46" w:rsidRDefault="0002221F" w:rsidP="006850E4">
      <w:pPr>
        <w:jc w:val="both"/>
        <w:rPr>
          <w:sz w:val="24"/>
          <w:szCs w:val="24"/>
        </w:rPr>
      </w:pPr>
      <w:r w:rsidRPr="00AB6B46">
        <w:rPr>
          <w:sz w:val="24"/>
          <w:szCs w:val="24"/>
        </w:rPr>
        <w:tab/>
      </w:r>
      <w:r w:rsidR="006850E4" w:rsidRPr="00AB6B46">
        <w:rPr>
          <w:sz w:val="24"/>
          <w:szCs w:val="24"/>
        </w:rPr>
        <w:t xml:space="preserve">Количество показателей формируется исходя из принципов необходимости и достаточности для оценки достижения целей и решения задач </w:t>
      </w:r>
      <w:r w:rsidRPr="00AB6B46">
        <w:rPr>
          <w:sz w:val="24"/>
          <w:szCs w:val="24"/>
        </w:rPr>
        <w:t>муниципальной</w:t>
      </w:r>
      <w:r w:rsidR="006850E4" w:rsidRPr="00AB6B46">
        <w:rPr>
          <w:sz w:val="24"/>
          <w:szCs w:val="24"/>
        </w:rPr>
        <w:t xml:space="preserve"> программы (подпрограммы).</w:t>
      </w:r>
    </w:p>
    <w:p w:rsidR="0002221F" w:rsidRPr="00AB6B46" w:rsidRDefault="0002221F" w:rsidP="006850E4">
      <w:pPr>
        <w:jc w:val="both"/>
        <w:rPr>
          <w:sz w:val="24"/>
          <w:szCs w:val="24"/>
        </w:rPr>
      </w:pPr>
      <w:r w:rsidRPr="00AB6B46">
        <w:rPr>
          <w:sz w:val="24"/>
          <w:szCs w:val="24"/>
        </w:rPr>
        <w:tab/>
      </w:r>
      <w:r w:rsidR="006850E4" w:rsidRPr="00AB6B46">
        <w:rPr>
          <w:sz w:val="24"/>
          <w:szCs w:val="24"/>
        </w:rPr>
        <w:t xml:space="preserve">На уровне </w:t>
      </w:r>
      <w:r w:rsidRPr="00AB6B46">
        <w:rPr>
          <w:sz w:val="24"/>
          <w:szCs w:val="24"/>
        </w:rPr>
        <w:t>муниципальной</w:t>
      </w:r>
      <w:r w:rsidR="006850E4" w:rsidRPr="00AB6B46">
        <w:rPr>
          <w:sz w:val="24"/>
          <w:szCs w:val="24"/>
        </w:rPr>
        <w:t xml:space="preserve"> программы подлежат отражению показатели, направленные на достижение исключительно конечных результатов ее реализации. Показатели подпрограммы должны быть увязаны с показателями </w:t>
      </w:r>
      <w:r w:rsidRPr="00AB6B46">
        <w:rPr>
          <w:sz w:val="24"/>
          <w:szCs w:val="24"/>
        </w:rPr>
        <w:t>муниципальной</w:t>
      </w:r>
      <w:r w:rsidR="006850E4" w:rsidRPr="00AB6B46">
        <w:rPr>
          <w:sz w:val="24"/>
          <w:szCs w:val="24"/>
        </w:rPr>
        <w:t xml:space="preserve"> программы. Формируемые показатели подпрограммы могут характеризовать как непосредственные, так и конечные результаты ее реализации. </w:t>
      </w:r>
    </w:p>
    <w:p w:rsidR="006850E4" w:rsidRPr="00AB6B46" w:rsidRDefault="0002221F" w:rsidP="006850E4">
      <w:pPr>
        <w:jc w:val="both"/>
        <w:rPr>
          <w:sz w:val="24"/>
          <w:szCs w:val="24"/>
        </w:rPr>
      </w:pPr>
      <w:r w:rsidRPr="00AB6B46">
        <w:rPr>
          <w:sz w:val="24"/>
          <w:szCs w:val="24"/>
        </w:rPr>
        <w:tab/>
      </w:r>
      <w:r w:rsidR="006850E4" w:rsidRPr="00AB6B46">
        <w:rPr>
          <w:sz w:val="24"/>
          <w:szCs w:val="24"/>
        </w:rPr>
        <w:t xml:space="preserve">Показатели </w:t>
      </w:r>
      <w:r w:rsidRPr="00AB6B46">
        <w:rPr>
          <w:sz w:val="24"/>
          <w:szCs w:val="24"/>
        </w:rPr>
        <w:t>муниципальной</w:t>
      </w:r>
      <w:r w:rsidR="006850E4" w:rsidRPr="00AB6B46">
        <w:rPr>
          <w:sz w:val="24"/>
          <w:szCs w:val="24"/>
        </w:rPr>
        <w:t xml:space="preserve"> программы и подпрограмм не могут дублироваться между собой, а также дублироваться в других </w:t>
      </w:r>
      <w:r w:rsidRPr="00AB6B46">
        <w:rPr>
          <w:sz w:val="24"/>
          <w:szCs w:val="24"/>
        </w:rPr>
        <w:t>муниципальных</w:t>
      </w:r>
      <w:r w:rsidR="006850E4" w:rsidRPr="00AB6B46">
        <w:rPr>
          <w:sz w:val="24"/>
          <w:szCs w:val="24"/>
        </w:rPr>
        <w:t xml:space="preserve"> программах.</w:t>
      </w:r>
    </w:p>
    <w:p w:rsidR="006850E4" w:rsidRPr="00AB6B46" w:rsidRDefault="0002221F" w:rsidP="006850E4">
      <w:pPr>
        <w:jc w:val="both"/>
        <w:rPr>
          <w:sz w:val="24"/>
          <w:szCs w:val="24"/>
        </w:rPr>
      </w:pPr>
      <w:r w:rsidRPr="00AB6B46">
        <w:rPr>
          <w:sz w:val="24"/>
          <w:szCs w:val="24"/>
        </w:rPr>
        <w:tab/>
      </w:r>
      <w:r w:rsidR="006850E4" w:rsidRPr="00AB6B46">
        <w:rPr>
          <w:sz w:val="24"/>
          <w:szCs w:val="24"/>
        </w:rPr>
        <w:t>Показатели должны иметь запланированные по годам количественные значения, измеряемые или рассчитываемые по утвержденным методикам в соответствии с требованиями пункта 2.5 раздела 2 Порядка.</w:t>
      </w:r>
    </w:p>
    <w:p w:rsidR="00541942" w:rsidRPr="00AB6B46" w:rsidRDefault="00541942" w:rsidP="00541942">
      <w:pPr>
        <w:ind w:firstLine="708"/>
        <w:jc w:val="both"/>
        <w:rPr>
          <w:sz w:val="24"/>
          <w:szCs w:val="24"/>
        </w:rPr>
      </w:pPr>
      <w:r w:rsidRPr="00AB6B46">
        <w:rPr>
          <w:sz w:val="24"/>
          <w:szCs w:val="24"/>
        </w:rPr>
        <w:t xml:space="preserve">При утверждении муниципальной программы или при внесении в нее изменений (в части изменения сведений: о показателях, включенных в федеральный (региональный) план статистических работ; о методике расчета показателей муниципальной программы (подпрограмм), ответственным исполнителем муниципальной программы одновременно с проектом муниципальной программы (на этапе согласования) представляется </w:t>
      </w:r>
      <w:r w:rsidR="000735D4" w:rsidRPr="00AB6B46">
        <w:rPr>
          <w:sz w:val="24"/>
          <w:szCs w:val="24"/>
        </w:rPr>
        <w:t>информация согласно приложению</w:t>
      </w:r>
      <w:r w:rsidRPr="00AB6B46">
        <w:rPr>
          <w:sz w:val="24"/>
          <w:szCs w:val="24"/>
        </w:rPr>
        <w:t xml:space="preserve"> к настоящим Методическим реком</w:t>
      </w:r>
      <w:r w:rsidR="000735D4" w:rsidRPr="00AB6B46">
        <w:rPr>
          <w:sz w:val="24"/>
          <w:szCs w:val="24"/>
        </w:rPr>
        <w:t>ендациям (таблица</w:t>
      </w:r>
      <w:r w:rsidRPr="00AB6B46">
        <w:rPr>
          <w:sz w:val="24"/>
          <w:szCs w:val="24"/>
        </w:rPr>
        <w:t xml:space="preserve"> </w:t>
      </w:r>
      <w:r w:rsidR="000735D4" w:rsidRPr="00AB6B46">
        <w:rPr>
          <w:sz w:val="24"/>
          <w:szCs w:val="24"/>
        </w:rPr>
        <w:t>14</w:t>
      </w:r>
      <w:r w:rsidRPr="00AB6B46">
        <w:rPr>
          <w:sz w:val="24"/>
          <w:szCs w:val="24"/>
        </w:rPr>
        <w:t xml:space="preserve">). При этом указанная информация не включается в состав проекта </w:t>
      </w:r>
      <w:r w:rsidR="000735D4" w:rsidRPr="00AB6B46">
        <w:rPr>
          <w:sz w:val="24"/>
          <w:szCs w:val="24"/>
        </w:rPr>
        <w:t>муниципальной</w:t>
      </w:r>
      <w:r w:rsidRPr="00AB6B46">
        <w:rPr>
          <w:sz w:val="24"/>
          <w:szCs w:val="24"/>
        </w:rPr>
        <w:t xml:space="preserve"> программы.</w:t>
      </w:r>
    </w:p>
    <w:p w:rsidR="00541942" w:rsidRPr="00AB6B46" w:rsidRDefault="00541942" w:rsidP="000735D4">
      <w:pPr>
        <w:ind w:firstLine="708"/>
        <w:jc w:val="both"/>
        <w:rPr>
          <w:sz w:val="24"/>
          <w:szCs w:val="24"/>
        </w:rPr>
      </w:pPr>
      <w:r w:rsidRPr="00AB6B46">
        <w:rPr>
          <w:sz w:val="24"/>
          <w:szCs w:val="24"/>
        </w:rPr>
        <w:t xml:space="preserve">Показатели, рассчитанные по методикам, утвержденным органами </w:t>
      </w:r>
      <w:r w:rsidR="000735D4" w:rsidRPr="00AB6B46">
        <w:rPr>
          <w:sz w:val="24"/>
          <w:szCs w:val="24"/>
        </w:rPr>
        <w:t xml:space="preserve">местного самоуправления </w:t>
      </w:r>
      <w:r w:rsidR="002043C3" w:rsidRPr="00AB6B46">
        <w:rPr>
          <w:sz w:val="24"/>
          <w:szCs w:val="24"/>
        </w:rPr>
        <w:t>Селивановского сельского поселения</w:t>
      </w:r>
      <w:r w:rsidRPr="00AB6B46">
        <w:rPr>
          <w:sz w:val="24"/>
          <w:szCs w:val="24"/>
        </w:rPr>
        <w:t>, применяются только при отсутствии возможности получить данные на основе федерального или регионального статистического наблюдения, а также невозможности применить показатели, рассчитанные по методикам, принятым федеральными органами исполнительной власти.</w:t>
      </w:r>
    </w:p>
    <w:p w:rsidR="00757655" w:rsidRPr="00AB6B46" w:rsidRDefault="00757655" w:rsidP="006850E4">
      <w:pPr>
        <w:jc w:val="both"/>
        <w:rPr>
          <w:sz w:val="24"/>
          <w:szCs w:val="24"/>
        </w:rPr>
      </w:pPr>
      <w:r w:rsidRPr="00AB6B46">
        <w:rPr>
          <w:sz w:val="24"/>
          <w:szCs w:val="24"/>
        </w:rPr>
        <w:tab/>
        <w:t xml:space="preserve">В текущем финансовом году значения показателей должны приводиться в соответствие с достигнутыми результатами в отчетном финансовом году (то есть указываются фактически </w:t>
      </w:r>
      <w:r w:rsidRPr="00AB6B46">
        <w:rPr>
          <w:sz w:val="24"/>
          <w:szCs w:val="24"/>
        </w:rPr>
        <w:lastRenderedPageBreak/>
        <w:t>достигнутые значения), что отображается в соответствующей таблице, оформленной согласно таблице 1 к настоящим методическим рекомендациям.</w:t>
      </w:r>
    </w:p>
    <w:p w:rsidR="006850E4" w:rsidRPr="00AB6B46" w:rsidRDefault="0002221F" w:rsidP="00757655">
      <w:pPr>
        <w:jc w:val="both"/>
        <w:rPr>
          <w:sz w:val="24"/>
          <w:szCs w:val="24"/>
        </w:rPr>
      </w:pPr>
      <w:r w:rsidRPr="00AB6B46">
        <w:rPr>
          <w:sz w:val="24"/>
          <w:szCs w:val="24"/>
        </w:rPr>
        <w:tab/>
      </w:r>
      <w:r w:rsidR="00757655" w:rsidRPr="00AB6B46">
        <w:rPr>
          <w:sz w:val="24"/>
          <w:szCs w:val="24"/>
        </w:rPr>
        <w:t>Предлагаемый показатель должен являться количественной характеристикой результата достижения цели (решения задачи) программы (подпрограммы).</w:t>
      </w:r>
    </w:p>
    <w:p w:rsidR="006850E4" w:rsidRPr="00AB6B46" w:rsidRDefault="00757655" w:rsidP="006850E4">
      <w:pPr>
        <w:jc w:val="both"/>
        <w:rPr>
          <w:sz w:val="24"/>
          <w:szCs w:val="24"/>
        </w:rPr>
      </w:pPr>
      <w:r w:rsidRPr="00AB6B46">
        <w:rPr>
          <w:sz w:val="24"/>
          <w:szCs w:val="24"/>
        </w:rPr>
        <w:tab/>
      </w:r>
      <w:r w:rsidR="006850E4" w:rsidRPr="00AB6B46">
        <w:rPr>
          <w:sz w:val="24"/>
          <w:szCs w:val="24"/>
        </w:rPr>
        <w:t>В качестве наименования показателя используется лаконичное и понятное наименование, отражающее основную суть наблюдаемого явления.</w:t>
      </w:r>
    </w:p>
    <w:p w:rsidR="006850E4" w:rsidRPr="00AB6B46" w:rsidRDefault="00757655" w:rsidP="006850E4">
      <w:pPr>
        <w:jc w:val="both"/>
        <w:rPr>
          <w:sz w:val="24"/>
          <w:szCs w:val="24"/>
        </w:rPr>
      </w:pPr>
      <w:r w:rsidRPr="00AB6B46">
        <w:rPr>
          <w:sz w:val="24"/>
          <w:szCs w:val="24"/>
        </w:rPr>
        <w:tab/>
      </w:r>
      <w:r w:rsidR="006850E4" w:rsidRPr="00AB6B46">
        <w:rPr>
          <w:sz w:val="24"/>
          <w:szCs w:val="24"/>
        </w:rPr>
        <w:t>Единица измерения показателя выбирается из общероссийского классификатора единиц измерения (ОКЕИ).</w:t>
      </w:r>
    </w:p>
    <w:p w:rsidR="006850E4" w:rsidRPr="00AB6B46" w:rsidRDefault="00757655" w:rsidP="006850E4">
      <w:pPr>
        <w:jc w:val="both"/>
        <w:rPr>
          <w:sz w:val="24"/>
          <w:szCs w:val="24"/>
        </w:rPr>
      </w:pPr>
      <w:r w:rsidRPr="00AB6B46">
        <w:rPr>
          <w:sz w:val="24"/>
          <w:szCs w:val="24"/>
        </w:rPr>
        <w:tab/>
      </w:r>
      <w:r w:rsidR="006850E4" w:rsidRPr="00AB6B46">
        <w:rPr>
          <w:sz w:val="24"/>
          <w:szCs w:val="24"/>
        </w:rPr>
        <w:t xml:space="preserve">В ходе реализации </w:t>
      </w:r>
      <w:r w:rsidRPr="00AB6B46">
        <w:rPr>
          <w:sz w:val="24"/>
          <w:szCs w:val="24"/>
        </w:rPr>
        <w:t>муниципальной</w:t>
      </w:r>
      <w:r w:rsidR="006850E4" w:rsidRPr="00AB6B46">
        <w:rPr>
          <w:sz w:val="24"/>
          <w:szCs w:val="24"/>
        </w:rPr>
        <w:t xml:space="preserve"> программы недопустима корректировка наименований показателей или исключение показателей. В случае внесения изменений в федеральные</w:t>
      </w:r>
      <w:r w:rsidR="000015C5" w:rsidRPr="00AB6B46">
        <w:rPr>
          <w:sz w:val="24"/>
          <w:szCs w:val="24"/>
        </w:rPr>
        <w:t>,</w:t>
      </w:r>
      <w:r w:rsidR="006850E4" w:rsidRPr="00AB6B46">
        <w:rPr>
          <w:sz w:val="24"/>
          <w:szCs w:val="24"/>
        </w:rPr>
        <w:t xml:space="preserve"> областные </w:t>
      </w:r>
      <w:r w:rsidR="000015C5" w:rsidRPr="00AB6B46">
        <w:rPr>
          <w:sz w:val="24"/>
          <w:szCs w:val="24"/>
        </w:rPr>
        <w:t xml:space="preserve">и муниципальные </w:t>
      </w:r>
      <w:r w:rsidR="006850E4" w:rsidRPr="00AB6B46">
        <w:rPr>
          <w:sz w:val="24"/>
          <w:szCs w:val="24"/>
        </w:rPr>
        <w:t>правовые акты, наименование показателя не корректируется, начиная с текущего года вместо значений показателя ставится знак "-", и</w:t>
      </w:r>
      <w:r w:rsidR="00EB5258" w:rsidRPr="00AB6B46">
        <w:rPr>
          <w:sz w:val="24"/>
          <w:szCs w:val="24"/>
        </w:rPr>
        <w:t>,</w:t>
      </w:r>
      <w:r w:rsidR="006850E4" w:rsidRPr="00AB6B46">
        <w:rPr>
          <w:sz w:val="24"/>
          <w:szCs w:val="24"/>
        </w:rPr>
        <w:t xml:space="preserve"> начиная с текущего года</w:t>
      </w:r>
      <w:r w:rsidR="00EB5258" w:rsidRPr="00AB6B46">
        <w:rPr>
          <w:sz w:val="24"/>
          <w:szCs w:val="24"/>
        </w:rPr>
        <w:t>,</w:t>
      </w:r>
      <w:r w:rsidR="006850E4" w:rsidRPr="00AB6B46">
        <w:rPr>
          <w:sz w:val="24"/>
          <w:szCs w:val="24"/>
        </w:rPr>
        <w:t xml:space="preserve"> вводится новый показатель с новым наименованием и значениями.</w:t>
      </w:r>
    </w:p>
    <w:p w:rsidR="006850E4" w:rsidRPr="00AB6B46" w:rsidRDefault="000015C5" w:rsidP="006850E4">
      <w:pPr>
        <w:jc w:val="both"/>
        <w:rPr>
          <w:sz w:val="24"/>
          <w:szCs w:val="24"/>
        </w:rPr>
      </w:pPr>
      <w:r w:rsidRPr="00AB6B46">
        <w:rPr>
          <w:sz w:val="24"/>
          <w:szCs w:val="24"/>
        </w:rPr>
        <w:tab/>
      </w:r>
      <w:r w:rsidR="006850E4" w:rsidRPr="00AB6B46">
        <w:rPr>
          <w:sz w:val="24"/>
          <w:szCs w:val="24"/>
        </w:rPr>
        <w:t xml:space="preserve">Необходимо исходить из минимизации количества показателей, отчетные данные по которым формируются со значительным временным лагом, так как отсутствие фактических значений в момент проведения оценки эффективности реализации </w:t>
      </w:r>
      <w:r w:rsidRPr="00AB6B46">
        <w:rPr>
          <w:sz w:val="24"/>
          <w:szCs w:val="24"/>
        </w:rPr>
        <w:t>муниципальной</w:t>
      </w:r>
      <w:r w:rsidR="006850E4" w:rsidRPr="00AB6B46">
        <w:rPr>
          <w:sz w:val="24"/>
          <w:szCs w:val="24"/>
        </w:rPr>
        <w:t xml:space="preserve"> программы приводит к искажению результатов оценки и снижает ее практическую полезность для принятия управленческих решений.</w:t>
      </w:r>
    </w:p>
    <w:p w:rsidR="006850E4" w:rsidRPr="00AB6B46" w:rsidRDefault="000015C5" w:rsidP="006850E4">
      <w:pPr>
        <w:jc w:val="both"/>
        <w:rPr>
          <w:sz w:val="24"/>
          <w:szCs w:val="24"/>
        </w:rPr>
      </w:pPr>
      <w:r w:rsidRPr="00AB6B46">
        <w:rPr>
          <w:sz w:val="24"/>
          <w:szCs w:val="24"/>
        </w:rPr>
        <w:tab/>
      </w:r>
      <w:r w:rsidR="006850E4" w:rsidRPr="00AB6B46">
        <w:rPr>
          <w:sz w:val="24"/>
          <w:szCs w:val="24"/>
        </w:rPr>
        <w:t xml:space="preserve">На основе последовательности решения задач </w:t>
      </w:r>
      <w:r w:rsidRPr="00AB6B46">
        <w:rPr>
          <w:sz w:val="24"/>
          <w:szCs w:val="24"/>
        </w:rPr>
        <w:t>муниципальной</w:t>
      </w:r>
      <w:r w:rsidR="006850E4" w:rsidRPr="00AB6B46">
        <w:rPr>
          <w:sz w:val="24"/>
          <w:szCs w:val="24"/>
        </w:rPr>
        <w:t xml:space="preserve"> программы определяются этапы ее реализации. Для каждого из этапов необходимо определить промежуточные результаты реализации </w:t>
      </w:r>
      <w:r w:rsidRPr="00AB6B46">
        <w:rPr>
          <w:sz w:val="24"/>
          <w:szCs w:val="24"/>
        </w:rPr>
        <w:t>муниципальной</w:t>
      </w:r>
      <w:r w:rsidR="006850E4" w:rsidRPr="00AB6B46">
        <w:rPr>
          <w:sz w:val="24"/>
          <w:szCs w:val="24"/>
        </w:rPr>
        <w:t xml:space="preserve"> программы.</w:t>
      </w:r>
    </w:p>
    <w:p w:rsidR="006850E4" w:rsidRPr="00AB6B46" w:rsidRDefault="006850E4" w:rsidP="006850E4">
      <w:pPr>
        <w:jc w:val="both"/>
        <w:rPr>
          <w:sz w:val="24"/>
          <w:szCs w:val="24"/>
        </w:rPr>
      </w:pPr>
    </w:p>
    <w:p w:rsidR="006850E4" w:rsidRPr="00AB6B46" w:rsidRDefault="006850E4" w:rsidP="000015C5">
      <w:pPr>
        <w:pStyle w:val="1"/>
        <w:spacing w:before="0" w:after="0"/>
        <w:jc w:val="center"/>
        <w:rPr>
          <w:rFonts w:ascii="Times New Roman" w:hAnsi="Times New Roman" w:cs="Times New Roman"/>
          <w:b w:val="0"/>
          <w:sz w:val="24"/>
          <w:szCs w:val="24"/>
        </w:rPr>
      </w:pPr>
      <w:r w:rsidRPr="00AB6B46">
        <w:rPr>
          <w:rFonts w:ascii="Times New Roman" w:hAnsi="Times New Roman" w:cs="Times New Roman"/>
          <w:b w:val="0"/>
          <w:sz w:val="24"/>
          <w:szCs w:val="24"/>
        </w:rPr>
        <w:t>2.4. Основные мероприятия</w:t>
      </w:r>
      <w:r w:rsidR="000015C5" w:rsidRPr="00AB6B46">
        <w:rPr>
          <w:rFonts w:ascii="Times New Roman" w:hAnsi="Times New Roman" w:cs="Times New Roman"/>
          <w:b w:val="0"/>
          <w:sz w:val="24"/>
          <w:szCs w:val="24"/>
        </w:rPr>
        <w:t xml:space="preserve"> подпрограмм</w:t>
      </w:r>
    </w:p>
    <w:p w:rsidR="006850E4" w:rsidRPr="00AB6B46" w:rsidRDefault="006850E4" w:rsidP="006850E4">
      <w:pPr>
        <w:jc w:val="both"/>
        <w:rPr>
          <w:sz w:val="24"/>
          <w:szCs w:val="24"/>
        </w:rPr>
      </w:pPr>
    </w:p>
    <w:p w:rsidR="006850E4" w:rsidRPr="00AB6B46" w:rsidRDefault="000015C5" w:rsidP="006850E4">
      <w:pPr>
        <w:jc w:val="both"/>
        <w:rPr>
          <w:sz w:val="24"/>
          <w:szCs w:val="24"/>
        </w:rPr>
      </w:pPr>
      <w:r w:rsidRPr="00AB6B46">
        <w:rPr>
          <w:sz w:val="24"/>
          <w:szCs w:val="24"/>
        </w:rPr>
        <w:tab/>
      </w:r>
      <w:r w:rsidR="006850E4" w:rsidRPr="00AB6B46">
        <w:rPr>
          <w:sz w:val="24"/>
          <w:szCs w:val="24"/>
        </w:rPr>
        <w:t>Информация об основных мероприятиях</w:t>
      </w:r>
      <w:r w:rsidRPr="00AB6B46">
        <w:rPr>
          <w:sz w:val="24"/>
          <w:szCs w:val="24"/>
        </w:rPr>
        <w:t xml:space="preserve"> под</w:t>
      </w:r>
      <w:r w:rsidR="006850E4" w:rsidRPr="00AB6B46">
        <w:rPr>
          <w:sz w:val="24"/>
          <w:szCs w:val="24"/>
        </w:rPr>
        <w:t xml:space="preserve">программ </w:t>
      </w:r>
      <w:r w:rsidRPr="00AB6B46">
        <w:rPr>
          <w:sz w:val="24"/>
          <w:szCs w:val="24"/>
        </w:rPr>
        <w:t>муниципальной</w:t>
      </w:r>
      <w:r w:rsidR="006850E4" w:rsidRPr="00AB6B46">
        <w:rPr>
          <w:sz w:val="24"/>
          <w:szCs w:val="24"/>
        </w:rPr>
        <w:t xml:space="preserve"> программы отражается согласно приложению к настоящим Методическим рекомендациям (таблица </w:t>
      </w:r>
      <w:r w:rsidR="006A47CF" w:rsidRPr="00AB6B46">
        <w:rPr>
          <w:sz w:val="24"/>
          <w:szCs w:val="24"/>
        </w:rPr>
        <w:t>2</w:t>
      </w:r>
      <w:r w:rsidR="006850E4" w:rsidRPr="00AB6B46">
        <w:rPr>
          <w:sz w:val="24"/>
          <w:szCs w:val="24"/>
        </w:rPr>
        <w:t>).</w:t>
      </w:r>
    </w:p>
    <w:p w:rsidR="006850E4" w:rsidRPr="00AB6B46" w:rsidRDefault="000015C5" w:rsidP="006850E4">
      <w:pPr>
        <w:jc w:val="both"/>
        <w:rPr>
          <w:sz w:val="24"/>
          <w:szCs w:val="24"/>
        </w:rPr>
      </w:pPr>
      <w:r w:rsidRPr="00AB6B46">
        <w:rPr>
          <w:sz w:val="24"/>
          <w:szCs w:val="24"/>
        </w:rPr>
        <w:tab/>
      </w:r>
      <w:r w:rsidR="006850E4" w:rsidRPr="00AB6B46">
        <w:rPr>
          <w:sz w:val="24"/>
          <w:szCs w:val="24"/>
        </w:rPr>
        <w:t>Состав основных мероприятий</w:t>
      </w:r>
      <w:r w:rsidRPr="00AB6B46">
        <w:rPr>
          <w:sz w:val="24"/>
          <w:szCs w:val="24"/>
        </w:rPr>
        <w:t xml:space="preserve"> под</w:t>
      </w:r>
      <w:r w:rsidR="006850E4" w:rsidRPr="00AB6B46">
        <w:rPr>
          <w:sz w:val="24"/>
          <w:szCs w:val="24"/>
        </w:rPr>
        <w:t>программ должен быть необходимым и достаточным для достижения целей и решения задач подпрограммы.</w:t>
      </w:r>
    </w:p>
    <w:p w:rsidR="006850E4" w:rsidRPr="00AB6B46" w:rsidRDefault="000015C5" w:rsidP="006850E4">
      <w:pPr>
        <w:jc w:val="both"/>
        <w:rPr>
          <w:sz w:val="24"/>
          <w:szCs w:val="24"/>
        </w:rPr>
      </w:pPr>
      <w:r w:rsidRPr="00AB6B46">
        <w:rPr>
          <w:sz w:val="24"/>
          <w:szCs w:val="24"/>
        </w:rPr>
        <w:tab/>
      </w:r>
      <w:r w:rsidR="006850E4" w:rsidRPr="00AB6B46">
        <w:rPr>
          <w:sz w:val="24"/>
          <w:szCs w:val="24"/>
        </w:rPr>
        <w:t>На решение одной задачи подпрограммы может быть направлено несколько основных мероприятий подпрограмм, приоритетных основных мероприятий, мероприятий ведомственных целевых программ.</w:t>
      </w:r>
    </w:p>
    <w:p w:rsidR="006850E4" w:rsidRPr="00AB6B46" w:rsidRDefault="000015C5" w:rsidP="006850E4">
      <w:pPr>
        <w:jc w:val="both"/>
        <w:rPr>
          <w:sz w:val="24"/>
          <w:szCs w:val="24"/>
        </w:rPr>
      </w:pPr>
      <w:r w:rsidRPr="00AB6B46">
        <w:rPr>
          <w:sz w:val="24"/>
          <w:szCs w:val="24"/>
        </w:rPr>
        <w:tab/>
      </w:r>
      <w:r w:rsidR="006850E4" w:rsidRPr="00AB6B46">
        <w:rPr>
          <w:sz w:val="24"/>
          <w:szCs w:val="24"/>
        </w:rPr>
        <w:t>При формировании состава основных мероприятий</w:t>
      </w:r>
      <w:r w:rsidRPr="00AB6B46">
        <w:rPr>
          <w:sz w:val="24"/>
          <w:szCs w:val="24"/>
        </w:rPr>
        <w:t xml:space="preserve"> под</w:t>
      </w:r>
      <w:r w:rsidR="006850E4" w:rsidRPr="00AB6B46">
        <w:rPr>
          <w:sz w:val="24"/>
          <w:szCs w:val="24"/>
        </w:rPr>
        <w:t xml:space="preserve">программ учитывается возможность выделения контрольных событий </w:t>
      </w:r>
      <w:r w:rsidRPr="00AB6B46">
        <w:rPr>
          <w:sz w:val="24"/>
          <w:szCs w:val="24"/>
        </w:rPr>
        <w:t xml:space="preserve">муниципальной </w:t>
      </w:r>
      <w:r w:rsidR="006850E4" w:rsidRPr="00AB6B46">
        <w:rPr>
          <w:sz w:val="24"/>
          <w:szCs w:val="24"/>
        </w:rPr>
        <w:t xml:space="preserve">программы (включаемых в план реализации </w:t>
      </w:r>
      <w:r w:rsidRPr="00AB6B46">
        <w:rPr>
          <w:sz w:val="24"/>
          <w:szCs w:val="24"/>
        </w:rPr>
        <w:t>муниципальной</w:t>
      </w:r>
      <w:r w:rsidR="006850E4" w:rsidRPr="00AB6B46">
        <w:rPr>
          <w:sz w:val="24"/>
          <w:szCs w:val="24"/>
        </w:rPr>
        <w:t xml:space="preserve"> программы), позволяющих оценить промежуточные или окончательные результаты выполнения основных мероприятий, приоритетных основных мероприятий, мероприятий ведомственных целевых программ в течение года.</w:t>
      </w:r>
    </w:p>
    <w:p w:rsidR="006850E4" w:rsidRPr="00AB6B46" w:rsidRDefault="000015C5" w:rsidP="006850E4">
      <w:pPr>
        <w:jc w:val="both"/>
        <w:rPr>
          <w:sz w:val="24"/>
          <w:szCs w:val="24"/>
        </w:rPr>
      </w:pPr>
      <w:r w:rsidRPr="00AB6B46">
        <w:rPr>
          <w:sz w:val="24"/>
          <w:szCs w:val="24"/>
        </w:rPr>
        <w:tab/>
      </w:r>
      <w:r w:rsidR="006850E4" w:rsidRPr="00AB6B46">
        <w:rPr>
          <w:sz w:val="24"/>
          <w:szCs w:val="24"/>
        </w:rPr>
        <w:t xml:space="preserve">Масштаб основного мероприятия должен обеспечивать возможность контроля за ходом выполнения </w:t>
      </w:r>
      <w:r w:rsidRPr="00AB6B46">
        <w:rPr>
          <w:sz w:val="24"/>
          <w:szCs w:val="24"/>
        </w:rPr>
        <w:t>муниципальной</w:t>
      </w:r>
      <w:r w:rsidR="006850E4" w:rsidRPr="00AB6B46">
        <w:rPr>
          <w:sz w:val="24"/>
          <w:szCs w:val="24"/>
        </w:rPr>
        <w:t xml:space="preserve"> программы, но не усложнять систему контроля и отчетности. Наименования основных мероприятий не могут дублировать наименования целей и задач подпрограммы.</w:t>
      </w:r>
    </w:p>
    <w:p w:rsidR="006850E4" w:rsidRPr="00AB6B46" w:rsidRDefault="000015C5" w:rsidP="006850E4">
      <w:pPr>
        <w:jc w:val="both"/>
        <w:rPr>
          <w:sz w:val="24"/>
          <w:szCs w:val="24"/>
        </w:rPr>
      </w:pPr>
      <w:r w:rsidRPr="00AB6B46">
        <w:rPr>
          <w:sz w:val="24"/>
          <w:szCs w:val="24"/>
        </w:rPr>
        <w:tab/>
      </w:r>
      <w:r w:rsidR="006850E4" w:rsidRPr="00AB6B46">
        <w:rPr>
          <w:sz w:val="24"/>
          <w:szCs w:val="24"/>
        </w:rPr>
        <w:t>В рамках одного основного мероприятия могут объединяться однотипные по характеру мероприятия, приоритетные мероприятия, мероприятия ведомственных целевых программ. Основные мероприятия подпрограмм должны группироваться по следующим направлениям расходов:</w:t>
      </w:r>
    </w:p>
    <w:p w:rsidR="006850E4" w:rsidRPr="00AB6B46" w:rsidRDefault="000015C5" w:rsidP="006850E4">
      <w:pPr>
        <w:jc w:val="both"/>
        <w:rPr>
          <w:sz w:val="24"/>
          <w:szCs w:val="24"/>
        </w:rPr>
      </w:pPr>
      <w:r w:rsidRPr="00AB6B46">
        <w:rPr>
          <w:sz w:val="24"/>
          <w:szCs w:val="24"/>
        </w:rPr>
        <w:tab/>
      </w:r>
      <w:r w:rsidR="006850E4" w:rsidRPr="00AB6B46">
        <w:rPr>
          <w:sz w:val="24"/>
          <w:szCs w:val="24"/>
        </w:rPr>
        <w:t xml:space="preserve">обеспечение выполнения функций </w:t>
      </w:r>
      <w:r w:rsidRPr="00AB6B46">
        <w:rPr>
          <w:sz w:val="24"/>
          <w:szCs w:val="24"/>
        </w:rPr>
        <w:t xml:space="preserve">органами местного самоуправления и структурными подразделениями Администрации </w:t>
      </w:r>
      <w:r w:rsidR="002043C3" w:rsidRPr="00AB6B46">
        <w:rPr>
          <w:sz w:val="24"/>
          <w:szCs w:val="24"/>
        </w:rPr>
        <w:t>Селивановского сельского поселения</w:t>
      </w:r>
      <w:r w:rsidR="006850E4" w:rsidRPr="00AB6B46">
        <w:rPr>
          <w:sz w:val="24"/>
          <w:szCs w:val="24"/>
        </w:rPr>
        <w:t xml:space="preserve"> и обеспечение деятельности </w:t>
      </w:r>
      <w:r w:rsidRPr="00AB6B46">
        <w:rPr>
          <w:sz w:val="24"/>
          <w:szCs w:val="24"/>
        </w:rPr>
        <w:t>муниципальных</w:t>
      </w:r>
      <w:r w:rsidR="006850E4" w:rsidRPr="00AB6B46">
        <w:rPr>
          <w:sz w:val="24"/>
          <w:szCs w:val="24"/>
        </w:rPr>
        <w:t xml:space="preserve"> подведомственных учреждений;</w:t>
      </w:r>
    </w:p>
    <w:p w:rsidR="006850E4" w:rsidRPr="00AB6B46" w:rsidRDefault="000015C5" w:rsidP="006850E4">
      <w:pPr>
        <w:jc w:val="both"/>
        <w:rPr>
          <w:sz w:val="24"/>
          <w:szCs w:val="24"/>
        </w:rPr>
      </w:pPr>
      <w:r w:rsidRPr="00AB6B46">
        <w:rPr>
          <w:sz w:val="24"/>
          <w:szCs w:val="24"/>
        </w:rPr>
        <w:tab/>
      </w:r>
      <w:r w:rsidR="006850E4" w:rsidRPr="00AB6B46">
        <w:rPr>
          <w:sz w:val="24"/>
          <w:szCs w:val="24"/>
        </w:rPr>
        <w:t xml:space="preserve">социальное обеспечение, оказание мер социальной поддержки, в том числе исполнение публичных нормативных обязательств за счет средств </w:t>
      </w:r>
      <w:r w:rsidRPr="00AB6B46">
        <w:rPr>
          <w:sz w:val="24"/>
          <w:szCs w:val="24"/>
        </w:rPr>
        <w:t xml:space="preserve">местного и </w:t>
      </w:r>
      <w:r w:rsidR="006850E4" w:rsidRPr="00AB6B46">
        <w:rPr>
          <w:sz w:val="24"/>
          <w:szCs w:val="24"/>
        </w:rPr>
        <w:t>областного бюджета;</w:t>
      </w:r>
    </w:p>
    <w:p w:rsidR="006850E4" w:rsidRPr="00AB6B46" w:rsidRDefault="000015C5" w:rsidP="006850E4">
      <w:pPr>
        <w:jc w:val="both"/>
        <w:rPr>
          <w:sz w:val="24"/>
          <w:szCs w:val="24"/>
        </w:rPr>
      </w:pPr>
      <w:r w:rsidRPr="00AB6B46">
        <w:rPr>
          <w:sz w:val="24"/>
          <w:szCs w:val="24"/>
        </w:rPr>
        <w:tab/>
      </w:r>
      <w:r w:rsidR="006850E4" w:rsidRPr="00AB6B46">
        <w:rPr>
          <w:sz w:val="24"/>
          <w:szCs w:val="24"/>
        </w:rPr>
        <w:t>осуществление бюджетных инвестиций;</w:t>
      </w:r>
    </w:p>
    <w:p w:rsidR="006850E4" w:rsidRPr="00AB6B46" w:rsidRDefault="000015C5" w:rsidP="006850E4">
      <w:pPr>
        <w:jc w:val="both"/>
        <w:rPr>
          <w:sz w:val="24"/>
          <w:szCs w:val="24"/>
        </w:rPr>
      </w:pPr>
      <w:r w:rsidRPr="00AB6B46">
        <w:rPr>
          <w:sz w:val="24"/>
          <w:szCs w:val="24"/>
        </w:rPr>
        <w:tab/>
      </w:r>
      <w:r w:rsidR="006850E4" w:rsidRPr="00AB6B46">
        <w:rPr>
          <w:sz w:val="24"/>
          <w:szCs w:val="24"/>
        </w:rPr>
        <w:t>программные направления расходов, если их отражение не предусмотрено по обособленным направлениям расходов.</w:t>
      </w:r>
    </w:p>
    <w:p w:rsidR="00874DBB" w:rsidRPr="00AB6B46" w:rsidRDefault="00874DBB" w:rsidP="00874DBB">
      <w:pPr>
        <w:ind w:firstLine="708"/>
        <w:jc w:val="both"/>
        <w:rPr>
          <w:sz w:val="24"/>
          <w:szCs w:val="24"/>
        </w:rPr>
      </w:pPr>
    </w:p>
    <w:p w:rsidR="006850E4" w:rsidRPr="00AB6B46" w:rsidRDefault="006850E4" w:rsidP="000015C5">
      <w:pPr>
        <w:pStyle w:val="1"/>
        <w:spacing w:before="0" w:after="0"/>
        <w:jc w:val="center"/>
        <w:rPr>
          <w:rFonts w:ascii="Times New Roman" w:hAnsi="Times New Roman" w:cs="Times New Roman"/>
          <w:b w:val="0"/>
          <w:sz w:val="24"/>
          <w:szCs w:val="24"/>
        </w:rPr>
      </w:pPr>
      <w:r w:rsidRPr="00AB6B46">
        <w:rPr>
          <w:rFonts w:ascii="Times New Roman" w:hAnsi="Times New Roman" w:cs="Times New Roman"/>
          <w:b w:val="0"/>
          <w:sz w:val="24"/>
          <w:szCs w:val="24"/>
        </w:rPr>
        <w:lastRenderedPageBreak/>
        <w:t xml:space="preserve">2.5. Перечни инвестиционных проектов (объектов строительства, реконструкции и капитального ремонта, находящихся в </w:t>
      </w:r>
      <w:r w:rsidR="00874DBB" w:rsidRPr="00AB6B46">
        <w:rPr>
          <w:rFonts w:ascii="Times New Roman" w:hAnsi="Times New Roman" w:cs="Times New Roman"/>
          <w:b w:val="0"/>
          <w:sz w:val="24"/>
          <w:szCs w:val="24"/>
        </w:rPr>
        <w:t>муниципальной</w:t>
      </w:r>
      <w:r w:rsidRPr="00AB6B46">
        <w:rPr>
          <w:rFonts w:ascii="Times New Roman" w:hAnsi="Times New Roman" w:cs="Times New Roman"/>
          <w:b w:val="0"/>
          <w:sz w:val="24"/>
          <w:szCs w:val="24"/>
        </w:rPr>
        <w:t xml:space="preserve"> </w:t>
      </w:r>
      <w:r w:rsidR="00874DBB" w:rsidRPr="00AB6B46">
        <w:rPr>
          <w:rFonts w:ascii="Times New Roman" w:hAnsi="Times New Roman" w:cs="Times New Roman"/>
          <w:b w:val="0"/>
          <w:sz w:val="24"/>
          <w:szCs w:val="24"/>
        </w:rPr>
        <w:t>собственности</w:t>
      </w:r>
      <w:r w:rsidRPr="00AB6B46">
        <w:rPr>
          <w:rFonts w:ascii="Times New Roman" w:hAnsi="Times New Roman" w:cs="Times New Roman"/>
          <w:b w:val="0"/>
          <w:sz w:val="24"/>
          <w:szCs w:val="24"/>
        </w:rPr>
        <w:t>)</w:t>
      </w:r>
    </w:p>
    <w:p w:rsidR="006850E4" w:rsidRPr="00AB6B46" w:rsidRDefault="006850E4" w:rsidP="006850E4">
      <w:pPr>
        <w:jc w:val="both"/>
        <w:rPr>
          <w:sz w:val="24"/>
          <w:szCs w:val="24"/>
        </w:rPr>
      </w:pPr>
    </w:p>
    <w:p w:rsidR="006850E4" w:rsidRPr="00AB6B46" w:rsidRDefault="00874DBB" w:rsidP="006850E4">
      <w:pPr>
        <w:jc w:val="both"/>
        <w:rPr>
          <w:sz w:val="24"/>
          <w:szCs w:val="24"/>
        </w:rPr>
      </w:pPr>
      <w:r w:rsidRPr="00AB6B46">
        <w:rPr>
          <w:sz w:val="24"/>
          <w:szCs w:val="24"/>
        </w:rPr>
        <w:tab/>
      </w:r>
      <w:r w:rsidR="006850E4" w:rsidRPr="00AB6B46">
        <w:rPr>
          <w:sz w:val="24"/>
          <w:szCs w:val="24"/>
        </w:rPr>
        <w:t xml:space="preserve">В случае включения в </w:t>
      </w:r>
      <w:r w:rsidRPr="00AB6B46">
        <w:rPr>
          <w:sz w:val="24"/>
          <w:szCs w:val="24"/>
        </w:rPr>
        <w:t>муниципальную</w:t>
      </w:r>
      <w:r w:rsidR="006850E4" w:rsidRPr="00AB6B46">
        <w:rPr>
          <w:sz w:val="24"/>
          <w:szCs w:val="24"/>
        </w:rPr>
        <w:t xml:space="preserve"> программу объектов строительства, реконструкции и капитального ремонта, находящихся в </w:t>
      </w:r>
      <w:r w:rsidRPr="00AB6B46">
        <w:rPr>
          <w:sz w:val="24"/>
          <w:szCs w:val="24"/>
        </w:rPr>
        <w:t>муниципальной</w:t>
      </w:r>
      <w:r w:rsidR="006850E4" w:rsidRPr="00AB6B46">
        <w:rPr>
          <w:sz w:val="24"/>
          <w:szCs w:val="24"/>
        </w:rPr>
        <w:t xml:space="preserve"> собственности, в состав </w:t>
      </w:r>
      <w:r w:rsidRPr="00AB6B46">
        <w:rPr>
          <w:sz w:val="24"/>
          <w:szCs w:val="24"/>
        </w:rPr>
        <w:t>муниципальной</w:t>
      </w:r>
      <w:r w:rsidR="006850E4" w:rsidRPr="00AB6B46">
        <w:rPr>
          <w:sz w:val="24"/>
          <w:szCs w:val="24"/>
        </w:rPr>
        <w:t xml:space="preserve"> программы включается перечень инвестиционных проектов (объекты строительства, реконструкции и капитального ремонта, находящиеся в </w:t>
      </w:r>
      <w:r w:rsidRPr="00AB6B46">
        <w:rPr>
          <w:sz w:val="24"/>
          <w:szCs w:val="24"/>
        </w:rPr>
        <w:t>муниципальной</w:t>
      </w:r>
      <w:r w:rsidR="006850E4" w:rsidRPr="00AB6B46">
        <w:rPr>
          <w:sz w:val="24"/>
          <w:szCs w:val="24"/>
        </w:rPr>
        <w:t xml:space="preserve"> собственности) в соответствии с приложением к настоящим Методическим рекомендациям (таблица </w:t>
      </w:r>
      <w:r w:rsidR="006A47CF" w:rsidRPr="00AB6B46">
        <w:rPr>
          <w:sz w:val="24"/>
          <w:szCs w:val="24"/>
        </w:rPr>
        <w:t>3</w:t>
      </w:r>
      <w:r w:rsidR="006850E4" w:rsidRPr="00AB6B46">
        <w:rPr>
          <w:sz w:val="24"/>
          <w:szCs w:val="24"/>
        </w:rPr>
        <w:t>).</w:t>
      </w:r>
    </w:p>
    <w:p w:rsidR="006850E4" w:rsidRPr="00AB6B46" w:rsidRDefault="00874DBB" w:rsidP="006850E4">
      <w:pPr>
        <w:jc w:val="both"/>
        <w:rPr>
          <w:sz w:val="24"/>
          <w:szCs w:val="24"/>
        </w:rPr>
      </w:pPr>
      <w:r w:rsidRPr="00AB6B46">
        <w:rPr>
          <w:sz w:val="24"/>
          <w:szCs w:val="24"/>
        </w:rPr>
        <w:tab/>
      </w:r>
      <w:r w:rsidR="006850E4" w:rsidRPr="00AB6B46">
        <w:rPr>
          <w:sz w:val="24"/>
          <w:szCs w:val="24"/>
        </w:rPr>
        <w:t>Указанный перечень на очередной год и плановый период формируется при условии наличия положительного заключения государственной (негосударственной) экспертизы проектной документации, по долгосрочным контрактам - в соответствии с графиком производства работ.</w:t>
      </w:r>
    </w:p>
    <w:p w:rsidR="006850E4" w:rsidRPr="00AB6B46" w:rsidRDefault="006850E4" w:rsidP="006850E4">
      <w:pPr>
        <w:jc w:val="both"/>
        <w:rPr>
          <w:sz w:val="24"/>
          <w:szCs w:val="24"/>
        </w:rPr>
      </w:pPr>
    </w:p>
    <w:p w:rsidR="006850E4" w:rsidRPr="00AB6B46" w:rsidRDefault="006850E4" w:rsidP="00874DBB">
      <w:pPr>
        <w:pStyle w:val="1"/>
        <w:spacing w:before="0" w:after="0"/>
        <w:jc w:val="center"/>
        <w:rPr>
          <w:rFonts w:ascii="Times New Roman" w:hAnsi="Times New Roman" w:cs="Times New Roman"/>
          <w:b w:val="0"/>
          <w:sz w:val="24"/>
          <w:szCs w:val="24"/>
        </w:rPr>
      </w:pPr>
      <w:r w:rsidRPr="00AB6B46">
        <w:rPr>
          <w:rFonts w:ascii="Times New Roman" w:hAnsi="Times New Roman" w:cs="Times New Roman"/>
          <w:b w:val="0"/>
          <w:sz w:val="24"/>
          <w:szCs w:val="24"/>
        </w:rPr>
        <w:t xml:space="preserve">2.6. Информация по ресурсному обеспечению </w:t>
      </w:r>
      <w:r w:rsidR="00874DBB" w:rsidRPr="00AB6B46">
        <w:rPr>
          <w:rFonts w:ascii="Times New Roman" w:hAnsi="Times New Roman" w:cs="Times New Roman"/>
          <w:b w:val="0"/>
          <w:sz w:val="24"/>
          <w:szCs w:val="24"/>
        </w:rPr>
        <w:t>муниципальной</w:t>
      </w:r>
      <w:r w:rsidRPr="00AB6B46">
        <w:rPr>
          <w:rFonts w:ascii="Times New Roman" w:hAnsi="Times New Roman" w:cs="Times New Roman"/>
          <w:b w:val="0"/>
          <w:sz w:val="24"/>
          <w:szCs w:val="24"/>
        </w:rPr>
        <w:t xml:space="preserve"> программы</w:t>
      </w:r>
    </w:p>
    <w:p w:rsidR="006850E4" w:rsidRPr="00AB6B46" w:rsidRDefault="006850E4" w:rsidP="006850E4">
      <w:pPr>
        <w:jc w:val="both"/>
        <w:rPr>
          <w:sz w:val="24"/>
          <w:szCs w:val="24"/>
        </w:rPr>
      </w:pPr>
    </w:p>
    <w:p w:rsidR="006850E4" w:rsidRPr="00AB6B46" w:rsidRDefault="00874DBB" w:rsidP="006850E4">
      <w:pPr>
        <w:jc w:val="both"/>
        <w:rPr>
          <w:sz w:val="24"/>
          <w:szCs w:val="24"/>
        </w:rPr>
      </w:pPr>
      <w:r w:rsidRPr="00AB6B46">
        <w:rPr>
          <w:sz w:val="24"/>
          <w:szCs w:val="24"/>
        </w:rPr>
        <w:tab/>
      </w:r>
      <w:r w:rsidR="006850E4" w:rsidRPr="00AB6B46">
        <w:rPr>
          <w:sz w:val="24"/>
          <w:szCs w:val="24"/>
        </w:rPr>
        <w:t xml:space="preserve">Информация о расходах </w:t>
      </w:r>
      <w:r w:rsidR="006A47CF" w:rsidRPr="00AB6B46">
        <w:rPr>
          <w:sz w:val="24"/>
          <w:szCs w:val="24"/>
        </w:rPr>
        <w:t xml:space="preserve">местного </w:t>
      </w:r>
      <w:r w:rsidR="006850E4" w:rsidRPr="00AB6B46">
        <w:rPr>
          <w:sz w:val="24"/>
          <w:szCs w:val="24"/>
        </w:rPr>
        <w:t xml:space="preserve">бюджета на реализацию </w:t>
      </w:r>
      <w:r w:rsidRPr="00AB6B46">
        <w:rPr>
          <w:sz w:val="24"/>
          <w:szCs w:val="24"/>
        </w:rPr>
        <w:t>муниципальной</w:t>
      </w:r>
      <w:r w:rsidR="006850E4" w:rsidRPr="00AB6B46">
        <w:rPr>
          <w:sz w:val="24"/>
          <w:szCs w:val="24"/>
        </w:rPr>
        <w:t xml:space="preserve"> программы представляется согласно приложению к настоящим Методическим указаниям (таблица </w:t>
      </w:r>
      <w:r w:rsidRPr="00AB6B46">
        <w:rPr>
          <w:sz w:val="24"/>
          <w:szCs w:val="24"/>
        </w:rPr>
        <w:t>4</w:t>
      </w:r>
      <w:r w:rsidR="006850E4" w:rsidRPr="00AB6B46">
        <w:rPr>
          <w:sz w:val="24"/>
          <w:szCs w:val="24"/>
        </w:rPr>
        <w:t>).</w:t>
      </w:r>
    </w:p>
    <w:p w:rsidR="006850E4" w:rsidRPr="00AB6B46" w:rsidRDefault="00874DBB" w:rsidP="00874DBB">
      <w:pPr>
        <w:jc w:val="both"/>
        <w:rPr>
          <w:sz w:val="24"/>
          <w:szCs w:val="24"/>
        </w:rPr>
      </w:pPr>
      <w:r w:rsidRPr="00AB6B46">
        <w:rPr>
          <w:sz w:val="24"/>
          <w:szCs w:val="24"/>
        </w:rPr>
        <w:tab/>
      </w:r>
      <w:r w:rsidR="006850E4" w:rsidRPr="00AB6B46">
        <w:rPr>
          <w:sz w:val="24"/>
          <w:szCs w:val="24"/>
        </w:rPr>
        <w:t xml:space="preserve">Если </w:t>
      </w:r>
      <w:r w:rsidRPr="00AB6B46">
        <w:rPr>
          <w:sz w:val="24"/>
          <w:szCs w:val="24"/>
        </w:rPr>
        <w:t>муниципальная</w:t>
      </w:r>
      <w:r w:rsidR="006850E4" w:rsidRPr="00AB6B46">
        <w:rPr>
          <w:sz w:val="24"/>
          <w:szCs w:val="24"/>
        </w:rPr>
        <w:t xml:space="preserve"> программа направлена на достижение целей, относящихся </w:t>
      </w:r>
      <w:r w:rsidRPr="00AB6B46">
        <w:rPr>
          <w:sz w:val="24"/>
          <w:szCs w:val="24"/>
        </w:rPr>
        <w:t>к переданным государственным полномочиям</w:t>
      </w:r>
      <w:r w:rsidR="006850E4" w:rsidRPr="00AB6B46">
        <w:rPr>
          <w:sz w:val="24"/>
          <w:szCs w:val="24"/>
        </w:rPr>
        <w:t xml:space="preserve">, а также предполагается использование иных источников, то в </w:t>
      </w:r>
      <w:r w:rsidRPr="00AB6B46">
        <w:rPr>
          <w:sz w:val="24"/>
          <w:szCs w:val="24"/>
        </w:rPr>
        <w:t>муниципальной</w:t>
      </w:r>
      <w:r w:rsidR="006850E4" w:rsidRPr="00AB6B46">
        <w:rPr>
          <w:sz w:val="24"/>
          <w:szCs w:val="24"/>
        </w:rPr>
        <w:t xml:space="preserve"> программе, кроме информации о средствах </w:t>
      </w:r>
      <w:r w:rsidRPr="00AB6B46">
        <w:rPr>
          <w:sz w:val="24"/>
          <w:szCs w:val="24"/>
        </w:rPr>
        <w:t>местного</w:t>
      </w:r>
      <w:r w:rsidR="006850E4" w:rsidRPr="00AB6B46">
        <w:rPr>
          <w:sz w:val="24"/>
          <w:szCs w:val="24"/>
        </w:rPr>
        <w:t xml:space="preserve"> бюджета, должна содержаться информация о безвозмездных поступлениях в </w:t>
      </w:r>
      <w:r w:rsidRPr="00AB6B46">
        <w:rPr>
          <w:sz w:val="24"/>
          <w:szCs w:val="24"/>
        </w:rPr>
        <w:t>местный</w:t>
      </w:r>
      <w:r w:rsidR="006850E4" w:rsidRPr="00AB6B46">
        <w:rPr>
          <w:sz w:val="24"/>
          <w:szCs w:val="24"/>
        </w:rPr>
        <w:t xml:space="preserve"> бюджет (в том числе за счет средств федерального </w:t>
      </w:r>
      <w:r w:rsidRPr="00AB6B46">
        <w:rPr>
          <w:sz w:val="24"/>
          <w:szCs w:val="24"/>
        </w:rPr>
        <w:t>и областного бюджетов)</w:t>
      </w:r>
      <w:r w:rsidR="006850E4" w:rsidRPr="00AB6B46">
        <w:rPr>
          <w:sz w:val="24"/>
          <w:szCs w:val="24"/>
        </w:rPr>
        <w:t>,</w:t>
      </w:r>
      <w:r w:rsidRPr="00AB6B46">
        <w:rPr>
          <w:sz w:val="24"/>
          <w:szCs w:val="24"/>
        </w:rPr>
        <w:t xml:space="preserve"> и внебюджетных источниках на реализацию муниципальной программы, представляемая согласно приложения к настоящим методическим рекомендациям (таблица 5).</w:t>
      </w:r>
      <w:r w:rsidR="006850E4" w:rsidRPr="00AB6B46">
        <w:rPr>
          <w:sz w:val="24"/>
          <w:szCs w:val="24"/>
        </w:rPr>
        <w:t xml:space="preserve"> </w:t>
      </w:r>
    </w:p>
    <w:p w:rsidR="009029DB" w:rsidRPr="00AB6B46" w:rsidRDefault="009029DB" w:rsidP="009029DB">
      <w:pPr>
        <w:ind w:firstLine="708"/>
        <w:jc w:val="both"/>
        <w:rPr>
          <w:sz w:val="24"/>
          <w:szCs w:val="24"/>
        </w:rPr>
      </w:pPr>
      <w:r w:rsidRPr="00AB6B46">
        <w:rPr>
          <w:sz w:val="24"/>
          <w:szCs w:val="24"/>
        </w:rPr>
        <w:t xml:space="preserve">Ответственные исполнители муниципальных программ в месячный срок со дня вступления в силу решения Милютинского районного Собрания депутатов о внесении изменений в решение о местном бюджете на текущий финансовый год и на плановый период подготавливают в соответствии с Регламентом Администрации </w:t>
      </w:r>
      <w:r w:rsidR="002043C3" w:rsidRPr="00AB6B46">
        <w:rPr>
          <w:sz w:val="24"/>
          <w:szCs w:val="24"/>
        </w:rPr>
        <w:t>Селивановского сельского поселения</w:t>
      </w:r>
      <w:r w:rsidRPr="00AB6B46">
        <w:rPr>
          <w:sz w:val="24"/>
          <w:szCs w:val="24"/>
        </w:rPr>
        <w:t xml:space="preserve"> проекты постановлений Администрации </w:t>
      </w:r>
      <w:r w:rsidR="002043C3" w:rsidRPr="00AB6B46">
        <w:rPr>
          <w:sz w:val="24"/>
          <w:szCs w:val="24"/>
        </w:rPr>
        <w:t>Селивановского сельского поселения</w:t>
      </w:r>
      <w:r w:rsidRPr="00AB6B46">
        <w:rPr>
          <w:sz w:val="24"/>
          <w:szCs w:val="24"/>
        </w:rPr>
        <w:t xml:space="preserve"> о внесении соответствующих изменений в муниципальные программы, при этом муниципальные программы должны быть приведены в соответствие с решением Милютинского районного Собрания депутатов о внесении изменений в решение о местном бюджете на текущий финансовый год и на плановый период не позднее 31 декабря текущего года.</w:t>
      </w:r>
    </w:p>
    <w:p w:rsidR="006850E4" w:rsidRPr="00AB6B46" w:rsidRDefault="00874DBB" w:rsidP="006850E4">
      <w:pPr>
        <w:jc w:val="both"/>
        <w:rPr>
          <w:sz w:val="24"/>
          <w:szCs w:val="24"/>
        </w:rPr>
      </w:pPr>
      <w:r w:rsidRPr="00AB6B46">
        <w:rPr>
          <w:sz w:val="24"/>
          <w:szCs w:val="24"/>
        </w:rPr>
        <w:tab/>
      </w:r>
      <w:r w:rsidR="006850E4" w:rsidRPr="00AB6B46">
        <w:rPr>
          <w:sz w:val="24"/>
          <w:szCs w:val="24"/>
        </w:rPr>
        <w:t xml:space="preserve">Средства, выделяемые из государственных внебюджетных фондов и не поступающие в доход </w:t>
      </w:r>
      <w:r w:rsidRPr="00AB6B46">
        <w:rPr>
          <w:sz w:val="24"/>
          <w:szCs w:val="24"/>
        </w:rPr>
        <w:t>местного</w:t>
      </w:r>
      <w:r w:rsidR="006850E4" w:rsidRPr="00AB6B46">
        <w:rPr>
          <w:sz w:val="24"/>
          <w:szCs w:val="24"/>
        </w:rPr>
        <w:t xml:space="preserve"> бюджета, необходимо отражать во внебюджетных источниках.</w:t>
      </w:r>
    </w:p>
    <w:p w:rsidR="006850E4" w:rsidRPr="00AB6B46" w:rsidRDefault="00874DBB" w:rsidP="006850E4">
      <w:pPr>
        <w:jc w:val="both"/>
        <w:rPr>
          <w:sz w:val="24"/>
          <w:szCs w:val="24"/>
        </w:rPr>
      </w:pPr>
      <w:r w:rsidRPr="00AB6B46">
        <w:rPr>
          <w:sz w:val="24"/>
          <w:szCs w:val="24"/>
        </w:rPr>
        <w:tab/>
      </w:r>
      <w:r w:rsidR="006850E4" w:rsidRPr="00AB6B46">
        <w:rPr>
          <w:sz w:val="24"/>
          <w:szCs w:val="24"/>
        </w:rPr>
        <w:t xml:space="preserve">Расходы на содержание </w:t>
      </w:r>
      <w:r w:rsidRPr="00AB6B46">
        <w:rPr>
          <w:sz w:val="24"/>
          <w:szCs w:val="24"/>
        </w:rPr>
        <w:t xml:space="preserve">органов местного самоуправления и структурных подразделений Администрации </w:t>
      </w:r>
      <w:r w:rsidR="002043C3" w:rsidRPr="00AB6B46">
        <w:rPr>
          <w:sz w:val="24"/>
          <w:szCs w:val="24"/>
        </w:rPr>
        <w:t>Селивановского сельского поселения</w:t>
      </w:r>
      <w:r w:rsidRPr="00AB6B46">
        <w:rPr>
          <w:sz w:val="24"/>
          <w:szCs w:val="24"/>
        </w:rPr>
        <w:t xml:space="preserve">, </w:t>
      </w:r>
      <w:r w:rsidR="006850E4" w:rsidRPr="00AB6B46">
        <w:rPr>
          <w:sz w:val="24"/>
          <w:szCs w:val="24"/>
        </w:rPr>
        <w:t xml:space="preserve">являющихся ответственными исполнителями одной </w:t>
      </w:r>
      <w:r w:rsidRPr="00AB6B46">
        <w:rPr>
          <w:sz w:val="24"/>
          <w:szCs w:val="24"/>
        </w:rPr>
        <w:t>муниципальной</w:t>
      </w:r>
      <w:r w:rsidR="006850E4" w:rsidRPr="00AB6B46">
        <w:rPr>
          <w:sz w:val="24"/>
          <w:szCs w:val="24"/>
        </w:rPr>
        <w:t xml:space="preserve"> программы, включаются в </w:t>
      </w:r>
      <w:r w:rsidRPr="00AB6B46">
        <w:rPr>
          <w:sz w:val="24"/>
          <w:szCs w:val="24"/>
        </w:rPr>
        <w:t>муниципальной</w:t>
      </w:r>
      <w:r w:rsidR="006850E4" w:rsidRPr="00AB6B46">
        <w:rPr>
          <w:sz w:val="24"/>
          <w:szCs w:val="24"/>
        </w:rPr>
        <w:t xml:space="preserve"> программу, в которой </w:t>
      </w:r>
      <w:r w:rsidRPr="00AB6B46">
        <w:rPr>
          <w:sz w:val="24"/>
          <w:szCs w:val="24"/>
        </w:rPr>
        <w:t xml:space="preserve"> орган местного самоуправления или структурное подразделение Администрации </w:t>
      </w:r>
      <w:r w:rsidR="002043C3" w:rsidRPr="00AB6B46">
        <w:rPr>
          <w:sz w:val="24"/>
          <w:szCs w:val="24"/>
        </w:rPr>
        <w:t>Селивановского сельского поселения</w:t>
      </w:r>
      <w:r w:rsidR="006850E4" w:rsidRPr="00AB6B46">
        <w:rPr>
          <w:sz w:val="24"/>
          <w:szCs w:val="24"/>
        </w:rPr>
        <w:t xml:space="preserve"> является ответственным исполнителем.</w:t>
      </w:r>
    </w:p>
    <w:p w:rsidR="006850E4" w:rsidRPr="00AB6B46" w:rsidRDefault="00874DBB" w:rsidP="006850E4">
      <w:pPr>
        <w:jc w:val="both"/>
        <w:rPr>
          <w:sz w:val="24"/>
          <w:szCs w:val="24"/>
        </w:rPr>
      </w:pPr>
      <w:r w:rsidRPr="00AB6B46">
        <w:rPr>
          <w:sz w:val="24"/>
          <w:szCs w:val="24"/>
        </w:rPr>
        <w:tab/>
      </w:r>
      <w:r w:rsidR="006850E4" w:rsidRPr="00AB6B46">
        <w:rPr>
          <w:sz w:val="24"/>
          <w:szCs w:val="24"/>
        </w:rPr>
        <w:t xml:space="preserve">В случае если </w:t>
      </w:r>
      <w:r w:rsidRPr="00AB6B46">
        <w:rPr>
          <w:sz w:val="24"/>
          <w:szCs w:val="24"/>
        </w:rPr>
        <w:t xml:space="preserve">данный </w:t>
      </w:r>
      <w:r w:rsidR="006850E4" w:rsidRPr="00AB6B46">
        <w:rPr>
          <w:sz w:val="24"/>
          <w:szCs w:val="24"/>
        </w:rPr>
        <w:t xml:space="preserve">орган является ответственным исполнителем двух и более </w:t>
      </w:r>
      <w:r w:rsidRPr="00AB6B46">
        <w:rPr>
          <w:sz w:val="24"/>
          <w:szCs w:val="24"/>
        </w:rPr>
        <w:t>муниципальных</w:t>
      </w:r>
      <w:r w:rsidR="006850E4" w:rsidRPr="00AB6B46">
        <w:rPr>
          <w:sz w:val="24"/>
          <w:szCs w:val="24"/>
        </w:rPr>
        <w:t xml:space="preserve"> программ, расходы на содержание его аппарата включаются в одну </w:t>
      </w:r>
      <w:r w:rsidRPr="00AB6B46">
        <w:rPr>
          <w:sz w:val="24"/>
          <w:szCs w:val="24"/>
        </w:rPr>
        <w:t>муниципальную</w:t>
      </w:r>
      <w:r w:rsidR="006850E4" w:rsidRPr="00AB6B46">
        <w:rPr>
          <w:sz w:val="24"/>
          <w:szCs w:val="24"/>
        </w:rPr>
        <w:t xml:space="preserve"> программу.</w:t>
      </w:r>
    </w:p>
    <w:p w:rsidR="006850E4" w:rsidRPr="00AB6B46" w:rsidRDefault="00874DBB" w:rsidP="006850E4">
      <w:pPr>
        <w:jc w:val="both"/>
        <w:rPr>
          <w:sz w:val="24"/>
          <w:szCs w:val="24"/>
        </w:rPr>
      </w:pPr>
      <w:r w:rsidRPr="00AB6B46">
        <w:rPr>
          <w:sz w:val="24"/>
          <w:szCs w:val="24"/>
        </w:rPr>
        <w:tab/>
      </w:r>
      <w:r w:rsidR="006850E4" w:rsidRPr="00AB6B46">
        <w:rPr>
          <w:sz w:val="24"/>
          <w:szCs w:val="24"/>
        </w:rPr>
        <w:t xml:space="preserve">У органов </w:t>
      </w:r>
      <w:r w:rsidR="002F1464" w:rsidRPr="00AB6B46">
        <w:rPr>
          <w:sz w:val="24"/>
          <w:szCs w:val="24"/>
        </w:rPr>
        <w:t>местного самоуправления с правами</w:t>
      </w:r>
      <w:r w:rsidR="004D581A" w:rsidRPr="00AB6B46">
        <w:rPr>
          <w:sz w:val="24"/>
          <w:szCs w:val="24"/>
        </w:rPr>
        <w:t xml:space="preserve"> юридического лица, структурных подразделений</w:t>
      </w:r>
      <w:r w:rsidR="002F1464" w:rsidRPr="00AB6B46">
        <w:rPr>
          <w:sz w:val="24"/>
          <w:szCs w:val="24"/>
        </w:rPr>
        <w:t xml:space="preserve"> Администрации </w:t>
      </w:r>
      <w:r w:rsidR="002043C3" w:rsidRPr="00AB6B46">
        <w:rPr>
          <w:sz w:val="24"/>
          <w:szCs w:val="24"/>
        </w:rPr>
        <w:t>Селивановского сельского поселения</w:t>
      </w:r>
      <w:r w:rsidR="006850E4" w:rsidRPr="00AB6B46">
        <w:rPr>
          <w:sz w:val="24"/>
          <w:szCs w:val="24"/>
        </w:rPr>
        <w:t xml:space="preserve">, не являющихся ответственными исполнителями </w:t>
      </w:r>
      <w:r w:rsidR="002F1464" w:rsidRPr="00AB6B46">
        <w:rPr>
          <w:sz w:val="24"/>
          <w:szCs w:val="24"/>
        </w:rPr>
        <w:t>муниципальных</w:t>
      </w:r>
      <w:r w:rsidR="006850E4" w:rsidRPr="00AB6B46">
        <w:rPr>
          <w:sz w:val="24"/>
          <w:szCs w:val="24"/>
        </w:rPr>
        <w:t xml:space="preserve"> программ, расходы на содержание аппаратов могут отражаться в </w:t>
      </w:r>
      <w:r w:rsidR="002F1464" w:rsidRPr="00AB6B46">
        <w:rPr>
          <w:sz w:val="24"/>
          <w:szCs w:val="24"/>
        </w:rPr>
        <w:t>муниципальной</w:t>
      </w:r>
      <w:r w:rsidR="006850E4" w:rsidRPr="00AB6B46">
        <w:rPr>
          <w:sz w:val="24"/>
          <w:szCs w:val="24"/>
        </w:rPr>
        <w:t xml:space="preserve"> программе, в которой отражаются мероприятия </w:t>
      </w:r>
      <w:r w:rsidR="002F1464" w:rsidRPr="00AB6B46">
        <w:rPr>
          <w:sz w:val="24"/>
          <w:szCs w:val="24"/>
        </w:rPr>
        <w:t>данного</w:t>
      </w:r>
      <w:r w:rsidR="006850E4" w:rsidRPr="00AB6B46">
        <w:rPr>
          <w:sz w:val="24"/>
          <w:szCs w:val="24"/>
        </w:rPr>
        <w:t xml:space="preserve"> органа в установленной сфере деятельности.</w:t>
      </w:r>
    </w:p>
    <w:p w:rsidR="006850E4" w:rsidRPr="00AB6B46" w:rsidRDefault="006850E4" w:rsidP="006850E4">
      <w:pPr>
        <w:jc w:val="both"/>
        <w:rPr>
          <w:sz w:val="24"/>
          <w:szCs w:val="24"/>
        </w:rPr>
      </w:pPr>
    </w:p>
    <w:p w:rsidR="006850E4" w:rsidRPr="00AB6B46" w:rsidRDefault="006850E4" w:rsidP="002F1464">
      <w:pPr>
        <w:pStyle w:val="1"/>
        <w:spacing w:before="0" w:after="0"/>
        <w:jc w:val="center"/>
        <w:rPr>
          <w:rFonts w:ascii="Times New Roman" w:hAnsi="Times New Roman" w:cs="Times New Roman"/>
          <w:b w:val="0"/>
          <w:sz w:val="24"/>
          <w:szCs w:val="24"/>
        </w:rPr>
      </w:pPr>
      <w:r w:rsidRPr="00AB6B46">
        <w:rPr>
          <w:rFonts w:ascii="Times New Roman" w:hAnsi="Times New Roman" w:cs="Times New Roman"/>
          <w:b w:val="0"/>
          <w:sz w:val="24"/>
          <w:szCs w:val="24"/>
        </w:rPr>
        <w:lastRenderedPageBreak/>
        <w:t xml:space="preserve">3. План реализации </w:t>
      </w:r>
      <w:r w:rsidR="002F1464" w:rsidRPr="00AB6B46">
        <w:rPr>
          <w:rFonts w:ascii="Times New Roman" w:hAnsi="Times New Roman" w:cs="Times New Roman"/>
          <w:b w:val="0"/>
          <w:sz w:val="24"/>
          <w:szCs w:val="24"/>
        </w:rPr>
        <w:t>муниципальной</w:t>
      </w:r>
      <w:r w:rsidRPr="00AB6B46">
        <w:rPr>
          <w:rFonts w:ascii="Times New Roman" w:hAnsi="Times New Roman" w:cs="Times New Roman"/>
          <w:b w:val="0"/>
          <w:sz w:val="24"/>
          <w:szCs w:val="24"/>
        </w:rPr>
        <w:t xml:space="preserve"> программы</w:t>
      </w:r>
    </w:p>
    <w:p w:rsidR="006850E4" w:rsidRPr="00AB6B46" w:rsidRDefault="006850E4" w:rsidP="002F1464">
      <w:pPr>
        <w:jc w:val="center"/>
        <w:rPr>
          <w:sz w:val="24"/>
          <w:szCs w:val="24"/>
        </w:rPr>
      </w:pPr>
    </w:p>
    <w:p w:rsidR="006850E4" w:rsidRPr="00AB6B46" w:rsidRDefault="006850E4" w:rsidP="002F1464">
      <w:pPr>
        <w:pStyle w:val="1"/>
        <w:spacing w:before="0" w:after="0"/>
        <w:jc w:val="center"/>
        <w:rPr>
          <w:rFonts w:ascii="Times New Roman" w:hAnsi="Times New Roman" w:cs="Times New Roman"/>
          <w:b w:val="0"/>
          <w:sz w:val="24"/>
          <w:szCs w:val="24"/>
        </w:rPr>
      </w:pPr>
      <w:r w:rsidRPr="00AB6B46">
        <w:rPr>
          <w:rFonts w:ascii="Times New Roman" w:hAnsi="Times New Roman" w:cs="Times New Roman"/>
          <w:b w:val="0"/>
          <w:sz w:val="24"/>
          <w:szCs w:val="24"/>
        </w:rPr>
        <w:t xml:space="preserve">3.1. Разработка плана реализации </w:t>
      </w:r>
      <w:r w:rsidR="002F1464" w:rsidRPr="00AB6B46">
        <w:rPr>
          <w:rFonts w:ascii="Times New Roman" w:hAnsi="Times New Roman" w:cs="Times New Roman"/>
          <w:b w:val="0"/>
          <w:sz w:val="24"/>
          <w:szCs w:val="24"/>
        </w:rPr>
        <w:t>муниципальной</w:t>
      </w:r>
      <w:r w:rsidRPr="00AB6B46">
        <w:rPr>
          <w:rFonts w:ascii="Times New Roman" w:hAnsi="Times New Roman" w:cs="Times New Roman"/>
          <w:b w:val="0"/>
          <w:sz w:val="24"/>
          <w:szCs w:val="24"/>
        </w:rPr>
        <w:t xml:space="preserve"> программы</w:t>
      </w:r>
    </w:p>
    <w:p w:rsidR="006850E4" w:rsidRPr="00AB6B46" w:rsidRDefault="006850E4" w:rsidP="006850E4">
      <w:pPr>
        <w:jc w:val="both"/>
        <w:rPr>
          <w:sz w:val="24"/>
          <w:szCs w:val="24"/>
        </w:rPr>
      </w:pPr>
    </w:p>
    <w:p w:rsidR="006850E4" w:rsidRPr="00AB6B46" w:rsidRDefault="006A598E" w:rsidP="006850E4">
      <w:pPr>
        <w:jc w:val="both"/>
        <w:rPr>
          <w:sz w:val="24"/>
          <w:szCs w:val="24"/>
        </w:rPr>
      </w:pPr>
      <w:r w:rsidRPr="00AB6B46">
        <w:rPr>
          <w:sz w:val="24"/>
          <w:szCs w:val="24"/>
        </w:rPr>
        <w:tab/>
      </w:r>
      <w:r w:rsidR="006850E4" w:rsidRPr="00AB6B46">
        <w:rPr>
          <w:sz w:val="24"/>
          <w:szCs w:val="24"/>
        </w:rPr>
        <w:t xml:space="preserve">План реализации </w:t>
      </w:r>
      <w:r w:rsidRPr="00AB6B46">
        <w:rPr>
          <w:sz w:val="24"/>
          <w:szCs w:val="24"/>
        </w:rPr>
        <w:t>муниципальной</w:t>
      </w:r>
      <w:r w:rsidR="006850E4" w:rsidRPr="00AB6B46">
        <w:rPr>
          <w:sz w:val="24"/>
          <w:szCs w:val="24"/>
        </w:rPr>
        <w:t xml:space="preserve"> программы (далее - план реализации) разрабатывается на очередной финансовый год и содержит перечень значимых контрольных событий </w:t>
      </w:r>
      <w:r w:rsidRPr="00AB6B46">
        <w:rPr>
          <w:sz w:val="24"/>
          <w:szCs w:val="24"/>
        </w:rPr>
        <w:t>муниципальной</w:t>
      </w:r>
      <w:r w:rsidR="006850E4" w:rsidRPr="00AB6B46">
        <w:rPr>
          <w:sz w:val="24"/>
          <w:szCs w:val="24"/>
        </w:rPr>
        <w:t xml:space="preserve"> программы, оказывающих существенное влияние на сроки и результаты реализации </w:t>
      </w:r>
      <w:r w:rsidRPr="00AB6B46">
        <w:rPr>
          <w:sz w:val="24"/>
          <w:szCs w:val="24"/>
        </w:rPr>
        <w:t>муниципальной</w:t>
      </w:r>
      <w:r w:rsidR="006850E4" w:rsidRPr="00AB6B46">
        <w:rPr>
          <w:sz w:val="24"/>
          <w:szCs w:val="24"/>
        </w:rPr>
        <w:t xml:space="preserve"> программы, с указанием их сроков и ожидаемых результатов, согласно приложению к настоящим Методическим рекомендациям (таблица </w:t>
      </w:r>
      <w:r w:rsidRPr="00AB6B46">
        <w:rPr>
          <w:sz w:val="24"/>
          <w:szCs w:val="24"/>
        </w:rPr>
        <w:t>6</w:t>
      </w:r>
      <w:r w:rsidR="006850E4" w:rsidRPr="00AB6B46">
        <w:rPr>
          <w:sz w:val="24"/>
          <w:szCs w:val="24"/>
        </w:rPr>
        <w:t>).</w:t>
      </w:r>
    </w:p>
    <w:p w:rsidR="006850E4" w:rsidRPr="00AB6B46" w:rsidRDefault="006A598E" w:rsidP="006850E4">
      <w:pPr>
        <w:jc w:val="both"/>
        <w:rPr>
          <w:sz w:val="24"/>
          <w:szCs w:val="24"/>
        </w:rPr>
      </w:pPr>
      <w:r w:rsidRPr="00AB6B46">
        <w:rPr>
          <w:sz w:val="24"/>
          <w:szCs w:val="24"/>
        </w:rPr>
        <w:tab/>
      </w:r>
      <w:r w:rsidR="006850E4" w:rsidRPr="00AB6B46">
        <w:rPr>
          <w:sz w:val="24"/>
          <w:szCs w:val="24"/>
        </w:rPr>
        <w:t xml:space="preserve">Контрольные события </w:t>
      </w:r>
      <w:r w:rsidRPr="00AB6B46">
        <w:rPr>
          <w:sz w:val="24"/>
          <w:szCs w:val="24"/>
        </w:rPr>
        <w:t>муниципальной</w:t>
      </w:r>
      <w:r w:rsidR="006850E4" w:rsidRPr="00AB6B46">
        <w:rPr>
          <w:sz w:val="24"/>
          <w:szCs w:val="24"/>
        </w:rPr>
        <w:t xml:space="preserve"> программы по возможности выделяются по всем основным мероприятиям, приоритетным основным мероприятиям, мероприятиям ведомственных целевых программ, за исключением случаев, когда основное мероприятие подпрограммы носит длящийся характер, т.е. не имеет сроков начала и конца реализации, а также выраженного конечного результата его реализации.</w:t>
      </w:r>
    </w:p>
    <w:p w:rsidR="006850E4" w:rsidRPr="00AB6B46" w:rsidRDefault="006A598E" w:rsidP="006850E4">
      <w:pPr>
        <w:jc w:val="both"/>
        <w:rPr>
          <w:sz w:val="24"/>
          <w:szCs w:val="24"/>
        </w:rPr>
      </w:pPr>
      <w:r w:rsidRPr="00AB6B46">
        <w:rPr>
          <w:sz w:val="24"/>
          <w:szCs w:val="24"/>
        </w:rPr>
        <w:tab/>
      </w:r>
      <w:r w:rsidR="006850E4" w:rsidRPr="00AB6B46">
        <w:rPr>
          <w:sz w:val="24"/>
          <w:szCs w:val="24"/>
        </w:rPr>
        <w:t xml:space="preserve">В случае наличия в </w:t>
      </w:r>
      <w:r w:rsidRPr="00AB6B46">
        <w:rPr>
          <w:sz w:val="24"/>
          <w:szCs w:val="24"/>
        </w:rPr>
        <w:t>муниципальной</w:t>
      </w:r>
      <w:r w:rsidR="006850E4" w:rsidRPr="00AB6B46">
        <w:rPr>
          <w:sz w:val="24"/>
          <w:szCs w:val="24"/>
        </w:rPr>
        <w:t xml:space="preserve"> программе перечня инвестиционных проектов строительства, реконструкции, капитального ремонта, находящихся в </w:t>
      </w:r>
      <w:r w:rsidRPr="00AB6B46">
        <w:rPr>
          <w:sz w:val="24"/>
          <w:szCs w:val="24"/>
        </w:rPr>
        <w:t>муниципальной</w:t>
      </w:r>
      <w:r w:rsidR="006850E4" w:rsidRPr="00AB6B46">
        <w:rPr>
          <w:sz w:val="24"/>
          <w:szCs w:val="24"/>
        </w:rPr>
        <w:t xml:space="preserve"> собственности, план реализации в обязательном порядке должен содержать контрольные события по каждому объекту строительства, реконструкции, капитального ремонта, находящемуся в </w:t>
      </w:r>
      <w:r w:rsidRPr="00AB6B46">
        <w:rPr>
          <w:sz w:val="24"/>
          <w:szCs w:val="24"/>
        </w:rPr>
        <w:t xml:space="preserve">муниципальной </w:t>
      </w:r>
      <w:r w:rsidR="006850E4" w:rsidRPr="00AB6B46">
        <w:rPr>
          <w:sz w:val="24"/>
          <w:szCs w:val="24"/>
        </w:rPr>
        <w:t>собственности.</w:t>
      </w:r>
    </w:p>
    <w:p w:rsidR="006850E4" w:rsidRPr="00AB6B46" w:rsidRDefault="006A598E" w:rsidP="006850E4">
      <w:pPr>
        <w:jc w:val="both"/>
        <w:rPr>
          <w:sz w:val="24"/>
          <w:szCs w:val="24"/>
        </w:rPr>
      </w:pPr>
      <w:r w:rsidRPr="00AB6B46">
        <w:rPr>
          <w:sz w:val="24"/>
          <w:szCs w:val="24"/>
        </w:rPr>
        <w:tab/>
      </w:r>
      <w:r w:rsidR="006850E4" w:rsidRPr="00AB6B46">
        <w:rPr>
          <w:sz w:val="24"/>
          <w:szCs w:val="24"/>
        </w:rPr>
        <w:t xml:space="preserve">Основными характеристиками контрольных событий </w:t>
      </w:r>
      <w:r w:rsidRPr="00AB6B46">
        <w:rPr>
          <w:sz w:val="24"/>
          <w:szCs w:val="24"/>
        </w:rPr>
        <w:t>муниципальной</w:t>
      </w:r>
      <w:r w:rsidR="006850E4" w:rsidRPr="00AB6B46">
        <w:rPr>
          <w:sz w:val="24"/>
          <w:szCs w:val="24"/>
        </w:rPr>
        <w:t xml:space="preserve"> программы являются общественная, в том числе социально-экономическая, значимость (важность) для достижения результата основного мероприятия, приоритетного основного мероприятия, ведомственной целевой программы и решения соответствующих задач подпрограммы, нулевая длительность, возможность однозначной оценки достижения (0% или 100%), по возможности документальное подтверждение результата.</w:t>
      </w:r>
    </w:p>
    <w:p w:rsidR="006850E4" w:rsidRPr="00AB6B46" w:rsidRDefault="006850E4" w:rsidP="006850E4">
      <w:pPr>
        <w:jc w:val="both"/>
        <w:rPr>
          <w:sz w:val="24"/>
          <w:szCs w:val="24"/>
        </w:rPr>
      </w:pPr>
    </w:p>
    <w:p w:rsidR="006850E4" w:rsidRPr="00AB6B46" w:rsidRDefault="006850E4" w:rsidP="006A598E">
      <w:pPr>
        <w:pStyle w:val="1"/>
        <w:spacing w:before="0" w:after="0"/>
        <w:jc w:val="center"/>
        <w:rPr>
          <w:rFonts w:ascii="Times New Roman" w:hAnsi="Times New Roman" w:cs="Times New Roman"/>
          <w:b w:val="0"/>
          <w:sz w:val="24"/>
          <w:szCs w:val="24"/>
        </w:rPr>
      </w:pPr>
      <w:r w:rsidRPr="00AB6B46">
        <w:rPr>
          <w:rFonts w:ascii="Times New Roman" w:hAnsi="Times New Roman" w:cs="Times New Roman"/>
          <w:b w:val="0"/>
          <w:sz w:val="24"/>
          <w:szCs w:val="24"/>
        </w:rPr>
        <w:t>3.2. Подготовка отчетов об исполнении планов реализации по итогам полугодия, 9 месяцев</w:t>
      </w:r>
    </w:p>
    <w:p w:rsidR="006850E4" w:rsidRPr="00AB6B46" w:rsidRDefault="006850E4" w:rsidP="006850E4">
      <w:pPr>
        <w:jc w:val="both"/>
        <w:rPr>
          <w:sz w:val="24"/>
          <w:szCs w:val="24"/>
        </w:rPr>
      </w:pPr>
    </w:p>
    <w:p w:rsidR="006850E4" w:rsidRPr="00AB6B46" w:rsidRDefault="006A598E" w:rsidP="006850E4">
      <w:pPr>
        <w:jc w:val="both"/>
        <w:rPr>
          <w:sz w:val="24"/>
          <w:szCs w:val="24"/>
        </w:rPr>
      </w:pPr>
      <w:r w:rsidRPr="00AB6B46">
        <w:rPr>
          <w:sz w:val="24"/>
          <w:szCs w:val="24"/>
        </w:rPr>
        <w:tab/>
      </w:r>
      <w:r w:rsidR="006850E4" w:rsidRPr="00AB6B46">
        <w:rPr>
          <w:sz w:val="24"/>
          <w:szCs w:val="24"/>
        </w:rPr>
        <w:t xml:space="preserve">В целях обеспечения оперативного контроля за реализацией </w:t>
      </w:r>
      <w:r w:rsidRPr="00AB6B46">
        <w:rPr>
          <w:sz w:val="24"/>
          <w:szCs w:val="24"/>
        </w:rPr>
        <w:t>муниципальных</w:t>
      </w:r>
      <w:r w:rsidR="006850E4" w:rsidRPr="00AB6B46">
        <w:rPr>
          <w:sz w:val="24"/>
          <w:szCs w:val="24"/>
        </w:rPr>
        <w:t xml:space="preserve"> программ ответственный исполнитель </w:t>
      </w:r>
      <w:r w:rsidRPr="00AB6B46">
        <w:rPr>
          <w:sz w:val="24"/>
          <w:szCs w:val="24"/>
        </w:rPr>
        <w:t xml:space="preserve">муниципальной </w:t>
      </w:r>
      <w:r w:rsidR="006850E4" w:rsidRPr="00AB6B46">
        <w:rPr>
          <w:sz w:val="24"/>
          <w:szCs w:val="24"/>
        </w:rPr>
        <w:t xml:space="preserve">программы по итогам полугодия, 9 месяцев направляет в </w:t>
      </w:r>
      <w:r w:rsidRPr="00AB6B46">
        <w:rPr>
          <w:sz w:val="24"/>
          <w:szCs w:val="24"/>
        </w:rPr>
        <w:t xml:space="preserve">отдел </w:t>
      </w:r>
      <w:r w:rsidR="002043C3" w:rsidRPr="00AB6B46">
        <w:rPr>
          <w:sz w:val="24"/>
          <w:szCs w:val="24"/>
        </w:rPr>
        <w:t>экономики и финансов</w:t>
      </w:r>
      <w:r w:rsidRPr="00AB6B46">
        <w:rPr>
          <w:sz w:val="24"/>
          <w:szCs w:val="24"/>
        </w:rPr>
        <w:t xml:space="preserve"> Администрации </w:t>
      </w:r>
      <w:r w:rsidR="002043C3" w:rsidRPr="00AB6B46">
        <w:rPr>
          <w:sz w:val="24"/>
          <w:szCs w:val="24"/>
        </w:rPr>
        <w:t>Селивановского сельского поселения</w:t>
      </w:r>
      <w:r w:rsidR="006850E4" w:rsidRPr="00AB6B46">
        <w:rPr>
          <w:sz w:val="24"/>
          <w:szCs w:val="24"/>
        </w:rPr>
        <w:t xml:space="preserve"> отчет об исполнении плана реализации, согласованный с </w:t>
      </w:r>
      <w:r w:rsidR="002043C3" w:rsidRPr="00AB6B46">
        <w:rPr>
          <w:sz w:val="24"/>
          <w:szCs w:val="24"/>
        </w:rPr>
        <w:t xml:space="preserve">Главой </w:t>
      </w:r>
      <w:r w:rsidRPr="00AB6B46">
        <w:rPr>
          <w:sz w:val="24"/>
          <w:szCs w:val="24"/>
        </w:rPr>
        <w:t xml:space="preserve">Администрации </w:t>
      </w:r>
      <w:r w:rsidR="002043C3" w:rsidRPr="00AB6B46">
        <w:rPr>
          <w:sz w:val="24"/>
          <w:szCs w:val="24"/>
        </w:rPr>
        <w:t>Селивановского сельского поселения</w:t>
      </w:r>
      <w:r w:rsidR="006850E4" w:rsidRPr="00AB6B46">
        <w:rPr>
          <w:sz w:val="24"/>
          <w:szCs w:val="24"/>
        </w:rPr>
        <w:t xml:space="preserve">, по форме согласно приложению к настоящим Методическим рекомендациям (таблица </w:t>
      </w:r>
      <w:r w:rsidRPr="00AB6B46">
        <w:rPr>
          <w:sz w:val="24"/>
          <w:szCs w:val="24"/>
        </w:rPr>
        <w:t>7</w:t>
      </w:r>
      <w:r w:rsidR="006850E4" w:rsidRPr="00AB6B46">
        <w:rPr>
          <w:sz w:val="24"/>
          <w:szCs w:val="24"/>
        </w:rPr>
        <w:t>) в сроки, установленные Порядком, для внесения на рассмотрение комиссии.</w:t>
      </w:r>
    </w:p>
    <w:p w:rsidR="006850E4" w:rsidRPr="00AB6B46" w:rsidRDefault="006A598E" w:rsidP="006850E4">
      <w:pPr>
        <w:jc w:val="both"/>
        <w:rPr>
          <w:sz w:val="24"/>
          <w:szCs w:val="24"/>
        </w:rPr>
      </w:pPr>
      <w:r w:rsidRPr="00AB6B46">
        <w:rPr>
          <w:sz w:val="24"/>
          <w:szCs w:val="24"/>
        </w:rPr>
        <w:tab/>
      </w:r>
      <w:r w:rsidR="006850E4" w:rsidRPr="00AB6B46">
        <w:rPr>
          <w:sz w:val="24"/>
          <w:szCs w:val="24"/>
        </w:rPr>
        <w:t>При подготовке отчета об исполнении плана реализации по итогам полугодия, 9 месяцев применяется программа Microsoft Office Word или Microsoft Office Excel, используется шрифт Times New Roman, начертание - обычный, размер шрифта - 14 пт (допускается</w:t>
      </w:r>
      <w:r w:rsidR="002043C3" w:rsidRPr="00AB6B46">
        <w:rPr>
          <w:sz w:val="24"/>
          <w:szCs w:val="24"/>
        </w:rPr>
        <w:t xml:space="preserve"> 10,</w:t>
      </w:r>
      <w:r w:rsidR="006850E4" w:rsidRPr="00AB6B46">
        <w:rPr>
          <w:sz w:val="24"/>
          <w:szCs w:val="24"/>
        </w:rPr>
        <w:t xml:space="preserve"> 11, 12 пт); одинарный межстрочный интервал, выравнивание абзаца по ширине.</w:t>
      </w:r>
    </w:p>
    <w:p w:rsidR="006850E4" w:rsidRPr="00AB6B46" w:rsidRDefault="006A598E" w:rsidP="006850E4">
      <w:pPr>
        <w:jc w:val="both"/>
        <w:rPr>
          <w:sz w:val="24"/>
          <w:szCs w:val="24"/>
        </w:rPr>
      </w:pPr>
      <w:r w:rsidRPr="00AB6B46">
        <w:rPr>
          <w:sz w:val="24"/>
          <w:szCs w:val="24"/>
        </w:rPr>
        <w:tab/>
      </w:r>
      <w:r w:rsidR="006850E4" w:rsidRPr="00AB6B46">
        <w:rPr>
          <w:sz w:val="24"/>
          <w:szCs w:val="24"/>
        </w:rPr>
        <w:t xml:space="preserve">Оперативный контроль за реализацией </w:t>
      </w:r>
      <w:r w:rsidRPr="00AB6B46">
        <w:rPr>
          <w:sz w:val="24"/>
          <w:szCs w:val="24"/>
        </w:rPr>
        <w:t>муниципальных</w:t>
      </w:r>
      <w:r w:rsidR="006850E4" w:rsidRPr="00AB6B46">
        <w:rPr>
          <w:sz w:val="24"/>
          <w:szCs w:val="24"/>
        </w:rPr>
        <w:t xml:space="preserve"> программ ориентирован на раннее предупреждение возникновения проблем и отклонений хода реализации </w:t>
      </w:r>
      <w:r w:rsidRPr="00AB6B46">
        <w:rPr>
          <w:sz w:val="24"/>
          <w:szCs w:val="24"/>
        </w:rPr>
        <w:t>муниципальной</w:t>
      </w:r>
      <w:r w:rsidR="006850E4" w:rsidRPr="00AB6B46">
        <w:rPr>
          <w:sz w:val="24"/>
          <w:szCs w:val="24"/>
        </w:rPr>
        <w:t xml:space="preserve"> программы от запланированного.</w:t>
      </w:r>
    </w:p>
    <w:p w:rsidR="006850E4" w:rsidRPr="00AB6B46" w:rsidRDefault="006A598E" w:rsidP="006850E4">
      <w:pPr>
        <w:jc w:val="both"/>
        <w:rPr>
          <w:sz w:val="24"/>
          <w:szCs w:val="24"/>
        </w:rPr>
      </w:pPr>
      <w:r w:rsidRPr="00AB6B46">
        <w:rPr>
          <w:sz w:val="24"/>
          <w:szCs w:val="24"/>
        </w:rPr>
        <w:tab/>
      </w:r>
      <w:r w:rsidR="006850E4" w:rsidRPr="00AB6B46">
        <w:rPr>
          <w:sz w:val="24"/>
          <w:szCs w:val="24"/>
        </w:rPr>
        <w:t xml:space="preserve">Объектом контроля является наступление контрольных событий </w:t>
      </w:r>
      <w:r w:rsidRPr="00AB6B46">
        <w:rPr>
          <w:sz w:val="24"/>
          <w:szCs w:val="24"/>
        </w:rPr>
        <w:t>муниципальной</w:t>
      </w:r>
      <w:r w:rsidR="006850E4" w:rsidRPr="00AB6B46">
        <w:rPr>
          <w:sz w:val="24"/>
          <w:szCs w:val="24"/>
        </w:rPr>
        <w:t xml:space="preserve"> программы в установленные сроки, сведения о кассовом исполнении по </w:t>
      </w:r>
      <w:r w:rsidRPr="00AB6B46">
        <w:rPr>
          <w:sz w:val="24"/>
          <w:szCs w:val="24"/>
        </w:rPr>
        <w:t>муниципальной</w:t>
      </w:r>
      <w:r w:rsidR="006850E4" w:rsidRPr="00AB6B46">
        <w:rPr>
          <w:sz w:val="24"/>
          <w:szCs w:val="24"/>
        </w:rPr>
        <w:t xml:space="preserve"> программе на отчетную дату.</w:t>
      </w:r>
    </w:p>
    <w:p w:rsidR="006850E4" w:rsidRPr="00AB6B46" w:rsidRDefault="006A598E" w:rsidP="006850E4">
      <w:pPr>
        <w:jc w:val="both"/>
        <w:rPr>
          <w:sz w:val="24"/>
          <w:szCs w:val="24"/>
        </w:rPr>
      </w:pPr>
      <w:r w:rsidRPr="00AB6B46">
        <w:rPr>
          <w:sz w:val="24"/>
          <w:szCs w:val="24"/>
        </w:rPr>
        <w:tab/>
      </w:r>
      <w:r w:rsidR="006850E4" w:rsidRPr="00AB6B46">
        <w:rPr>
          <w:sz w:val="24"/>
          <w:szCs w:val="24"/>
        </w:rPr>
        <w:t xml:space="preserve">В качестве формулировок наступления контрольных событий реализации </w:t>
      </w:r>
      <w:r w:rsidRPr="00AB6B46">
        <w:rPr>
          <w:sz w:val="24"/>
          <w:szCs w:val="24"/>
        </w:rPr>
        <w:t>муниципальной</w:t>
      </w:r>
      <w:r w:rsidR="006850E4" w:rsidRPr="00AB6B46">
        <w:rPr>
          <w:sz w:val="24"/>
          <w:szCs w:val="24"/>
        </w:rPr>
        <w:t xml:space="preserve"> программы рекомендуется использовать следующие:</w:t>
      </w:r>
    </w:p>
    <w:p w:rsidR="006850E4" w:rsidRPr="00AB6B46" w:rsidRDefault="006A598E" w:rsidP="006850E4">
      <w:pPr>
        <w:jc w:val="both"/>
        <w:rPr>
          <w:sz w:val="24"/>
          <w:szCs w:val="24"/>
        </w:rPr>
      </w:pPr>
      <w:r w:rsidRPr="00AB6B46">
        <w:rPr>
          <w:sz w:val="24"/>
          <w:szCs w:val="24"/>
        </w:rPr>
        <w:tab/>
      </w:r>
      <w:r w:rsidR="006850E4" w:rsidRPr="00AB6B46">
        <w:rPr>
          <w:sz w:val="24"/>
          <w:szCs w:val="24"/>
        </w:rPr>
        <w:t>нормативный правовой акт утвержден;</w:t>
      </w:r>
    </w:p>
    <w:p w:rsidR="006850E4" w:rsidRPr="00AB6B46" w:rsidRDefault="006A598E" w:rsidP="006850E4">
      <w:pPr>
        <w:jc w:val="both"/>
        <w:rPr>
          <w:sz w:val="24"/>
          <w:szCs w:val="24"/>
        </w:rPr>
      </w:pPr>
      <w:r w:rsidRPr="00AB6B46">
        <w:rPr>
          <w:sz w:val="24"/>
          <w:szCs w:val="24"/>
        </w:rPr>
        <w:tab/>
      </w:r>
      <w:r w:rsidR="006850E4" w:rsidRPr="00AB6B46">
        <w:rPr>
          <w:sz w:val="24"/>
          <w:szCs w:val="24"/>
        </w:rPr>
        <w:t>объект капитального строительства (реконструкции) введен в эксплуатацию;</w:t>
      </w:r>
    </w:p>
    <w:p w:rsidR="006850E4" w:rsidRPr="00AB6B46" w:rsidRDefault="006A598E" w:rsidP="006850E4">
      <w:pPr>
        <w:jc w:val="both"/>
        <w:rPr>
          <w:sz w:val="24"/>
          <w:szCs w:val="24"/>
        </w:rPr>
      </w:pPr>
      <w:r w:rsidRPr="00AB6B46">
        <w:rPr>
          <w:sz w:val="24"/>
          <w:szCs w:val="24"/>
        </w:rPr>
        <w:tab/>
      </w:r>
      <w:r w:rsidR="006850E4" w:rsidRPr="00AB6B46">
        <w:rPr>
          <w:sz w:val="24"/>
          <w:szCs w:val="24"/>
        </w:rPr>
        <w:t>система разработана и введена в эксплуатацию и т.д.</w:t>
      </w:r>
    </w:p>
    <w:p w:rsidR="006850E4" w:rsidRPr="00AB6B46" w:rsidRDefault="006A598E" w:rsidP="006850E4">
      <w:pPr>
        <w:jc w:val="both"/>
        <w:rPr>
          <w:sz w:val="24"/>
          <w:szCs w:val="24"/>
        </w:rPr>
      </w:pPr>
      <w:r w:rsidRPr="00AB6B46">
        <w:rPr>
          <w:sz w:val="24"/>
          <w:szCs w:val="24"/>
        </w:rPr>
        <w:tab/>
      </w:r>
      <w:r w:rsidR="006850E4" w:rsidRPr="00AB6B46">
        <w:rPr>
          <w:sz w:val="24"/>
          <w:szCs w:val="24"/>
        </w:rPr>
        <w:t xml:space="preserve">При наличии неисполненного, исполненного не в полном объеме основного мероприятия подпрограммы, приоритетного основного мероприятия, мероприятия </w:t>
      </w:r>
      <w:r w:rsidR="006850E4" w:rsidRPr="00AB6B46">
        <w:rPr>
          <w:sz w:val="24"/>
          <w:szCs w:val="24"/>
        </w:rPr>
        <w:lastRenderedPageBreak/>
        <w:t>ведомственной целевой программы либо контрольного события материалы, представляемые для рассмотрения на заседание Комиссии должны содержать поручения по исполнению такого основного мероприятия подпрограммы, приоритетного основного мероприятия, мероприятия ведомственной целевой программы либо контрольного события.</w:t>
      </w:r>
    </w:p>
    <w:p w:rsidR="006850E4" w:rsidRPr="00AB6B46" w:rsidRDefault="006850E4" w:rsidP="006850E4">
      <w:pPr>
        <w:jc w:val="both"/>
        <w:rPr>
          <w:sz w:val="24"/>
          <w:szCs w:val="24"/>
        </w:rPr>
      </w:pPr>
    </w:p>
    <w:p w:rsidR="006850E4" w:rsidRPr="00AB6B46" w:rsidRDefault="006850E4" w:rsidP="006A598E">
      <w:pPr>
        <w:pStyle w:val="1"/>
        <w:spacing w:before="0" w:after="0"/>
        <w:jc w:val="center"/>
        <w:rPr>
          <w:rFonts w:ascii="Times New Roman" w:hAnsi="Times New Roman" w:cs="Times New Roman"/>
          <w:b w:val="0"/>
          <w:sz w:val="24"/>
          <w:szCs w:val="24"/>
        </w:rPr>
      </w:pPr>
      <w:r w:rsidRPr="00AB6B46">
        <w:rPr>
          <w:rFonts w:ascii="Times New Roman" w:hAnsi="Times New Roman" w:cs="Times New Roman"/>
          <w:b w:val="0"/>
          <w:sz w:val="24"/>
          <w:szCs w:val="24"/>
        </w:rPr>
        <w:t xml:space="preserve">4. Подготовка отчета о реализации </w:t>
      </w:r>
      <w:r w:rsidR="006A598E" w:rsidRPr="00AB6B46">
        <w:rPr>
          <w:rFonts w:ascii="Times New Roman" w:hAnsi="Times New Roman" w:cs="Times New Roman"/>
          <w:b w:val="0"/>
          <w:sz w:val="24"/>
          <w:szCs w:val="24"/>
        </w:rPr>
        <w:t>муниципальной</w:t>
      </w:r>
      <w:r w:rsidRPr="00AB6B46">
        <w:rPr>
          <w:rFonts w:ascii="Times New Roman" w:hAnsi="Times New Roman" w:cs="Times New Roman"/>
          <w:b w:val="0"/>
          <w:sz w:val="24"/>
          <w:szCs w:val="24"/>
        </w:rPr>
        <w:t xml:space="preserve"> программы за год</w:t>
      </w:r>
    </w:p>
    <w:p w:rsidR="006850E4" w:rsidRPr="00AB6B46" w:rsidRDefault="006850E4" w:rsidP="006850E4">
      <w:pPr>
        <w:jc w:val="both"/>
        <w:rPr>
          <w:sz w:val="24"/>
          <w:szCs w:val="24"/>
        </w:rPr>
      </w:pPr>
    </w:p>
    <w:p w:rsidR="006850E4" w:rsidRPr="00AB6B46" w:rsidRDefault="006A598E" w:rsidP="006850E4">
      <w:pPr>
        <w:jc w:val="both"/>
        <w:rPr>
          <w:sz w:val="24"/>
          <w:szCs w:val="24"/>
        </w:rPr>
      </w:pPr>
      <w:r w:rsidRPr="00AB6B46">
        <w:rPr>
          <w:sz w:val="24"/>
          <w:szCs w:val="24"/>
        </w:rPr>
        <w:tab/>
      </w:r>
      <w:r w:rsidR="006850E4" w:rsidRPr="00AB6B46">
        <w:rPr>
          <w:sz w:val="24"/>
          <w:szCs w:val="24"/>
        </w:rPr>
        <w:t xml:space="preserve">Отчет о реализации </w:t>
      </w:r>
      <w:r w:rsidRPr="00AB6B46">
        <w:rPr>
          <w:sz w:val="24"/>
          <w:szCs w:val="24"/>
        </w:rPr>
        <w:t>муниципальной</w:t>
      </w:r>
      <w:r w:rsidR="006850E4" w:rsidRPr="00AB6B46">
        <w:rPr>
          <w:sz w:val="24"/>
          <w:szCs w:val="24"/>
        </w:rPr>
        <w:t xml:space="preserve"> программы за год (далее - годовой отчет) формируется ответственным исполнителем с учетом информации, полученной от соисполнителей и участников </w:t>
      </w:r>
      <w:r w:rsidR="00F1211E" w:rsidRPr="00AB6B46">
        <w:rPr>
          <w:sz w:val="24"/>
          <w:szCs w:val="24"/>
        </w:rPr>
        <w:t>муниципальной</w:t>
      </w:r>
      <w:r w:rsidR="006850E4" w:rsidRPr="00AB6B46">
        <w:rPr>
          <w:sz w:val="24"/>
          <w:szCs w:val="24"/>
        </w:rPr>
        <w:t xml:space="preserve"> программы, согласовывается и вносится на рассмотрение </w:t>
      </w:r>
      <w:r w:rsidR="00F1211E" w:rsidRPr="00AB6B46">
        <w:rPr>
          <w:sz w:val="24"/>
          <w:szCs w:val="24"/>
        </w:rPr>
        <w:t xml:space="preserve">Администрацией </w:t>
      </w:r>
      <w:r w:rsidR="002043C3" w:rsidRPr="00AB6B46">
        <w:rPr>
          <w:sz w:val="24"/>
          <w:szCs w:val="24"/>
        </w:rPr>
        <w:t>Селивановского сельского поселения</w:t>
      </w:r>
      <w:r w:rsidR="006850E4" w:rsidRPr="00AB6B46">
        <w:rPr>
          <w:sz w:val="24"/>
          <w:szCs w:val="24"/>
        </w:rPr>
        <w:t xml:space="preserve"> в порядке и сроки, установленные Порядком.</w:t>
      </w:r>
    </w:p>
    <w:p w:rsidR="006850E4" w:rsidRPr="00AB6B46" w:rsidRDefault="00F1211E" w:rsidP="006850E4">
      <w:pPr>
        <w:jc w:val="both"/>
        <w:rPr>
          <w:sz w:val="24"/>
          <w:szCs w:val="24"/>
        </w:rPr>
      </w:pPr>
      <w:r w:rsidRPr="00AB6B46">
        <w:rPr>
          <w:sz w:val="24"/>
          <w:szCs w:val="24"/>
        </w:rPr>
        <w:tab/>
      </w:r>
      <w:r w:rsidR="006850E4" w:rsidRPr="00AB6B46">
        <w:rPr>
          <w:sz w:val="24"/>
          <w:szCs w:val="24"/>
        </w:rPr>
        <w:t xml:space="preserve">Годовой отчет подготавливается в соответствии с типовой формой годового отчета в соответствии с приложением </w:t>
      </w:r>
      <w:r w:rsidRPr="00AB6B46">
        <w:rPr>
          <w:sz w:val="24"/>
          <w:szCs w:val="24"/>
        </w:rPr>
        <w:t>№</w:t>
      </w:r>
      <w:r w:rsidR="006850E4" w:rsidRPr="00AB6B46">
        <w:rPr>
          <w:sz w:val="24"/>
          <w:szCs w:val="24"/>
        </w:rPr>
        <w:t>2 к Методическим рекомендациям.</w:t>
      </w:r>
    </w:p>
    <w:p w:rsidR="00F1211E" w:rsidRPr="00AB6B46" w:rsidRDefault="00F1211E" w:rsidP="006850E4">
      <w:pPr>
        <w:jc w:val="both"/>
        <w:rPr>
          <w:sz w:val="24"/>
          <w:szCs w:val="24"/>
        </w:rPr>
      </w:pPr>
      <w:r w:rsidRPr="00AB6B46">
        <w:rPr>
          <w:sz w:val="24"/>
          <w:szCs w:val="24"/>
        </w:rPr>
        <w:tab/>
      </w:r>
      <w:r w:rsidR="006850E4" w:rsidRPr="00AB6B46">
        <w:rPr>
          <w:sz w:val="24"/>
          <w:szCs w:val="24"/>
        </w:rPr>
        <w:t xml:space="preserve">Отчет об исполнении плана реализации за год рассматривается в составе годового отчета по форме согласно приложению к настоящим Методическим рекомендациям (таблица </w:t>
      </w:r>
      <w:r w:rsidRPr="00AB6B46">
        <w:rPr>
          <w:sz w:val="24"/>
          <w:szCs w:val="24"/>
        </w:rPr>
        <w:t>8</w:t>
      </w:r>
      <w:r w:rsidR="006850E4" w:rsidRPr="00AB6B46">
        <w:rPr>
          <w:sz w:val="24"/>
          <w:szCs w:val="24"/>
        </w:rPr>
        <w:t xml:space="preserve">). </w:t>
      </w:r>
    </w:p>
    <w:p w:rsidR="006850E4" w:rsidRPr="00AB6B46" w:rsidRDefault="00F1211E" w:rsidP="006850E4">
      <w:pPr>
        <w:jc w:val="both"/>
        <w:rPr>
          <w:sz w:val="24"/>
          <w:szCs w:val="24"/>
        </w:rPr>
      </w:pPr>
      <w:r w:rsidRPr="00AB6B46">
        <w:rPr>
          <w:sz w:val="24"/>
          <w:szCs w:val="24"/>
        </w:rPr>
        <w:tab/>
      </w:r>
      <w:r w:rsidR="006850E4" w:rsidRPr="00AB6B46">
        <w:rPr>
          <w:sz w:val="24"/>
          <w:szCs w:val="24"/>
        </w:rPr>
        <w:t>Годовой отчет содержит:</w:t>
      </w:r>
    </w:p>
    <w:p w:rsidR="006850E4" w:rsidRPr="00AB6B46" w:rsidRDefault="00F1211E" w:rsidP="006850E4">
      <w:pPr>
        <w:jc w:val="both"/>
        <w:rPr>
          <w:sz w:val="24"/>
          <w:szCs w:val="24"/>
        </w:rPr>
      </w:pPr>
      <w:r w:rsidRPr="00AB6B46">
        <w:rPr>
          <w:sz w:val="24"/>
          <w:szCs w:val="24"/>
        </w:rPr>
        <w:tab/>
      </w:r>
      <w:r w:rsidR="006850E4" w:rsidRPr="00AB6B46">
        <w:rPr>
          <w:sz w:val="24"/>
          <w:szCs w:val="24"/>
        </w:rPr>
        <w:t>1. Конкретные результаты, достигнутые за отчетный период, при описании которых следует привести:</w:t>
      </w:r>
    </w:p>
    <w:p w:rsidR="006850E4" w:rsidRPr="00AB6B46" w:rsidRDefault="00F1211E" w:rsidP="006850E4">
      <w:pPr>
        <w:jc w:val="both"/>
        <w:rPr>
          <w:sz w:val="24"/>
          <w:szCs w:val="24"/>
        </w:rPr>
      </w:pPr>
      <w:r w:rsidRPr="00AB6B46">
        <w:rPr>
          <w:sz w:val="24"/>
          <w:szCs w:val="24"/>
        </w:rPr>
        <w:tab/>
      </w:r>
      <w:r w:rsidR="006850E4" w:rsidRPr="00AB6B46">
        <w:rPr>
          <w:sz w:val="24"/>
          <w:szCs w:val="24"/>
        </w:rPr>
        <w:t>основные результаты, достигнутые в отчетном году;</w:t>
      </w:r>
    </w:p>
    <w:p w:rsidR="006850E4" w:rsidRPr="00AB6B46" w:rsidRDefault="00F1211E" w:rsidP="006850E4">
      <w:pPr>
        <w:jc w:val="both"/>
        <w:rPr>
          <w:sz w:val="24"/>
          <w:szCs w:val="24"/>
        </w:rPr>
      </w:pPr>
      <w:r w:rsidRPr="00AB6B46">
        <w:rPr>
          <w:sz w:val="24"/>
          <w:szCs w:val="24"/>
        </w:rPr>
        <w:tab/>
      </w:r>
      <w:r w:rsidR="006850E4" w:rsidRPr="00AB6B46">
        <w:rPr>
          <w:sz w:val="24"/>
          <w:szCs w:val="24"/>
        </w:rPr>
        <w:t xml:space="preserve">характеристику вклада основных результатов в решение задач и достижение целей </w:t>
      </w:r>
      <w:r w:rsidRPr="00AB6B46">
        <w:rPr>
          <w:sz w:val="24"/>
          <w:szCs w:val="24"/>
        </w:rPr>
        <w:t>муниципальной</w:t>
      </w:r>
      <w:r w:rsidR="006850E4" w:rsidRPr="00AB6B46">
        <w:rPr>
          <w:sz w:val="24"/>
          <w:szCs w:val="24"/>
        </w:rPr>
        <w:t xml:space="preserve"> программы.</w:t>
      </w:r>
    </w:p>
    <w:p w:rsidR="006850E4" w:rsidRPr="00AB6B46" w:rsidRDefault="00F1211E" w:rsidP="006850E4">
      <w:pPr>
        <w:jc w:val="both"/>
        <w:rPr>
          <w:sz w:val="24"/>
          <w:szCs w:val="24"/>
        </w:rPr>
      </w:pPr>
      <w:r w:rsidRPr="00AB6B46">
        <w:rPr>
          <w:sz w:val="24"/>
          <w:szCs w:val="24"/>
        </w:rPr>
        <w:tab/>
      </w:r>
      <w:r w:rsidR="006850E4" w:rsidRPr="00AB6B46">
        <w:rPr>
          <w:sz w:val="24"/>
          <w:szCs w:val="24"/>
        </w:rPr>
        <w:t>2. Результаты реализации основных мероприятий подпрограмм, приоритетных основных мероприятий, мероприятий ведомственных целевых программ, а также сведения о достижении контрольных событий, описание которых включает:</w:t>
      </w:r>
    </w:p>
    <w:p w:rsidR="006850E4" w:rsidRPr="00AB6B46" w:rsidRDefault="00F1211E" w:rsidP="006850E4">
      <w:pPr>
        <w:jc w:val="both"/>
        <w:rPr>
          <w:sz w:val="24"/>
          <w:szCs w:val="24"/>
        </w:rPr>
      </w:pPr>
      <w:r w:rsidRPr="00AB6B46">
        <w:rPr>
          <w:sz w:val="24"/>
          <w:szCs w:val="24"/>
        </w:rPr>
        <w:tab/>
      </w:r>
      <w:r w:rsidR="006850E4" w:rsidRPr="00AB6B46">
        <w:rPr>
          <w:sz w:val="24"/>
          <w:szCs w:val="24"/>
        </w:rPr>
        <w:t>перечень основных мероприятий подпрограмм, приоритетных основных мероприятий, мероприятий ведомственных целевых программ, выполненных и не выполненных (с указанием причин)</w:t>
      </w:r>
      <w:r w:rsidR="00F844FD" w:rsidRPr="00AB6B46">
        <w:rPr>
          <w:sz w:val="24"/>
          <w:szCs w:val="24"/>
        </w:rPr>
        <w:t xml:space="preserve"> в установленные сроки</w:t>
      </w:r>
      <w:r w:rsidR="006850E4" w:rsidRPr="00AB6B46">
        <w:rPr>
          <w:sz w:val="24"/>
          <w:szCs w:val="24"/>
        </w:rPr>
        <w:t>;</w:t>
      </w:r>
    </w:p>
    <w:p w:rsidR="006850E4" w:rsidRPr="00AB6B46" w:rsidRDefault="00F1211E" w:rsidP="006850E4">
      <w:pPr>
        <w:jc w:val="both"/>
        <w:rPr>
          <w:sz w:val="24"/>
          <w:szCs w:val="24"/>
        </w:rPr>
      </w:pPr>
      <w:r w:rsidRPr="00AB6B46">
        <w:rPr>
          <w:sz w:val="24"/>
          <w:szCs w:val="24"/>
        </w:rPr>
        <w:tab/>
      </w:r>
      <w:r w:rsidR="006850E4" w:rsidRPr="00AB6B46">
        <w:rPr>
          <w:sz w:val="24"/>
          <w:szCs w:val="24"/>
        </w:rPr>
        <w:t>перечень контрольных событий, выполненных и не выполненных (с указанием причин) в установленные сроки сог</w:t>
      </w:r>
      <w:r w:rsidR="00F844FD" w:rsidRPr="00AB6B46">
        <w:rPr>
          <w:sz w:val="24"/>
          <w:szCs w:val="24"/>
        </w:rPr>
        <w:t>ласно плану реализации</w:t>
      </w:r>
      <w:r w:rsidR="006850E4" w:rsidRPr="00AB6B46">
        <w:rPr>
          <w:sz w:val="24"/>
          <w:szCs w:val="24"/>
        </w:rPr>
        <w:t>;</w:t>
      </w:r>
    </w:p>
    <w:p w:rsidR="006850E4" w:rsidRPr="00AB6B46" w:rsidRDefault="00F1211E" w:rsidP="006850E4">
      <w:pPr>
        <w:jc w:val="both"/>
        <w:rPr>
          <w:sz w:val="24"/>
          <w:szCs w:val="24"/>
        </w:rPr>
      </w:pPr>
      <w:r w:rsidRPr="00AB6B46">
        <w:rPr>
          <w:sz w:val="24"/>
          <w:szCs w:val="24"/>
        </w:rPr>
        <w:tab/>
      </w:r>
      <w:r w:rsidR="006850E4" w:rsidRPr="00AB6B46">
        <w:rPr>
          <w:sz w:val="24"/>
          <w:szCs w:val="24"/>
        </w:rPr>
        <w:t xml:space="preserve">анализ последствий нереализации основных мероприятий подпрограмм, приоритетных основных мероприятий, мероприятий ведомственных целевых программ на реализацию </w:t>
      </w:r>
      <w:r w:rsidRPr="00AB6B46">
        <w:rPr>
          <w:sz w:val="24"/>
          <w:szCs w:val="24"/>
        </w:rPr>
        <w:t>муниципальной</w:t>
      </w:r>
      <w:r w:rsidR="006850E4" w:rsidRPr="00AB6B46">
        <w:rPr>
          <w:sz w:val="24"/>
          <w:szCs w:val="24"/>
        </w:rPr>
        <w:t xml:space="preserve"> программы.</w:t>
      </w:r>
    </w:p>
    <w:p w:rsidR="006850E4" w:rsidRPr="00AB6B46" w:rsidRDefault="00F1211E" w:rsidP="006850E4">
      <w:pPr>
        <w:jc w:val="both"/>
        <w:rPr>
          <w:sz w:val="24"/>
          <w:szCs w:val="24"/>
        </w:rPr>
      </w:pPr>
      <w:r w:rsidRPr="00AB6B46">
        <w:rPr>
          <w:sz w:val="24"/>
          <w:szCs w:val="24"/>
        </w:rPr>
        <w:tab/>
      </w:r>
      <w:r w:rsidR="006850E4" w:rsidRPr="00AB6B46">
        <w:rPr>
          <w:sz w:val="24"/>
          <w:szCs w:val="24"/>
        </w:rPr>
        <w:t xml:space="preserve">3. Анализ факторов, повлиявших на ход реализации </w:t>
      </w:r>
      <w:r w:rsidRPr="00AB6B46">
        <w:rPr>
          <w:sz w:val="24"/>
          <w:szCs w:val="24"/>
        </w:rPr>
        <w:t>муниципальной</w:t>
      </w:r>
      <w:r w:rsidR="006850E4" w:rsidRPr="00AB6B46">
        <w:rPr>
          <w:sz w:val="24"/>
          <w:szCs w:val="24"/>
        </w:rPr>
        <w:t xml:space="preserve"> программы, с приложением анализа фактических и вероятных последствий влияния указанных факторов на основные параметры </w:t>
      </w:r>
      <w:r w:rsidRPr="00AB6B46">
        <w:rPr>
          <w:sz w:val="24"/>
          <w:szCs w:val="24"/>
        </w:rPr>
        <w:t>муниципальной</w:t>
      </w:r>
      <w:r w:rsidR="006850E4" w:rsidRPr="00AB6B46">
        <w:rPr>
          <w:sz w:val="24"/>
          <w:szCs w:val="24"/>
        </w:rPr>
        <w:t xml:space="preserve"> программы.</w:t>
      </w:r>
    </w:p>
    <w:p w:rsidR="006850E4" w:rsidRPr="00AB6B46" w:rsidRDefault="00F1211E" w:rsidP="006850E4">
      <w:pPr>
        <w:jc w:val="both"/>
        <w:rPr>
          <w:sz w:val="24"/>
          <w:szCs w:val="24"/>
        </w:rPr>
      </w:pPr>
      <w:r w:rsidRPr="00AB6B46">
        <w:rPr>
          <w:sz w:val="24"/>
          <w:szCs w:val="24"/>
        </w:rPr>
        <w:tab/>
      </w:r>
      <w:r w:rsidR="006850E4" w:rsidRPr="00AB6B46">
        <w:rPr>
          <w:sz w:val="24"/>
          <w:szCs w:val="24"/>
        </w:rPr>
        <w:t xml:space="preserve">4. Сведения об использовании бюджетных ассигнований и внебюджетных средств на реализацию </w:t>
      </w:r>
      <w:r w:rsidRPr="00AB6B46">
        <w:rPr>
          <w:sz w:val="24"/>
          <w:szCs w:val="24"/>
        </w:rPr>
        <w:t>муниципальной</w:t>
      </w:r>
      <w:r w:rsidR="006850E4" w:rsidRPr="00AB6B46">
        <w:rPr>
          <w:sz w:val="24"/>
          <w:szCs w:val="24"/>
        </w:rPr>
        <w:t xml:space="preserve"> программы (таблица </w:t>
      </w:r>
      <w:r w:rsidRPr="00AB6B46">
        <w:rPr>
          <w:sz w:val="24"/>
          <w:szCs w:val="24"/>
        </w:rPr>
        <w:t>9</w:t>
      </w:r>
      <w:r w:rsidR="006850E4" w:rsidRPr="00AB6B46">
        <w:rPr>
          <w:sz w:val="24"/>
          <w:szCs w:val="24"/>
        </w:rPr>
        <w:t>).</w:t>
      </w:r>
    </w:p>
    <w:p w:rsidR="006850E4" w:rsidRPr="00AB6B46" w:rsidRDefault="00F1211E" w:rsidP="006850E4">
      <w:pPr>
        <w:jc w:val="both"/>
        <w:rPr>
          <w:sz w:val="24"/>
          <w:szCs w:val="24"/>
        </w:rPr>
      </w:pPr>
      <w:r w:rsidRPr="00AB6B46">
        <w:rPr>
          <w:sz w:val="24"/>
          <w:szCs w:val="24"/>
        </w:rPr>
        <w:tab/>
      </w:r>
      <w:r w:rsidR="006850E4" w:rsidRPr="00AB6B46">
        <w:rPr>
          <w:sz w:val="24"/>
          <w:szCs w:val="24"/>
        </w:rPr>
        <w:t xml:space="preserve">5. Сведения о достижении значений показателей </w:t>
      </w:r>
      <w:r w:rsidRPr="00AB6B46">
        <w:rPr>
          <w:sz w:val="24"/>
          <w:szCs w:val="24"/>
        </w:rPr>
        <w:t>муниципальной</w:t>
      </w:r>
      <w:r w:rsidR="006850E4" w:rsidRPr="00AB6B46">
        <w:rPr>
          <w:sz w:val="24"/>
          <w:szCs w:val="24"/>
        </w:rPr>
        <w:t xml:space="preserve"> программы, подпрограмм </w:t>
      </w:r>
      <w:r w:rsidRPr="00AB6B46">
        <w:rPr>
          <w:sz w:val="24"/>
          <w:szCs w:val="24"/>
        </w:rPr>
        <w:t>муниципальной</w:t>
      </w:r>
      <w:r w:rsidR="00F844FD" w:rsidRPr="00AB6B46">
        <w:rPr>
          <w:sz w:val="24"/>
          <w:szCs w:val="24"/>
        </w:rPr>
        <w:t xml:space="preserve"> программы за год</w:t>
      </w:r>
      <w:r w:rsidR="006850E4" w:rsidRPr="00AB6B46">
        <w:rPr>
          <w:sz w:val="24"/>
          <w:szCs w:val="24"/>
        </w:rPr>
        <w:t xml:space="preserve">, с обоснованием отклонений по показателям, плановые значения по которым не достигнуты либо значительно перевыполнены; сведения о достижении значений показателей </w:t>
      </w:r>
      <w:r w:rsidRPr="00AB6B46">
        <w:rPr>
          <w:sz w:val="24"/>
          <w:szCs w:val="24"/>
        </w:rPr>
        <w:t>муниципальной</w:t>
      </w:r>
      <w:r w:rsidR="006850E4" w:rsidRPr="00AB6B46">
        <w:rPr>
          <w:sz w:val="24"/>
          <w:szCs w:val="24"/>
        </w:rPr>
        <w:t xml:space="preserve"> программы, подпрограмм </w:t>
      </w:r>
      <w:r w:rsidRPr="00AB6B46">
        <w:rPr>
          <w:sz w:val="24"/>
          <w:szCs w:val="24"/>
        </w:rPr>
        <w:t xml:space="preserve">муниципальной </w:t>
      </w:r>
      <w:r w:rsidR="006850E4" w:rsidRPr="00AB6B46">
        <w:rPr>
          <w:sz w:val="24"/>
          <w:szCs w:val="24"/>
        </w:rPr>
        <w:t xml:space="preserve">программы за год (таблица </w:t>
      </w:r>
      <w:r w:rsidRPr="00AB6B46">
        <w:rPr>
          <w:sz w:val="24"/>
          <w:szCs w:val="24"/>
        </w:rPr>
        <w:t>1</w:t>
      </w:r>
      <w:r w:rsidR="00F844FD" w:rsidRPr="00AB6B46">
        <w:rPr>
          <w:sz w:val="24"/>
          <w:szCs w:val="24"/>
        </w:rPr>
        <w:t>0</w:t>
      </w:r>
      <w:r w:rsidR="006850E4" w:rsidRPr="00AB6B46">
        <w:rPr>
          <w:sz w:val="24"/>
          <w:szCs w:val="24"/>
        </w:rPr>
        <w:t>), с обоснованием отклонений по показателям, плановые значения по которым не достигнуты либо значительно перевыполнены.</w:t>
      </w:r>
    </w:p>
    <w:p w:rsidR="006850E4" w:rsidRPr="00AB6B46" w:rsidRDefault="00F1211E" w:rsidP="006850E4">
      <w:pPr>
        <w:jc w:val="both"/>
        <w:rPr>
          <w:sz w:val="24"/>
          <w:szCs w:val="24"/>
        </w:rPr>
      </w:pPr>
      <w:r w:rsidRPr="00AB6B46">
        <w:rPr>
          <w:sz w:val="24"/>
          <w:szCs w:val="24"/>
        </w:rPr>
        <w:tab/>
      </w:r>
      <w:r w:rsidR="006850E4" w:rsidRPr="00AB6B46">
        <w:rPr>
          <w:sz w:val="24"/>
          <w:szCs w:val="24"/>
        </w:rPr>
        <w:t xml:space="preserve">6. Информацию о результатах оценки эффективности </w:t>
      </w:r>
      <w:r w:rsidRPr="00AB6B46">
        <w:rPr>
          <w:sz w:val="24"/>
          <w:szCs w:val="24"/>
        </w:rPr>
        <w:t>муниципальной</w:t>
      </w:r>
      <w:r w:rsidR="006850E4" w:rsidRPr="00AB6B46">
        <w:rPr>
          <w:sz w:val="24"/>
          <w:szCs w:val="24"/>
        </w:rPr>
        <w:t xml:space="preserve"> программы.</w:t>
      </w:r>
    </w:p>
    <w:p w:rsidR="00F1211E" w:rsidRPr="00AB6B46" w:rsidRDefault="00F1211E" w:rsidP="006850E4">
      <w:pPr>
        <w:jc w:val="both"/>
        <w:rPr>
          <w:sz w:val="24"/>
          <w:szCs w:val="24"/>
        </w:rPr>
      </w:pPr>
      <w:r w:rsidRPr="00AB6B46">
        <w:rPr>
          <w:sz w:val="24"/>
          <w:szCs w:val="24"/>
        </w:rPr>
        <w:tab/>
      </w:r>
      <w:r w:rsidR="006850E4" w:rsidRPr="00AB6B46">
        <w:rPr>
          <w:sz w:val="24"/>
          <w:szCs w:val="24"/>
        </w:rPr>
        <w:t xml:space="preserve">7. Предложения по дальнейшей реализации </w:t>
      </w:r>
      <w:r w:rsidR="002043C3" w:rsidRPr="00AB6B46">
        <w:rPr>
          <w:sz w:val="24"/>
          <w:szCs w:val="24"/>
        </w:rPr>
        <w:t>муниципальной</w:t>
      </w:r>
      <w:r w:rsidR="006850E4" w:rsidRPr="00AB6B46">
        <w:rPr>
          <w:sz w:val="24"/>
          <w:szCs w:val="24"/>
        </w:rPr>
        <w:t xml:space="preserve"> программы</w:t>
      </w:r>
      <w:r w:rsidRPr="00AB6B46">
        <w:rPr>
          <w:sz w:val="24"/>
          <w:szCs w:val="24"/>
        </w:rPr>
        <w:t xml:space="preserve"> (в случае их наличия).</w:t>
      </w:r>
    </w:p>
    <w:p w:rsidR="006850E4" w:rsidRPr="00AB6B46" w:rsidRDefault="00F1211E" w:rsidP="006850E4">
      <w:pPr>
        <w:jc w:val="both"/>
        <w:rPr>
          <w:sz w:val="24"/>
          <w:szCs w:val="24"/>
        </w:rPr>
      </w:pPr>
      <w:r w:rsidRPr="00AB6B46">
        <w:rPr>
          <w:sz w:val="24"/>
          <w:szCs w:val="24"/>
        </w:rPr>
        <w:tab/>
      </w:r>
      <w:r w:rsidR="006850E4" w:rsidRPr="00AB6B46">
        <w:rPr>
          <w:sz w:val="24"/>
          <w:szCs w:val="24"/>
        </w:rPr>
        <w:t xml:space="preserve"> К годовому отчету за последний год реализации </w:t>
      </w:r>
      <w:r w:rsidRPr="00AB6B46">
        <w:rPr>
          <w:sz w:val="24"/>
          <w:szCs w:val="24"/>
        </w:rPr>
        <w:t>муниципальной</w:t>
      </w:r>
      <w:r w:rsidR="006850E4" w:rsidRPr="00AB6B46">
        <w:rPr>
          <w:sz w:val="24"/>
          <w:szCs w:val="24"/>
        </w:rPr>
        <w:t xml:space="preserve"> программы требование настоящего пункта не применяется.</w:t>
      </w:r>
    </w:p>
    <w:p w:rsidR="006850E4" w:rsidRPr="00AB6B46" w:rsidRDefault="006850E4" w:rsidP="006850E4">
      <w:pPr>
        <w:jc w:val="both"/>
        <w:rPr>
          <w:sz w:val="24"/>
          <w:szCs w:val="24"/>
        </w:rPr>
      </w:pPr>
    </w:p>
    <w:p w:rsidR="006850E4" w:rsidRPr="00AB6B46" w:rsidRDefault="006850E4" w:rsidP="00F1211E">
      <w:pPr>
        <w:pStyle w:val="1"/>
        <w:spacing w:before="0" w:after="0"/>
        <w:jc w:val="center"/>
        <w:rPr>
          <w:rFonts w:ascii="Times New Roman" w:hAnsi="Times New Roman" w:cs="Times New Roman"/>
          <w:b w:val="0"/>
          <w:sz w:val="24"/>
          <w:szCs w:val="24"/>
        </w:rPr>
      </w:pPr>
      <w:r w:rsidRPr="00AB6B46">
        <w:rPr>
          <w:rFonts w:ascii="Times New Roman" w:hAnsi="Times New Roman" w:cs="Times New Roman"/>
          <w:b w:val="0"/>
          <w:sz w:val="24"/>
          <w:szCs w:val="24"/>
        </w:rPr>
        <w:t xml:space="preserve">5. Управление, контроль реализации и оценка эффективности </w:t>
      </w:r>
      <w:r w:rsidR="00F1211E" w:rsidRPr="00AB6B46">
        <w:rPr>
          <w:rFonts w:ascii="Times New Roman" w:hAnsi="Times New Roman" w:cs="Times New Roman"/>
          <w:b w:val="0"/>
          <w:sz w:val="24"/>
          <w:szCs w:val="24"/>
        </w:rPr>
        <w:t>муниципальной</w:t>
      </w:r>
      <w:r w:rsidRPr="00AB6B46">
        <w:rPr>
          <w:rFonts w:ascii="Times New Roman" w:hAnsi="Times New Roman" w:cs="Times New Roman"/>
          <w:b w:val="0"/>
          <w:sz w:val="24"/>
          <w:szCs w:val="24"/>
        </w:rPr>
        <w:t xml:space="preserve"> программы</w:t>
      </w:r>
    </w:p>
    <w:p w:rsidR="006850E4" w:rsidRPr="00AB6B46" w:rsidRDefault="006850E4" w:rsidP="006850E4">
      <w:pPr>
        <w:jc w:val="both"/>
        <w:rPr>
          <w:sz w:val="24"/>
          <w:szCs w:val="24"/>
        </w:rPr>
      </w:pPr>
    </w:p>
    <w:p w:rsidR="006850E4" w:rsidRPr="00AB6B46" w:rsidRDefault="00F1211E" w:rsidP="006850E4">
      <w:pPr>
        <w:jc w:val="both"/>
        <w:rPr>
          <w:sz w:val="24"/>
          <w:szCs w:val="24"/>
        </w:rPr>
      </w:pPr>
      <w:r w:rsidRPr="00AB6B46">
        <w:rPr>
          <w:sz w:val="24"/>
          <w:szCs w:val="24"/>
        </w:rPr>
        <w:lastRenderedPageBreak/>
        <w:tab/>
      </w:r>
      <w:r w:rsidR="006850E4" w:rsidRPr="00AB6B46">
        <w:rPr>
          <w:sz w:val="24"/>
          <w:szCs w:val="24"/>
        </w:rPr>
        <w:t xml:space="preserve">Управление и контроль реализации </w:t>
      </w:r>
      <w:r w:rsidRPr="00AB6B46">
        <w:rPr>
          <w:sz w:val="24"/>
          <w:szCs w:val="24"/>
        </w:rPr>
        <w:t>муниципальной</w:t>
      </w:r>
      <w:r w:rsidR="006850E4" w:rsidRPr="00AB6B46">
        <w:rPr>
          <w:sz w:val="24"/>
          <w:szCs w:val="24"/>
        </w:rPr>
        <w:t xml:space="preserve"> программы должны соответствовать требованиям раздела 5 Порядка.</w:t>
      </w:r>
    </w:p>
    <w:p w:rsidR="006850E4" w:rsidRPr="00AB6B46" w:rsidRDefault="00F1211E" w:rsidP="006850E4">
      <w:pPr>
        <w:jc w:val="both"/>
        <w:rPr>
          <w:sz w:val="24"/>
          <w:szCs w:val="24"/>
        </w:rPr>
      </w:pPr>
      <w:r w:rsidRPr="00AB6B46">
        <w:rPr>
          <w:sz w:val="24"/>
          <w:szCs w:val="24"/>
        </w:rPr>
        <w:tab/>
      </w:r>
      <w:r w:rsidR="006850E4" w:rsidRPr="00AB6B46">
        <w:rPr>
          <w:sz w:val="24"/>
          <w:szCs w:val="24"/>
        </w:rPr>
        <w:t xml:space="preserve">Основные мероприятия подпрограмм, приоритетные основные мероприятия, мероприятия ведомственных целевых программ </w:t>
      </w:r>
      <w:r w:rsidRPr="00AB6B46">
        <w:rPr>
          <w:sz w:val="24"/>
          <w:szCs w:val="24"/>
        </w:rPr>
        <w:t>муниципальной</w:t>
      </w:r>
      <w:r w:rsidR="006850E4" w:rsidRPr="00AB6B46">
        <w:rPr>
          <w:sz w:val="24"/>
          <w:szCs w:val="24"/>
        </w:rPr>
        <w:t xml:space="preserve"> программы реализуются в соответствии со сроками, установленными </w:t>
      </w:r>
      <w:r w:rsidRPr="00AB6B46">
        <w:rPr>
          <w:sz w:val="24"/>
          <w:szCs w:val="24"/>
        </w:rPr>
        <w:t>муниципальной</w:t>
      </w:r>
      <w:r w:rsidR="006850E4" w:rsidRPr="00AB6B46">
        <w:rPr>
          <w:sz w:val="24"/>
          <w:szCs w:val="24"/>
        </w:rPr>
        <w:t xml:space="preserve"> программой. Изменение сроков и объема средств, предусмотренных на реализацию основных мероприятий подпрограмм, приоритетных основных мероприятий, мероприятий ведомственных целевых программ, влияющие на реализацию основных параметров </w:t>
      </w:r>
      <w:r w:rsidRPr="00AB6B46">
        <w:rPr>
          <w:sz w:val="24"/>
          <w:szCs w:val="24"/>
        </w:rPr>
        <w:t>муниципальной</w:t>
      </w:r>
      <w:r w:rsidR="006850E4" w:rsidRPr="00AB6B46">
        <w:rPr>
          <w:sz w:val="24"/>
          <w:szCs w:val="24"/>
        </w:rPr>
        <w:t xml:space="preserve"> программы (подпрограммы), требует корректировки </w:t>
      </w:r>
      <w:r w:rsidRPr="00AB6B46">
        <w:rPr>
          <w:sz w:val="24"/>
          <w:szCs w:val="24"/>
        </w:rPr>
        <w:t>муниципальной</w:t>
      </w:r>
      <w:r w:rsidR="006850E4" w:rsidRPr="00AB6B46">
        <w:rPr>
          <w:sz w:val="24"/>
          <w:szCs w:val="24"/>
        </w:rPr>
        <w:t xml:space="preserve"> программы (подпрограммы).</w:t>
      </w:r>
    </w:p>
    <w:p w:rsidR="006850E4" w:rsidRPr="00AB6B46" w:rsidRDefault="00F1211E" w:rsidP="006850E4">
      <w:pPr>
        <w:jc w:val="both"/>
        <w:rPr>
          <w:sz w:val="24"/>
          <w:szCs w:val="24"/>
        </w:rPr>
      </w:pPr>
      <w:r w:rsidRPr="00AB6B46">
        <w:rPr>
          <w:sz w:val="24"/>
          <w:szCs w:val="24"/>
        </w:rPr>
        <w:tab/>
      </w:r>
      <w:r w:rsidR="006850E4" w:rsidRPr="00AB6B46">
        <w:rPr>
          <w:sz w:val="24"/>
          <w:szCs w:val="24"/>
        </w:rPr>
        <w:t xml:space="preserve">Оценка эффективности реализации </w:t>
      </w:r>
      <w:r w:rsidRPr="00AB6B46">
        <w:rPr>
          <w:sz w:val="24"/>
          <w:szCs w:val="24"/>
        </w:rPr>
        <w:t>муниципальной</w:t>
      </w:r>
      <w:r w:rsidR="006850E4" w:rsidRPr="00AB6B46">
        <w:rPr>
          <w:sz w:val="24"/>
          <w:szCs w:val="24"/>
        </w:rPr>
        <w:t xml:space="preserve"> программы осуществляется на основе положения об оценке эффективности </w:t>
      </w:r>
      <w:r w:rsidRPr="00AB6B46">
        <w:rPr>
          <w:sz w:val="24"/>
          <w:szCs w:val="24"/>
        </w:rPr>
        <w:t>муниципальных</w:t>
      </w:r>
      <w:r w:rsidR="006850E4" w:rsidRPr="00AB6B46">
        <w:rPr>
          <w:sz w:val="24"/>
          <w:szCs w:val="24"/>
        </w:rPr>
        <w:t xml:space="preserve"> программ, утвержденного постановлением </w:t>
      </w:r>
      <w:r w:rsidRPr="00AB6B46">
        <w:rPr>
          <w:sz w:val="24"/>
          <w:szCs w:val="24"/>
        </w:rPr>
        <w:t xml:space="preserve">Администрации </w:t>
      </w:r>
      <w:r w:rsidR="002043C3" w:rsidRPr="00AB6B46">
        <w:rPr>
          <w:sz w:val="24"/>
          <w:szCs w:val="24"/>
        </w:rPr>
        <w:t>Селивановского сельского поселения</w:t>
      </w:r>
      <w:r w:rsidRPr="00AB6B46">
        <w:rPr>
          <w:sz w:val="24"/>
          <w:szCs w:val="24"/>
        </w:rPr>
        <w:t xml:space="preserve"> </w:t>
      </w:r>
      <w:r w:rsidR="006850E4" w:rsidRPr="00AB6B46">
        <w:rPr>
          <w:sz w:val="24"/>
          <w:szCs w:val="24"/>
        </w:rPr>
        <w:t xml:space="preserve"> от </w:t>
      </w:r>
      <w:r w:rsidR="002043C3" w:rsidRPr="00AB6B46">
        <w:rPr>
          <w:sz w:val="24"/>
          <w:szCs w:val="24"/>
        </w:rPr>
        <w:t>14</w:t>
      </w:r>
      <w:r w:rsidR="006850E4" w:rsidRPr="00AB6B46">
        <w:rPr>
          <w:sz w:val="24"/>
          <w:szCs w:val="24"/>
        </w:rPr>
        <w:t>.0</w:t>
      </w:r>
      <w:r w:rsidRPr="00AB6B46">
        <w:rPr>
          <w:sz w:val="24"/>
          <w:szCs w:val="24"/>
        </w:rPr>
        <w:t>2</w:t>
      </w:r>
      <w:r w:rsidR="006850E4" w:rsidRPr="00AB6B46">
        <w:rPr>
          <w:sz w:val="24"/>
          <w:szCs w:val="24"/>
        </w:rPr>
        <w:t xml:space="preserve">.2018 </w:t>
      </w:r>
      <w:r w:rsidR="002043C3" w:rsidRPr="00AB6B46">
        <w:rPr>
          <w:sz w:val="24"/>
          <w:szCs w:val="24"/>
        </w:rPr>
        <w:t>№10</w:t>
      </w:r>
      <w:r w:rsidR="006850E4" w:rsidRPr="00AB6B46">
        <w:rPr>
          <w:sz w:val="24"/>
          <w:szCs w:val="24"/>
        </w:rPr>
        <w:t xml:space="preserve"> "Об утверждении Порядка разработки, реализации и оценки эффективности </w:t>
      </w:r>
      <w:r w:rsidRPr="00AB6B46">
        <w:rPr>
          <w:sz w:val="24"/>
          <w:szCs w:val="24"/>
        </w:rPr>
        <w:t>муниципальных</w:t>
      </w:r>
      <w:r w:rsidR="006850E4" w:rsidRPr="00AB6B46">
        <w:rPr>
          <w:sz w:val="24"/>
          <w:szCs w:val="24"/>
        </w:rPr>
        <w:t xml:space="preserve"> программ </w:t>
      </w:r>
      <w:r w:rsidR="002043C3" w:rsidRPr="00AB6B46">
        <w:rPr>
          <w:sz w:val="24"/>
          <w:szCs w:val="24"/>
        </w:rPr>
        <w:t>Селивановского сельского поселения</w:t>
      </w:r>
      <w:r w:rsidR="006850E4" w:rsidRPr="00AB6B46">
        <w:rPr>
          <w:sz w:val="24"/>
          <w:szCs w:val="24"/>
        </w:rPr>
        <w:t>".</w:t>
      </w:r>
    </w:p>
    <w:p w:rsidR="006850E4" w:rsidRPr="00AB6B46" w:rsidRDefault="00F1211E" w:rsidP="006850E4">
      <w:pPr>
        <w:jc w:val="both"/>
        <w:rPr>
          <w:sz w:val="24"/>
          <w:szCs w:val="24"/>
        </w:rPr>
      </w:pPr>
      <w:r w:rsidRPr="00AB6B46">
        <w:rPr>
          <w:sz w:val="24"/>
          <w:szCs w:val="24"/>
        </w:rPr>
        <w:tab/>
      </w:r>
      <w:r w:rsidR="006850E4" w:rsidRPr="00AB6B46">
        <w:rPr>
          <w:sz w:val="24"/>
          <w:szCs w:val="24"/>
        </w:rPr>
        <w:t xml:space="preserve">Оценка эффективности </w:t>
      </w:r>
      <w:r w:rsidRPr="00AB6B46">
        <w:rPr>
          <w:sz w:val="24"/>
          <w:szCs w:val="24"/>
        </w:rPr>
        <w:t xml:space="preserve">муниципальных </w:t>
      </w:r>
      <w:r w:rsidR="006850E4" w:rsidRPr="00AB6B46">
        <w:rPr>
          <w:sz w:val="24"/>
          <w:szCs w:val="24"/>
        </w:rPr>
        <w:t xml:space="preserve"> программ осуществляется в целях достижения оптимального соотношения связанных с их реализацией затрат и достигаемых в ходе реализации результатов, а также обеспечения принципов бюджетной системы Российской Федерации: результативности и эффективности использования бюджетных средств; прозрачности (открытости); достоверности бюджета; адресности и целевого характера бюджетных средств.</w:t>
      </w:r>
    </w:p>
    <w:p w:rsidR="006850E4" w:rsidRPr="00AB6B46" w:rsidRDefault="00F1211E" w:rsidP="006850E4">
      <w:pPr>
        <w:jc w:val="both"/>
        <w:rPr>
          <w:sz w:val="24"/>
          <w:szCs w:val="24"/>
        </w:rPr>
      </w:pPr>
      <w:r w:rsidRPr="00AB6B46">
        <w:rPr>
          <w:sz w:val="24"/>
          <w:szCs w:val="24"/>
        </w:rPr>
        <w:tab/>
      </w:r>
      <w:r w:rsidR="006850E4" w:rsidRPr="00AB6B46">
        <w:rPr>
          <w:sz w:val="24"/>
          <w:szCs w:val="24"/>
        </w:rPr>
        <w:t xml:space="preserve">Оценка эффективности реализации </w:t>
      </w:r>
      <w:r w:rsidRPr="00AB6B46">
        <w:rPr>
          <w:sz w:val="24"/>
          <w:szCs w:val="24"/>
        </w:rPr>
        <w:t>муниципальной</w:t>
      </w:r>
      <w:r w:rsidR="006850E4" w:rsidRPr="00AB6B46">
        <w:rPr>
          <w:sz w:val="24"/>
          <w:szCs w:val="24"/>
        </w:rPr>
        <w:t xml:space="preserve"> программы должна содержать общую оценку вклада </w:t>
      </w:r>
      <w:r w:rsidRPr="00AB6B46">
        <w:rPr>
          <w:sz w:val="24"/>
          <w:szCs w:val="24"/>
        </w:rPr>
        <w:t>муниципальной</w:t>
      </w:r>
      <w:r w:rsidR="006850E4" w:rsidRPr="00AB6B46">
        <w:rPr>
          <w:sz w:val="24"/>
          <w:szCs w:val="24"/>
        </w:rPr>
        <w:t xml:space="preserve"> программы в социально-экономическое развитие </w:t>
      </w:r>
      <w:r w:rsidR="002043C3" w:rsidRPr="00AB6B46">
        <w:rPr>
          <w:sz w:val="24"/>
          <w:szCs w:val="24"/>
        </w:rPr>
        <w:t>Селивановского сельского поселения</w:t>
      </w:r>
      <w:r w:rsidR="006850E4" w:rsidRPr="00AB6B46">
        <w:rPr>
          <w:sz w:val="24"/>
          <w:szCs w:val="24"/>
        </w:rPr>
        <w:t>.</w:t>
      </w:r>
    </w:p>
    <w:p w:rsidR="00935BEB" w:rsidRPr="00AB6B46" w:rsidRDefault="00F1211E" w:rsidP="006850E4">
      <w:pPr>
        <w:jc w:val="both"/>
        <w:rPr>
          <w:sz w:val="24"/>
          <w:szCs w:val="24"/>
        </w:rPr>
      </w:pPr>
      <w:r w:rsidRPr="00AB6B46">
        <w:rPr>
          <w:sz w:val="24"/>
          <w:szCs w:val="24"/>
        </w:rPr>
        <w:tab/>
      </w:r>
      <w:r w:rsidR="006850E4" w:rsidRPr="00AB6B46">
        <w:rPr>
          <w:sz w:val="24"/>
          <w:szCs w:val="24"/>
        </w:rPr>
        <w:t xml:space="preserve">Оценка вклада </w:t>
      </w:r>
      <w:r w:rsidRPr="00AB6B46">
        <w:rPr>
          <w:sz w:val="24"/>
          <w:szCs w:val="24"/>
        </w:rPr>
        <w:t>муниципальной</w:t>
      </w:r>
      <w:r w:rsidR="006850E4" w:rsidRPr="00AB6B46">
        <w:rPr>
          <w:sz w:val="24"/>
          <w:szCs w:val="24"/>
        </w:rPr>
        <w:t xml:space="preserve"> программы в социально-экономическое развитие </w:t>
      </w:r>
      <w:r w:rsidR="002043C3" w:rsidRPr="00AB6B46">
        <w:rPr>
          <w:sz w:val="24"/>
          <w:szCs w:val="24"/>
        </w:rPr>
        <w:t>Селивановского сельского поселения</w:t>
      </w:r>
      <w:r w:rsidR="006850E4" w:rsidRPr="00AB6B46">
        <w:rPr>
          <w:sz w:val="24"/>
          <w:szCs w:val="24"/>
        </w:rPr>
        <w:t xml:space="preserve"> производится по следующим направлениям: </w:t>
      </w:r>
      <w:r w:rsidR="00935BEB" w:rsidRPr="00AB6B46">
        <w:rPr>
          <w:sz w:val="24"/>
          <w:szCs w:val="24"/>
        </w:rPr>
        <w:tab/>
      </w:r>
      <w:r w:rsidR="006850E4" w:rsidRPr="00AB6B46">
        <w:rPr>
          <w:sz w:val="24"/>
          <w:szCs w:val="24"/>
        </w:rPr>
        <w:t xml:space="preserve">оценка достижения запланированных результатов; </w:t>
      </w:r>
    </w:p>
    <w:p w:rsidR="006850E4" w:rsidRPr="00AB6B46" w:rsidRDefault="00935BEB" w:rsidP="006850E4">
      <w:pPr>
        <w:jc w:val="both"/>
        <w:rPr>
          <w:sz w:val="24"/>
          <w:szCs w:val="24"/>
        </w:rPr>
      </w:pPr>
      <w:r w:rsidRPr="00AB6B46">
        <w:rPr>
          <w:sz w:val="24"/>
          <w:szCs w:val="24"/>
        </w:rPr>
        <w:tab/>
      </w:r>
      <w:r w:rsidR="006850E4" w:rsidRPr="00AB6B46">
        <w:rPr>
          <w:sz w:val="24"/>
          <w:szCs w:val="24"/>
        </w:rPr>
        <w:t>оценка бюджетной эффективности.</w:t>
      </w:r>
    </w:p>
    <w:p w:rsidR="006850E4" w:rsidRPr="00AB6B46" w:rsidRDefault="00935BEB" w:rsidP="006850E4">
      <w:pPr>
        <w:jc w:val="both"/>
        <w:rPr>
          <w:sz w:val="24"/>
          <w:szCs w:val="24"/>
        </w:rPr>
      </w:pPr>
      <w:r w:rsidRPr="00AB6B46">
        <w:rPr>
          <w:sz w:val="24"/>
          <w:szCs w:val="24"/>
        </w:rPr>
        <w:tab/>
      </w:r>
      <w:r w:rsidR="006850E4" w:rsidRPr="00AB6B46">
        <w:rPr>
          <w:sz w:val="24"/>
          <w:szCs w:val="24"/>
        </w:rPr>
        <w:t xml:space="preserve">В ходе проведения оценки достижения запланированных результатов </w:t>
      </w:r>
      <w:r w:rsidRPr="00AB6B46">
        <w:rPr>
          <w:sz w:val="24"/>
          <w:szCs w:val="24"/>
        </w:rPr>
        <w:t>муниципальной</w:t>
      </w:r>
      <w:r w:rsidR="006850E4" w:rsidRPr="00AB6B46">
        <w:rPr>
          <w:sz w:val="24"/>
          <w:szCs w:val="24"/>
        </w:rPr>
        <w:t xml:space="preserve"> программы за год (за весь период реализации </w:t>
      </w:r>
      <w:r w:rsidRPr="00AB6B46">
        <w:rPr>
          <w:sz w:val="24"/>
          <w:szCs w:val="24"/>
        </w:rPr>
        <w:t>муниципальной</w:t>
      </w:r>
      <w:r w:rsidR="006850E4" w:rsidRPr="00AB6B46">
        <w:rPr>
          <w:sz w:val="24"/>
          <w:szCs w:val="24"/>
        </w:rPr>
        <w:t xml:space="preserve"> программы) фактически достигнутые значения показателей сопоставляются с их плановыми значениями.</w:t>
      </w:r>
    </w:p>
    <w:p w:rsidR="006850E4" w:rsidRPr="00AB6B46" w:rsidRDefault="00935BEB" w:rsidP="006850E4">
      <w:pPr>
        <w:jc w:val="both"/>
        <w:rPr>
          <w:sz w:val="24"/>
          <w:szCs w:val="24"/>
        </w:rPr>
      </w:pPr>
      <w:r w:rsidRPr="00AB6B46">
        <w:rPr>
          <w:sz w:val="24"/>
          <w:szCs w:val="24"/>
        </w:rPr>
        <w:tab/>
      </w:r>
      <w:r w:rsidR="006850E4" w:rsidRPr="00AB6B46">
        <w:rPr>
          <w:sz w:val="24"/>
          <w:szCs w:val="24"/>
        </w:rPr>
        <w:t xml:space="preserve">В случае выявления отклонений фактических результатов в отчетном году от запланированных на этот год необходимо с указанием нереализованных или реализованных не в полной мере основных мероприятий подпрограмм, приоритетных основных мероприятий, мероприятий ведомственных целевых программ </w:t>
      </w:r>
      <w:r w:rsidRPr="00AB6B46">
        <w:rPr>
          <w:sz w:val="24"/>
          <w:szCs w:val="24"/>
        </w:rPr>
        <w:t>муниципальных</w:t>
      </w:r>
      <w:r w:rsidR="006850E4" w:rsidRPr="00AB6B46">
        <w:rPr>
          <w:sz w:val="24"/>
          <w:szCs w:val="24"/>
        </w:rPr>
        <w:t xml:space="preserve"> программ представлять обоснование причин:</w:t>
      </w:r>
    </w:p>
    <w:p w:rsidR="006850E4" w:rsidRPr="00AB6B46" w:rsidRDefault="00935BEB" w:rsidP="006850E4">
      <w:pPr>
        <w:jc w:val="both"/>
        <w:rPr>
          <w:sz w:val="24"/>
          <w:szCs w:val="24"/>
        </w:rPr>
      </w:pPr>
      <w:r w:rsidRPr="00AB6B46">
        <w:rPr>
          <w:sz w:val="24"/>
          <w:szCs w:val="24"/>
        </w:rPr>
        <w:tab/>
      </w:r>
      <w:r w:rsidR="006850E4" w:rsidRPr="00AB6B46">
        <w:rPr>
          <w:sz w:val="24"/>
          <w:szCs w:val="24"/>
        </w:rPr>
        <w:t>отклонения достигнутых в отчетном периоде значений показателей от плановых, а также изменений в этой связи плановых значений показателей на предстоящий период;</w:t>
      </w:r>
    </w:p>
    <w:p w:rsidR="006850E4" w:rsidRPr="00AB6B46" w:rsidRDefault="00935BEB" w:rsidP="006850E4">
      <w:pPr>
        <w:jc w:val="both"/>
        <w:rPr>
          <w:sz w:val="24"/>
          <w:szCs w:val="24"/>
        </w:rPr>
      </w:pPr>
      <w:r w:rsidRPr="00AB6B46">
        <w:rPr>
          <w:sz w:val="24"/>
          <w:szCs w:val="24"/>
        </w:rPr>
        <w:tab/>
      </w:r>
      <w:r w:rsidR="006850E4" w:rsidRPr="00AB6B46">
        <w:rPr>
          <w:sz w:val="24"/>
          <w:szCs w:val="24"/>
        </w:rPr>
        <w:t>значительного недовыполнения одних показателей в сочетании с перевыполнением других или значительного перевыполнения по большинству плановых показателей в отчетном периоде.</w:t>
      </w:r>
    </w:p>
    <w:p w:rsidR="006850E4" w:rsidRPr="00AB6B46" w:rsidRDefault="00935BEB" w:rsidP="006850E4">
      <w:pPr>
        <w:jc w:val="both"/>
        <w:rPr>
          <w:sz w:val="24"/>
          <w:szCs w:val="24"/>
        </w:rPr>
      </w:pPr>
      <w:r w:rsidRPr="00AB6B46">
        <w:rPr>
          <w:sz w:val="24"/>
          <w:szCs w:val="24"/>
        </w:rPr>
        <w:tab/>
      </w:r>
      <w:r w:rsidR="006850E4" w:rsidRPr="00AB6B46">
        <w:rPr>
          <w:sz w:val="24"/>
          <w:szCs w:val="24"/>
        </w:rPr>
        <w:t xml:space="preserve">При подготовке информации о результатах оценки бюджетной эффективности реализации </w:t>
      </w:r>
      <w:r w:rsidRPr="00AB6B46">
        <w:rPr>
          <w:sz w:val="24"/>
          <w:szCs w:val="24"/>
        </w:rPr>
        <w:t>муниципальных</w:t>
      </w:r>
      <w:r w:rsidR="006850E4" w:rsidRPr="00AB6B46">
        <w:rPr>
          <w:sz w:val="24"/>
          <w:szCs w:val="24"/>
        </w:rPr>
        <w:t xml:space="preserve"> программ, включаемой в годовой отчет, следует исходить из следующего основного принципа: при реализации </w:t>
      </w:r>
      <w:r w:rsidRPr="00AB6B46">
        <w:rPr>
          <w:sz w:val="24"/>
          <w:szCs w:val="24"/>
        </w:rPr>
        <w:t>муниципальных</w:t>
      </w:r>
      <w:r w:rsidR="006850E4" w:rsidRPr="00AB6B46">
        <w:rPr>
          <w:sz w:val="24"/>
          <w:szCs w:val="24"/>
        </w:rPr>
        <w:t xml:space="preserve"> программ ответственные исполнители</w:t>
      </w:r>
      <w:r w:rsidRPr="00AB6B46">
        <w:rPr>
          <w:sz w:val="24"/>
          <w:szCs w:val="24"/>
        </w:rPr>
        <w:t xml:space="preserve"> муниципальных </w:t>
      </w:r>
      <w:r w:rsidR="006850E4" w:rsidRPr="00AB6B46">
        <w:rPr>
          <w:sz w:val="24"/>
          <w:szCs w:val="24"/>
        </w:rPr>
        <w:t xml:space="preserve">программ в рамках установленных им бюджетных полномочий должны исходить из необходимости достижения заданных результатов с использованием наименьшего объема средств или достижения наилучшего результата с использованием определенного </w:t>
      </w:r>
      <w:r w:rsidRPr="00AB6B46">
        <w:rPr>
          <w:sz w:val="24"/>
          <w:szCs w:val="24"/>
        </w:rPr>
        <w:t>муниципальной</w:t>
      </w:r>
      <w:r w:rsidR="006850E4" w:rsidRPr="00AB6B46">
        <w:rPr>
          <w:sz w:val="24"/>
          <w:szCs w:val="24"/>
        </w:rPr>
        <w:t xml:space="preserve"> программой объема средств.</w:t>
      </w:r>
    </w:p>
    <w:p w:rsidR="006850E4" w:rsidRPr="00AB6B46" w:rsidRDefault="00935BEB" w:rsidP="006850E4">
      <w:pPr>
        <w:jc w:val="both"/>
        <w:rPr>
          <w:sz w:val="24"/>
          <w:szCs w:val="24"/>
        </w:rPr>
      </w:pPr>
      <w:r w:rsidRPr="00AB6B46">
        <w:rPr>
          <w:sz w:val="24"/>
          <w:szCs w:val="24"/>
        </w:rPr>
        <w:tab/>
      </w:r>
      <w:r w:rsidR="006850E4" w:rsidRPr="00AB6B46">
        <w:rPr>
          <w:sz w:val="24"/>
          <w:szCs w:val="24"/>
        </w:rPr>
        <w:t xml:space="preserve">Бюджетная эффективность реализации </w:t>
      </w:r>
      <w:r w:rsidRPr="00AB6B46">
        <w:rPr>
          <w:sz w:val="24"/>
          <w:szCs w:val="24"/>
        </w:rPr>
        <w:t>муниципальной</w:t>
      </w:r>
      <w:r w:rsidR="006850E4" w:rsidRPr="00AB6B46">
        <w:rPr>
          <w:sz w:val="24"/>
          <w:szCs w:val="24"/>
        </w:rPr>
        <w:t xml:space="preserve"> программы рассчитывается по формуле, указанной в приложении </w:t>
      </w:r>
      <w:r w:rsidRPr="00AB6B46">
        <w:rPr>
          <w:sz w:val="24"/>
          <w:szCs w:val="24"/>
        </w:rPr>
        <w:t>№</w:t>
      </w:r>
      <w:r w:rsidR="006850E4" w:rsidRPr="00AB6B46">
        <w:rPr>
          <w:sz w:val="24"/>
          <w:szCs w:val="24"/>
        </w:rPr>
        <w:t>2 к Порядку.</w:t>
      </w:r>
    </w:p>
    <w:p w:rsidR="00B45DE3" w:rsidRPr="00AB6B46" w:rsidRDefault="00B45DE3" w:rsidP="006850E4">
      <w:pPr>
        <w:widowControl w:val="0"/>
        <w:ind w:left="9923"/>
        <w:jc w:val="both"/>
        <w:outlineLvl w:val="0"/>
        <w:rPr>
          <w:sz w:val="24"/>
          <w:szCs w:val="24"/>
        </w:rPr>
      </w:pPr>
    </w:p>
    <w:p w:rsidR="00B45DE3" w:rsidRPr="00AB6B46" w:rsidRDefault="00B45DE3" w:rsidP="00B45DE3">
      <w:pPr>
        <w:rPr>
          <w:sz w:val="24"/>
          <w:szCs w:val="24"/>
        </w:rPr>
      </w:pPr>
    </w:p>
    <w:p w:rsidR="00B45DE3" w:rsidRPr="00AB6B46" w:rsidRDefault="00B45DE3" w:rsidP="00B45DE3">
      <w:pPr>
        <w:rPr>
          <w:sz w:val="24"/>
          <w:szCs w:val="24"/>
        </w:rPr>
      </w:pPr>
    </w:p>
    <w:p w:rsidR="00B45DE3" w:rsidRPr="00AB6B46" w:rsidRDefault="00B45DE3" w:rsidP="00B45DE3">
      <w:pPr>
        <w:rPr>
          <w:sz w:val="24"/>
          <w:szCs w:val="24"/>
        </w:rPr>
      </w:pPr>
    </w:p>
    <w:p w:rsidR="00702361" w:rsidRPr="00AB6B46" w:rsidRDefault="00702361" w:rsidP="00B45DE3">
      <w:pPr>
        <w:rPr>
          <w:sz w:val="24"/>
          <w:szCs w:val="24"/>
        </w:rPr>
      </w:pPr>
    </w:p>
    <w:p w:rsidR="00702361" w:rsidRPr="00AB6B46" w:rsidRDefault="00702361" w:rsidP="00B45DE3">
      <w:pPr>
        <w:rPr>
          <w:sz w:val="24"/>
          <w:szCs w:val="24"/>
        </w:rPr>
      </w:pPr>
    </w:p>
    <w:p w:rsidR="006B24F3" w:rsidRPr="00AB6B46" w:rsidRDefault="006B24F3" w:rsidP="00B45DE3">
      <w:pPr>
        <w:rPr>
          <w:sz w:val="24"/>
          <w:szCs w:val="24"/>
        </w:rPr>
        <w:sectPr w:rsidR="006B24F3" w:rsidRPr="00AB6B46" w:rsidSect="006850E4">
          <w:pgSz w:w="11906" w:h="16838"/>
          <w:pgMar w:top="709" w:right="851" w:bottom="1134" w:left="1304" w:header="709" w:footer="709" w:gutter="0"/>
          <w:cols w:space="708"/>
          <w:docGrid w:linePitch="360"/>
        </w:sectPr>
      </w:pPr>
    </w:p>
    <w:p w:rsidR="006B24F3" w:rsidRPr="00AB6B46" w:rsidRDefault="006B24F3" w:rsidP="00B45DE3">
      <w:pPr>
        <w:rPr>
          <w:sz w:val="24"/>
          <w:szCs w:val="24"/>
        </w:rPr>
      </w:pPr>
    </w:p>
    <w:p w:rsidR="006B24F3" w:rsidRPr="00AB6B46" w:rsidRDefault="006B24F3" w:rsidP="006B24F3">
      <w:pPr>
        <w:tabs>
          <w:tab w:val="left" w:pos="13650"/>
        </w:tabs>
        <w:jc w:val="right"/>
        <w:rPr>
          <w:b/>
          <w:sz w:val="24"/>
          <w:szCs w:val="24"/>
        </w:rPr>
      </w:pPr>
      <w:r w:rsidRPr="00AB6B46">
        <w:rPr>
          <w:sz w:val="24"/>
          <w:szCs w:val="24"/>
        </w:rPr>
        <w:t xml:space="preserve"> </w:t>
      </w:r>
      <w:r w:rsidRPr="00AB6B46">
        <w:rPr>
          <w:rStyle w:val="aff4"/>
          <w:b w:val="0"/>
          <w:color w:val="auto"/>
          <w:sz w:val="24"/>
          <w:szCs w:val="24"/>
        </w:rPr>
        <w:t>Приложение № 1 к Методическим рекомендациям по</w:t>
      </w:r>
      <w:r w:rsidRPr="00AB6B46">
        <w:rPr>
          <w:rStyle w:val="aff4"/>
          <w:b w:val="0"/>
          <w:color w:val="auto"/>
          <w:sz w:val="24"/>
          <w:szCs w:val="24"/>
        </w:rPr>
        <w:br/>
        <w:t>разработке и реализации муниципальных</w:t>
      </w:r>
      <w:r w:rsidRPr="00AB6B46">
        <w:rPr>
          <w:rStyle w:val="aff4"/>
          <w:b w:val="0"/>
          <w:color w:val="auto"/>
          <w:sz w:val="24"/>
          <w:szCs w:val="24"/>
        </w:rPr>
        <w:br/>
        <w:t xml:space="preserve">программ </w:t>
      </w:r>
      <w:r w:rsidR="002043C3" w:rsidRPr="00AB6B46">
        <w:rPr>
          <w:rStyle w:val="aff4"/>
          <w:b w:val="0"/>
          <w:color w:val="auto"/>
          <w:sz w:val="24"/>
          <w:szCs w:val="24"/>
        </w:rPr>
        <w:t>Селивановского сельского поселения</w:t>
      </w:r>
    </w:p>
    <w:p w:rsidR="006B24F3" w:rsidRPr="00AB6B46" w:rsidRDefault="006B24F3" w:rsidP="006B24F3">
      <w:pPr>
        <w:rPr>
          <w:sz w:val="24"/>
          <w:szCs w:val="24"/>
        </w:rPr>
      </w:pPr>
    </w:p>
    <w:p w:rsidR="006B24F3" w:rsidRPr="00AB6B46" w:rsidRDefault="006B24F3" w:rsidP="006B24F3">
      <w:pPr>
        <w:rPr>
          <w:sz w:val="24"/>
          <w:szCs w:val="24"/>
        </w:rPr>
      </w:pPr>
    </w:p>
    <w:p w:rsidR="006B24F3" w:rsidRPr="00AB6B46" w:rsidRDefault="006B24F3" w:rsidP="006B24F3">
      <w:pPr>
        <w:rPr>
          <w:sz w:val="24"/>
          <w:szCs w:val="24"/>
        </w:rPr>
      </w:pPr>
    </w:p>
    <w:p w:rsidR="00702361" w:rsidRPr="00AB6B46" w:rsidRDefault="006B24F3" w:rsidP="006B24F3">
      <w:pPr>
        <w:tabs>
          <w:tab w:val="left" w:pos="13200"/>
        </w:tabs>
        <w:rPr>
          <w:sz w:val="24"/>
          <w:szCs w:val="24"/>
        </w:rPr>
      </w:pPr>
      <w:r w:rsidRPr="00AB6B46">
        <w:rPr>
          <w:sz w:val="24"/>
          <w:szCs w:val="24"/>
        </w:rPr>
        <w:tab/>
        <w:t>Таблица 1</w:t>
      </w:r>
    </w:p>
    <w:p w:rsidR="006B24F3" w:rsidRPr="00AB6B46" w:rsidRDefault="006B24F3" w:rsidP="006B24F3">
      <w:pPr>
        <w:pStyle w:val="1"/>
        <w:jc w:val="center"/>
        <w:rPr>
          <w:rFonts w:ascii="Times New Roman" w:hAnsi="Times New Roman" w:cs="Times New Roman"/>
          <w:b w:val="0"/>
          <w:sz w:val="24"/>
          <w:szCs w:val="24"/>
        </w:rPr>
      </w:pPr>
      <w:r w:rsidRPr="00AB6B46">
        <w:rPr>
          <w:rFonts w:ascii="Times New Roman" w:hAnsi="Times New Roman" w:cs="Times New Roman"/>
          <w:b w:val="0"/>
          <w:sz w:val="24"/>
          <w:szCs w:val="24"/>
        </w:rPr>
        <w:t>Сведения</w:t>
      </w:r>
      <w:r w:rsidRPr="00AB6B46">
        <w:rPr>
          <w:rFonts w:ascii="Times New Roman" w:hAnsi="Times New Roman" w:cs="Times New Roman"/>
          <w:b w:val="0"/>
          <w:sz w:val="24"/>
          <w:szCs w:val="24"/>
        </w:rPr>
        <w:br/>
        <w:t xml:space="preserve">о </w:t>
      </w:r>
      <w:r w:rsidR="005B3018" w:rsidRPr="00AB6B46">
        <w:rPr>
          <w:rFonts w:ascii="Times New Roman" w:hAnsi="Times New Roman" w:cs="Times New Roman"/>
          <w:b w:val="0"/>
          <w:sz w:val="24"/>
          <w:szCs w:val="24"/>
        </w:rPr>
        <w:t>показателях</w:t>
      </w:r>
      <w:r w:rsidRPr="00AB6B46">
        <w:rPr>
          <w:rFonts w:ascii="Times New Roman" w:hAnsi="Times New Roman" w:cs="Times New Roman"/>
          <w:b w:val="0"/>
          <w:sz w:val="24"/>
          <w:szCs w:val="24"/>
        </w:rPr>
        <w:t xml:space="preserve"> программ, подпрограмм и их значениях</w:t>
      </w:r>
      <w:r w:rsidR="005B3018" w:rsidRPr="00AB6B46">
        <w:rPr>
          <w:rFonts w:ascii="Times New Roman" w:hAnsi="Times New Roman" w:cs="Times New Roman"/>
          <w:b w:val="0"/>
          <w:sz w:val="24"/>
          <w:szCs w:val="24"/>
        </w:rPr>
        <w:t>(1)</w:t>
      </w:r>
    </w:p>
    <w:p w:rsidR="006B24F3" w:rsidRPr="00AB6B46" w:rsidRDefault="006B24F3" w:rsidP="006B24F3">
      <w:pPr>
        <w:rPr>
          <w:sz w:val="24"/>
          <w:szCs w:val="24"/>
        </w:rPr>
      </w:pPr>
    </w:p>
    <w:tbl>
      <w:tblPr>
        <w:tblW w:w="14260" w:type="dxa"/>
        <w:tblInd w:w="114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700"/>
        <w:gridCol w:w="1260"/>
        <w:gridCol w:w="1400"/>
        <w:gridCol w:w="1400"/>
        <w:gridCol w:w="1571"/>
        <w:gridCol w:w="1417"/>
        <w:gridCol w:w="1536"/>
        <w:gridCol w:w="23"/>
        <w:gridCol w:w="1418"/>
        <w:gridCol w:w="1417"/>
        <w:gridCol w:w="1418"/>
      </w:tblGrid>
      <w:tr w:rsidR="005B3018" w:rsidRPr="00AB6B46" w:rsidTr="005B3018">
        <w:tc>
          <w:tcPr>
            <w:tcW w:w="700" w:type="dxa"/>
            <w:vMerge w:val="restart"/>
            <w:tcBorders>
              <w:top w:val="single" w:sz="4" w:space="0" w:color="auto"/>
              <w:bottom w:val="single" w:sz="4" w:space="0" w:color="auto"/>
              <w:right w:val="single" w:sz="4" w:space="0" w:color="auto"/>
            </w:tcBorders>
          </w:tcPr>
          <w:p w:rsidR="005B3018" w:rsidRPr="00AB6B46" w:rsidRDefault="005B3018" w:rsidP="00427D3D">
            <w:pPr>
              <w:pStyle w:val="aff0"/>
              <w:jc w:val="center"/>
              <w:rPr>
                <w:rFonts w:ascii="Times New Roman" w:hAnsi="Times New Roman" w:cs="Times New Roman"/>
              </w:rPr>
            </w:pPr>
            <w:r w:rsidRPr="00AB6B46">
              <w:rPr>
                <w:rFonts w:ascii="Times New Roman" w:hAnsi="Times New Roman" w:cs="Times New Roman"/>
              </w:rPr>
              <w:t>N</w:t>
            </w:r>
            <w:r w:rsidRPr="00AB6B46">
              <w:rPr>
                <w:rFonts w:ascii="Times New Roman" w:hAnsi="Times New Roman" w:cs="Times New Roman"/>
              </w:rPr>
              <w:br/>
              <w:t>п/п</w:t>
            </w:r>
          </w:p>
        </w:tc>
        <w:tc>
          <w:tcPr>
            <w:tcW w:w="1960" w:type="dxa"/>
            <w:gridSpan w:val="2"/>
            <w:vMerge w:val="restart"/>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jc w:val="center"/>
              <w:rPr>
                <w:rFonts w:ascii="Times New Roman" w:hAnsi="Times New Roman" w:cs="Times New Roman"/>
              </w:rPr>
            </w:pPr>
            <w:r w:rsidRPr="00AB6B46">
              <w:rPr>
                <w:rFonts w:ascii="Times New Roman" w:hAnsi="Times New Roman" w:cs="Times New Roman"/>
              </w:rPr>
              <w:t>Номер и наименование показателя</w:t>
            </w:r>
          </w:p>
        </w:tc>
        <w:tc>
          <w:tcPr>
            <w:tcW w:w="1400" w:type="dxa"/>
            <w:vMerge w:val="restart"/>
            <w:tcBorders>
              <w:top w:val="single" w:sz="4" w:space="0" w:color="auto"/>
              <w:left w:val="single" w:sz="4" w:space="0" w:color="auto"/>
              <w:right w:val="single" w:sz="4" w:space="0" w:color="auto"/>
            </w:tcBorders>
          </w:tcPr>
          <w:p w:rsidR="005B3018" w:rsidRPr="00AB6B46" w:rsidRDefault="005B3018" w:rsidP="00427D3D">
            <w:pPr>
              <w:pStyle w:val="aff0"/>
              <w:jc w:val="center"/>
              <w:rPr>
                <w:rFonts w:ascii="Times New Roman" w:hAnsi="Times New Roman" w:cs="Times New Roman"/>
              </w:rPr>
            </w:pPr>
            <w:r w:rsidRPr="00AB6B46">
              <w:rPr>
                <w:rFonts w:ascii="Times New Roman" w:hAnsi="Times New Roman" w:cs="Times New Roman"/>
              </w:rPr>
              <w:t>Вид показателя (2)</w:t>
            </w:r>
          </w:p>
        </w:tc>
        <w:tc>
          <w:tcPr>
            <w:tcW w:w="1400" w:type="dxa"/>
            <w:vMerge w:val="restart"/>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jc w:val="center"/>
              <w:rPr>
                <w:rFonts w:ascii="Times New Roman" w:hAnsi="Times New Roman" w:cs="Times New Roman"/>
              </w:rPr>
            </w:pPr>
            <w:r w:rsidRPr="00AB6B46">
              <w:rPr>
                <w:rFonts w:ascii="Times New Roman" w:hAnsi="Times New Roman" w:cs="Times New Roman"/>
              </w:rPr>
              <w:t>Единица измерения</w:t>
            </w:r>
          </w:p>
        </w:tc>
        <w:tc>
          <w:tcPr>
            <w:tcW w:w="8800" w:type="dxa"/>
            <w:gridSpan w:val="7"/>
            <w:tcBorders>
              <w:top w:val="single" w:sz="4" w:space="0" w:color="auto"/>
              <w:left w:val="single" w:sz="4" w:space="0" w:color="auto"/>
              <w:bottom w:val="single" w:sz="4" w:space="0" w:color="auto"/>
            </w:tcBorders>
          </w:tcPr>
          <w:p w:rsidR="005B3018" w:rsidRPr="00AB6B46" w:rsidRDefault="005B3018" w:rsidP="005B3018">
            <w:pPr>
              <w:pStyle w:val="aff0"/>
              <w:jc w:val="center"/>
              <w:rPr>
                <w:rFonts w:ascii="Times New Roman" w:hAnsi="Times New Roman" w:cs="Times New Roman"/>
              </w:rPr>
            </w:pPr>
            <w:r w:rsidRPr="00AB6B46">
              <w:rPr>
                <w:rFonts w:ascii="Times New Roman" w:hAnsi="Times New Roman" w:cs="Times New Roman"/>
              </w:rPr>
              <w:t>Значения показателей</w:t>
            </w:r>
          </w:p>
        </w:tc>
      </w:tr>
      <w:tr w:rsidR="005B3018" w:rsidRPr="00AB6B46" w:rsidTr="005B3018">
        <w:tc>
          <w:tcPr>
            <w:tcW w:w="700" w:type="dxa"/>
            <w:vMerge/>
            <w:tcBorders>
              <w:top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960" w:type="dxa"/>
            <w:gridSpan w:val="2"/>
            <w:vMerge/>
            <w:tcBorders>
              <w:top w:val="nil"/>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00" w:type="dxa"/>
            <w:vMerge/>
            <w:tcBorders>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00" w:type="dxa"/>
            <w:vMerge/>
            <w:tcBorders>
              <w:top w:val="nil"/>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571"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r w:rsidRPr="00AB6B46">
              <w:rPr>
                <w:rFonts w:ascii="Times New Roman" w:hAnsi="Times New Roman" w:cs="Times New Roman"/>
              </w:rPr>
              <w:t xml:space="preserve">отчетный год </w:t>
            </w:r>
          </w:p>
        </w:tc>
        <w:tc>
          <w:tcPr>
            <w:tcW w:w="1417"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jc w:val="center"/>
              <w:rPr>
                <w:rFonts w:ascii="Times New Roman" w:hAnsi="Times New Roman" w:cs="Times New Roman"/>
              </w:rPr>
            </w:pPr>
            <w:r w:rsidRPr="00AB6B46">
              <w:rPr>
                <w:rFonts w:ascii="Times New Roman" w:hAnsi="Times New Roman" w:cs="Times New Roman"/>
              </w:rPr>
              <w:t>текущий</w:t>
            </w:r>
          </w:p>
          <w:p w:rsidR="005B3018" w:rsidRPr="00AB6B46" w:rsidRDefault="005B3018" w:rsidP="00427D3D">
            <w:pPr>
              <w:pStyle w:val="aff0"/>
              <w:jc w:val="center"/>
              <w:rPr>
                <w:rFonts w:ascii="Times New Roman" w:hAnsi="Times New Roman" w:cs="Times New Roman"/>
              </w:rPr>
            </w:pPr>
            <w:r w:rsidRPr="00AB6B46">
              <w:rPr>
                <w:rFonts w:ascii="Times New Roman" w:hAnsi="Times New Roman" w:cs="Times New Roman"/>
              </w:rPr>
              <w:t>год</w:t>
            </w:r>
          </w:p>
        </w:tc>
        <w:tc>
          <w:tcPr>
            <w:tcW w:w="1559" w:type="dxa"/>
            <w:gridSpan w:val="2"/>
            <w:tcBorders>
              <w:top w:val="single" w:sz="4" w:space="0" w:color="auto"/>
              <w:left w:val="single" w:sz="4" w:space="0" w:color="auto"/>
              <w:bottom w:val="single" w:sz="4" w:space="0" w:color="auto"/>
              <w:right w:val="single" w:sz="4" w:space="0" w:color="auto"/>
            </w:tcBorders>
          </w:tcPr>
          <w:p w:rsidR="005B3018" w:rsidRPr="00AB6B46" w:rsidRDefault="005B3018" w:rsidP="006B24F3">
            <w:pPr>
              <w:pStyle w:val="aff0"/>
              <w:jc w:val="center"/>
              <w:rPr>
                <w:rFonts w:ascii="Times New Roman" w:hAnsi="Times New Roman" w:cs="Times New Roman"/>
              </w:rPr>
            </w:pPr>
            <w:r w:rsidRPr="00AB6B46">
              <w:rPr>
                <w:rFonts w:ascii="Times New Roman" w:hAnsi="Times New Roman" w:cs="Times New Roman"/>
              </w:rPr>
              <w:t>очередной финансовый год</w:t>
            </w:r>
          </w:p>
        </w:tc>
        <w:tc>
          <w:tcPr>
            <w:tcW w:w="1418"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jc w:val="center"/>
              <w:rPr>
                <w:rFonts w:ascii="Times New Roman" w:hAnsi="Times New Roman" w:cs="Times New Roman"/>
              </w:rPr>
            </w:pPr>
            <w:r w:rsidRPr="00AB6B46">
              <w:rPr>
                <w:rFonts w:ascii="Times New Roman" w:hAnsi="Times New Roman" w:cs="Times New Roman"/>
              </w:rPr>
              <w:t>первый год планового периода</w:t>
            </w:r>
          </w:p>
        </w:tc>
        <w:tc>
          <w:tcPr>
            <w:tcW w:w="1417"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jc w:val="center"/>
              <w:rPr>
                <w:rFonts w:ascii="Times New Roman" w:hAnsi="Times New Roman" w:cs="Times New Roman"/>
              </w:rPr>
            </w:pPr>
          </w:p>
          <w:p w:rsidR="005B3018" w:rsidRPr="00AB6B46" w:rsidRDefault="005B3018" w:rsidP="00427D3D">
            <w:pPr>
              <w:pStyle w:val="aff0"/>
              <w:jc w:val="center"/>
              <w:rPr>
                <w:rFonts w:ascii="Times New Roman" w:hAnsi="Times New Roman" w:cs="Times New Roman"/>
              </w:rPr>
            </w:pPr>
            <w:r w:rsidRPr="00AB6B46">
              <w:rPr>
                <w:rFonts w:ascii="Times New Roman" w:hAnsi="Times New Roman" w:cs="Times New Roman"/>
              </w:rPr>
              <w:t>…</w:t>
            </w:r>
          </w:p>
        </w:tc>
        <w:tc>
          <w:tcPr>
            <w:tcW w:w="1418" w:type="dxa"/>
            <w:tcBorders>
              <w:top w:val="single" w:sz="4" w:space="0" w:color="auto"/>
              <w:left w:val="single" w:sz="4" w:space="0" w:color="auto"/>
              <w:bottom w:val="single" w:sz="4" w:space="0" w:color="auto"/>
            </w:tcBorders>
          </w:tcPr>
          <w:p w:rsidR="005B3018" w:rsidRPr="00AB6B46" w:rsidRDefault="005B3018" w:rsidP="00427D3D">
            <w:pPr>
              <w:pStyle w:val="aff0"/>
              <w:rPr>
                <w:rFonts w:ascii="Times New Roman" w:hAnsi="Times New Roman" w:cs="Times New Roman"/>
              </w:rPr>
            </w:pPr>
          </w:p>
          <w:p w:rsidR="005B3018" w:rsidRPr="00AB6B46" w:rsidRDefault="005B3018" w:rsidP="005B3018">
            <w:pPr>
              <w:jc w:val="center"/>
              <w:rPr>
                <w:sz w:val="24"/>
                <w:szCs w:val="24"/>
                <w:lang w:eastAsia="ru-RU"/>
              </w:rPr>
            </w:pPr>
            <w:r w:rsidRPr="00AB6B46">
              <w:rPr>
                <w:sz w:val="24"/>
                <w:szCs w:val="24"/>
                <w:lang w:eastAsia="ru-RU"/>
              </w:rPr>
              <w:t>…</w:t>
            </w:r>
          </w:p>
        </w:tc>
      </w:tr>
      <w:tr w:rsidR="005B3018" w:rsidRPr="00AB6B46" w:rsidTr="005B3018">
        <w:tc>
          <w:tcPr>
            <w:tcW w:w="700" w:type="dxa"/>
            <w:tcBorders>
              <w:top w:val="single" w:sz="4" w:space="0" w:color="auto"/>
              <w:bottom w:val="single" w:sz="4" w:space="0" w:color="auto"/>
              <w:right w:val="single" w:sz="4" w:space="0" w:color="auto"/>
            </w:tcBorders>
          </w:tcPr>
          <w:p w:rsidR="005B3018" w:rsidRPr="00AB6B46" w:rsidRDefault="005B3018" w:rsidP="00427D3D">
            <w:pPr>
              <w:pStyle w:val="aff0"/>
              <w:jc w:val="center"/>
              <w:rPr>
                <w:rFonts w:ascii="Times New Roman" w:hAnsi="Times New Roman" w:cs="Times New Roman"/>
              </w:rPr>
            </w:pPr>
            <w:r w:rsidRPr="00AB6B46">
              <w:rPr>
                <w:rFonts w:ascii="Times New Roman" w:hAnsi="Times New Roman" w:cs="Times New Roman"/>
              </w:rPr>
              <w:t>1</w:t>
            </w:r>
          </w:p>
        </w:tc>
        <w:tc>
          <w:tcPr>
            <w:tcW w:w="1960" w:type="dxa"/>
            <w:gridSpan w:val="2"/>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jc w:val="center"/>
              <w:rPr>
                <w:rFonts w:ascii="Times New Roman" w:hAnsi="Times New Roman" w:cs="Times New Roman"/>
              </w:rPr>
            </w:pPr>
            <w:r w:rsidRPr="00AB6B46">
              <w:rPr>
                <w:rFonts w:ascii="Times New Roman" w:hAnsi="Times New Roman" w:cs="Times New Roman"/>
              </w:rPr>
              <w:t>2</w:t>
            </w:r>
          </w:p>
        </w:tc>
        <w:tc>
          <w:tcPr>
            <w:tcW w:w="1400"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jc w:val="center"/>
              <w:rPr>
                <w:rFonts w:ascii="Times New Roman" w:hAnsi="Times New Roman" w:cs="Times New Roman"/>
              </w:rPr>
            </w:pPr>
            <w:r w:rsidRPr="00AB6B46">
              <w:rPr>
                <w:rFonts w:ascii="Times New Roman" w:hAnsi="Times New Roman" w:cs="Times New Roman"/>
              </w:rPr>
              <w:t>3</w:t>
            </w:r>
          </w:p>
        </w:tc>
        <w:tc>
          <w:tcPr>
            <w:tcW w:w="1400"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jc w:val="center"/>
              <w:rPr>
                <w:rFonts w:ascii="Times New Roman" w:hAnsi="Times New Roman" w:cs="Times New Roman"/>
              </w:rPr>
            </w:pPr>
            <w:r w:rsidRPr="00AB6B46">
              <w:rPr>
                <w:rFonts w:ascii="Times New Roman" w:hAnsi="Times New Roman" w:cs="Times New Roman"/>
              </w:rPr>
              <w:t>4</w:t>
            </w:r>
          </w:p>
        </w:tc>
        <w:tc>
          <w:tcPr>
            <w:tcW w:w="1571"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jc w:val="center"/>
              <w:rPr>
                <w:rFonts w:ascii="Times New Roman" w:hAnsi="Times New Roman" w:cs="Times New Roman"/>
              </w:rPr>
            </w:pPr>
            <w:r w:rsidRPr="00AB6B46">
              <w:rPr>
                <w:rFonts w:ascii="Times New Roman" w:hAnsi="Times New Roman" w:cs="Times New Roman"/>
              </w:rPr>
              <w:t>5</w:t>
            </w:r>
          </w:p>
        </w:tc>
        <w:tc>
          <w:tcPr>
            <w:tcW w:w="1417"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jc w:val="center"/>
              <w:rPr>
                <w:rFonts w:ascii="Times New Roman" w:hAnsi="Times New Roman" w:cs="Times New Roman"/>
              </w:rPr>
            </w:pPr>
            <w:r w:rsidRPr="00AB6B46">
              <w:rPr>
                <w:rFonts w:ascii="Times New Roman" w:hAnsi="Times New Roman" w:cs="Times New Roman"/>
              </w:rPr>
              <w:t>6</w:t>
            </w:r>
          </w:p>
        </w:tc>
        <w:tc>
          <w:tcPr>
            <w:tcW w:w="1559" w:type="dxa"/>
            <w:gridSpan w:val="2"/>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jc w:val="center"/>
              <w:rPr>
                <w:rFonts w:ascii="Times New Roman" w:hAnsi="Times New Roman" w:cs="Times New Roman"/>
              </w:rPr>
            </w:pPr>
            <w:r w:rsidRPr="00AB6B46">
              <w:rPr>
                <w:rFonts w:ascii="Times New Roman" w:hAnsi="Times New Roman" w:cs="Times New Roman"/>
              </w:rPr>
              <w:t>7</w:t>
            </w:r>
          </w:p>
        </w:tc>
        <w:tc>
          <w:tcPr>
            <w:tcW w:w="1418"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jc w:val="center"/>
              <w:rPr>
                <w:rFonts w:ascii="Times New Roman" w:hAnsi="Times New Roman" w:cs="Times New Roman"/>
              </w:rPr>
            </w:pPr>
            <w:r w:rsidRPr="00AB6B46">
              <w:rPr>
                <w:rFonts w:ascii="Times New Roman" w:hAnsi="Times New Roman" w:cs="Times New Roman"/>
              </w:rPr>
              <w:t>8</w:t>
            </w:r>
          </w:p>
        </w:tc>
        <w:tc>
          <w:tcPr>
            <w:tcW w:w="1417"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jc w:val="center"/>
              <w:rPr>
                <w:rFonts w:ascii="Times New Roman" w:hAnsi="Times New Roman" w:cs="Times New Roman"/>
              </w:rPr>
            </w:pPr>
            <w:r w:rsidRPr="00AB6B46">
              <w:rPr>
                <w:rFonts w:ascii="Times New Roman" w:hAnsi="Times New Roman" w:cs="Times New Roman"/>
              </w:rPr>
              <w:t>9</w:t>
            </w:r>
          </w:p>
        </w:tc>
        <w:tc>
          <w:tcPr>
            <w:tcW w:w="1418" w:type="dxa"/>
            <w:tcBorders>
              <w:top w:val="single" w:sz="4" w:space="0" w:color="auto"/>
              <w:left w:val="single" w:sz="4" w:space="0" w:color="auto"/>
              <w:bottom w:val="single" w:sz="4" w:space="0" w:color="auto"/>
            </w:tcBorders>
          </w:tcPr>
          <w:p w:rsidR="005B3018" w:rsidRPr="00AB6B46" w:rsidRDefault="005B3018" w:rsidP="00427D3D">
            <w:pPr>
              <w:pStyle w:val="aff0"/>
              <w:jc w:val="center"/>
              <w:rPr>
                <w:rFonts w:ascii="Times New Roman" w:hAnsi="Times New Roman" w:cs="Times New Roman"/>
              </w:rPr>
            </w:pPr>
            <w:r w:rsidRPr="00AB6B46">
              <w:rPr>
                <w:rFonts w:ascii="Times New Roman" w:hAnsi="Times New Roman" w:cs="Times New Roman"/>
              </w:rPr>
              <w:t>10</w:t>
            </w:r>
          </w:p>
        </w:tc>
      </w:tr>
      <w:tr w:rsidR="005B3018" w:rsidRPr="00AB6B46" w:rsidTr="005B3018">
        <w:tc>
          <w:tcPr>
            <w:tcW w:w="1400" w:type="dxa"/>
            <w:gridSpan w:val="2"/>
            <w:tcBorders>
              <w:top w:val="single" w:sz="4" w:space="0" w:color="auto"/>
              <w:bottom w:val="single" w:sz="4" w:space="0" w:color="auto"/>
            </w:tcBorders>
          </w:tcPr>
          <w:p w:rsidR="005B3018" w:rsidRPr="00AB6B46" w:rsidRDefault="005B3018" w:rsidP="006B24F3">
            <w:pPr>
              <w:pStyle w:val="aff0"/>
              <w:jc w:val="left"/>
              <w:rPr>
                <w:rFonts w:ascii="Times New Roman" w:hAnsi="Times New Roman" w:cs="Times New Roman"/>
              </w:rPr>
            </w:pPr>
          </w:p>
        </w:tc>
        <w:tc>
          <w:tcPr>
            <w:tcW w:w="12860" w:type="dxa"/>
            <w:gridSpan w:val="10"/>
            <w:tcBorders>
              <w:top w:val="single" w:sz="4" w:space="0" w:color="auto"/>
              <w:bottom w:val="single" w:sz="4" w:space="0" w:color="auto"/>
            </w:tcBorders>
          </w:tcPr>
          <w:p w:rsidR="005B3018" w:rsidRPr="00AB6B46" w:rsidRDefault="005B3018" w:rsidP="006B24F3">
            <w:pPr>
              <w:pStyle w:val="aff0"/>
              <w:jc w:val="left"/>
              <w:rPr>
                <w:rFonts w:ascii="Times New Roman" w:hAnsi="Times New Roman" w:cs="Times New Roman"/>
              </w:rPr>
            </w:pPr>
            <w:r w:rsidRPr="00AB6B46">
              <w:rPr>
                <w:rFonts w:ascii="Times New Roman" w:hAnsi="Times New Roman" w:cs="Times New Roman"/>
              </w:rPr>
              <w:t>Программа</w:t>
            </w:r>
          </w:p>
        </w:tc>
      </w:tr>
      <w:tr w:rsidR="005B3018" w:rsidRPr="00AB6B46" w:rsidTr="005B3018">
        <w:tc>
          <w:tcPr>
            <w:tcW w:w="700" w:type="dxa"/>
            <w:tcBorders>
              <w:top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
              <w:rPr>
                <w:rFonts w:ascii="Times New Roman" w:hAnsi="Times New Roman" w:cs="Times New Roman"/>
              </w:rPr>
            </w:pPr>
            <w:r w:rsidRPr="00AB6B46">
              <w:rPr>
                <w:rFonts w:ascii="Times New Roman" w:hAnsi="Times New Roman" w:cs="Times New Roman"/>
              </w:rPr>
              <w:t>Показатель 1.</w:t>
            </w:r>
          </w:p>
        </w:tc>
        <w:tc>
          <w:tcPr>
            <w:tcW w:w="1400"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571"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536"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41" w:type="dxa"/>
            <w:gridSpan w:val="2"/>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18" w:type="dxa"/>
            <w:tcBorders>
              <w:top w:val="single" w:sz="4" w:space="0" w:color="auto"/>
              <w:left w:val="single" w:sz="4" w:space="0" w:color="auto"/>
              <w:bottom w:val="single" w:sz="4" w:space="0" w:color="auto"/>
            </w:tcBorders>
          </w:tcPr>
          <w:p w:rsidR="005B3018" w:rsidRPr="00AB6B46" w:rsidRDefault="005B3018" w:rsidP="00427D3D">
            <w:pPr>
              <w:pStyle w:val="aff0"/>
              <w:rPr>
                <w:rFonts w:ascii="Times New Roman" w:hAnsi="Times New Roman" w:cs="Times New Roman"/>
              </w:rPr>
            </w:pPr>
          </w:p>
        </w:tc>
      </w:tr>
      <w:tr w:rsidR="005B3018" w:rsidRPr="00AB6B46" w:rsidTr="005B3018">
        <w:tc>
          <w:tcPr>
            <w:tcW w:w="700" w:type="dxa"/>
            <w:tcBorders>
              <w:top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
              <w:rPr>
                <w:rFonts w:ascii="Times New Roman" w:hAnsi="Times New Roman" w:cs="Times New Roman"/>
              </w:rPr>
            </w:pPr>
            <w:r w:rsidRPr="00AB6B46">
              <w:rPr>
                <w:rFonts w:ascii="Times New Roman" w:hAnsi="Times New Roman" w:cs="Times New Roman"/>
              </w:rPr>
              <w:t>Показатель 2.</w:t>
            </w:r>
          </w:p>
        </w:tc>
        <w:tc>
          <w:tcPr>
            <w:tcW w:w="1400"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571"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536"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41" w:type="dxa"/>
            <w:gridSpan w:val="2"/>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18" w:type="dxa"/>
            <w:tcBorders>
              <w:top w:val="single" w:sz="4" w:space="0" w:color="auto"/>
              <w:left w:val="single" w:sz="4" w:space="0" w:color="auto"/>
              <w:bottom w:val="single" w:sz="4" w:space="0" w:color="auto"/>
            </w:tcBorders>
          </w:tcPr>
          <w:p w:rsidR="005B3018" w:rsidRPr="00AB6B46" w:rsidRDefault="005B3018" w:rsidP="00427D3D">
            <w:pPr>
              <w:pStyle w:val="aff0"/>
              <w:rPr>
                <w:rFonts w:ascii="Times New Roman" w:hAnsi="Times New Roman" w:cs="Times New Roman"/>
              </w:rPr>
            </w:pPr>
          </w:p>
        </w:tc>
      </w:tr>
      <w:tr w:rsidR="005B3018" w:rsidRPr="00AB6B46" w:rsidTr="005B3018">
        <w:tc>
          <w:tcPr>
            <w:tcW w:w="700" w:type="dxa"/>
            <w:tcBorders>
              <w:top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
              <w:rPr>
                <w:rFonts w:ascii="Times New Roman" w:hAnsi="Times New Roman" w:cs="Times New Roman"/>
              </w:rPr>
            </w:pPr>
            <w:r w:rsidRPr="00AB6B46">
              <w:rPr>
                <w:rFonts w:ascii="Times New Roman" w:hAnsi="Times New Roman" w:cs="Times New Roman"/>
              </w:rPr>
              <w:t>Показатель 3.</w:t>
            </w:r>
          </w:p>
        </w:tc>
        <w:tc>
          <w:tcPr>
            <w:tcW w:w="1400"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571"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536"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41" w:type="dxa"/>
            <w:gridSpan w:val="2"/>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18" w:type="dxa"/>
            <w:tcBorders>
              <w:top w:val="single" w:sz="4" w:space="0" w:color="auto"/>
              <w:left w:val="single" w:sz="4" w:space="0" w:color="auto"/>
              <w:bottom w:val="single" w:sz="4" w:space="0" w:color="auto"/>
            </w:tcBorders>
          </w:tcPr>
          <w:p w:rsidR="005B3018" w:rsidRPr="00AB6B46" w:rsidRDefault="005B3018" w:rsidP="00427D3D">
            <w:pPr>
              <w:pStyle w:val="aff0"/>
              <w:rPr>
                <w:rFonts w:ascii="Times New Roman" w:hAnsi="Times New Roman" w:cs="Times New Roman"/>
              </w:rPr>
            </w:pPr>
          </w:p>
        </w:tc>
      </w:tr>
      <w:tr w:rsidR="005B3018" w:rsidRPr="00AB6B46" w:rsidTr="005B3018">
        <w:tc>
          <w:tcPr>
            <w:tcW w:w="700" w:type="dxa"/>
            <w:tcBorders>
              <w:top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
              <w:rPr>
                <w:rFonts w:ascii="Times New Roman" w:hAnsi="Times New Roman" w:cs="Times New Roman"/>
              </w:rPr>
            </w:pPr>
            <w:r w:rsidRPr="00AB6B46">
              <w:rPr>
                <w:rFonts w:ascii="Times New Roman" w:hAnsi="Times New Roman" w:cs="Times New Roman"/>
              </w:rPr>
              <w:t>Показатель 4.</w:t>
            </w:r>
          </w:p>
        </w:tc>
        <w:tc>
          <w:tcPr>
            <w:tcW w:w="1400"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571"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536"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41" w:type="dxa"/>
            <w:gridSpan w:val="2"/>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18" w:type="dxa"/>
            <w:tcBorders>
              <w:top w:val="single" w:sz="4" w:space="0" w:color="auto"/>
              <w:left w:val="single" w:sz="4" w:space="0" w:color="auto"/>
              <w:bottom w:val="single" w:sz="4" w:space="0" w:color="auto"/>
            </w:tcBorders>
          </w:tcPr>
          <w:p w:rsidR="005B3018" w:rsidRPr="00AB6B46" w:rsidRDefault="005B3018" w:rsidP="00427D3D">
            <w:pPr>
              <w:pStyle w:val="aff0"/>
              <w:rPr>
                <w:rFonts w:ascii="Times New Roman" w:hAnsi="Times New Roman" w:cs="Times New Roman"/>
              </w:rPr>
            </w:pPr>
          </w:p>
        </w:tc>
      </w:tr>
      <w:tr w:rsidR="005B3018" w:rsidRPr="00AB6B46" w:rsidTr="005B3018">
        <w:tc>
          <w:tcPr>
            <w:tcW w:w="1400" w:type="dxa"/>
            <w:gridSpan w:val="2"/>
            <w:tcBorders>
              <w:top w:val="single" w:sz="4" w:space="0" w:color="auto"/>
              <w:bottom w:val="single" w:sz="4" w:space="0" w:color="auto"/>
            </w:tcBorders>
          </w:tcPr>
          <w:p w:rsidR="005B3018" w:rsidRPr="00AB6B46" w:rsidRDefault="005B3018" w:rsidP="00427D3D">
            <w:pPr>
              <w:pStyle w:val="aff0"/>
              <w:rPr>
                <w:rFonts w:ascii="Times New Roman" w:hAnsi="Times New Roman" w:cs="Times New Roman"/>
              </w:rPr>
            </w:pPr>
          </w:p>
        </w:tc>
        <w:tc>
          <w:tcPr>
            <w:tcW w:w="12860" w:type="dxa"/>
            <w:gridSpan w:val="10"/>
            <w:tcBorders>
              <w:top w:val="single" w:sz="4" w:space="0" w:color="auto"/>
              <w:bottom w:val="single" w:sz="4" w:space="0" w:color="auto"/>
            </w:tcBorders>
          </w:tcPr>
          <w:p w:rsidR="005B3018" w:rsidRPr="00AB6B46" w:rsidRDefault="005B3018" w:rsidP="00427D3D">
            <w:pPr>
              <w:pStyle w:val="aff0"/>
              <w:rPr>
                <w:rFonts w:ascii="Times New Roman" w:hAnsi="Times New Roman" w:cs="Times New Roman"/>
              </w:rPr>
            </w:pPr>
            <w:r w:rsidRPr="00AB6B46">
              <w:rPr>
                <w:rFonts w:ascii="Times New Roman" w:hAnsi="Times New Roman" w:cs="Times New Roman"/>
              </w:rPr>
              <w:t>Подпрограмма 1</w:t>
            </w:r>
          </w:p>
        </w:tc>
      </w:tr>
      <w:tr w:rsidR="005B3018" w:rsidRPr="00AB6B46" w:rsidTr="005B3018">
        <w:tc>
          <w:tcPr>
            <w:tcW w:w="700" w:type="dxa"/>
            <w:tcBorders>
              <w:top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
              <w:rPr>
                <w:rFonts w:ascii="Times New Roman" w:hAnsi="Times New Roman" w:cs="Times New Roman"/>
              </w:rPr>
            </w:pPr>
            <w:r w:rsidRPr="00AB6B46">
              <w:rPr>
                <w:rFonts w:ascii="Times New Roman" w:hAnsi="Times New Roman" w:cs="Times New Roman"/>
              </w:rPr>
              <w:t>Показатель 1.1.</w:t>
            </w:r>
          </w:p>
        </w:tc>
        <w:tc>
          <w:tcPr>
            <w:tcW w:w="1400"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571"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536"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41" w:type="dxa"/>
            <w:gridSpan w:val="2"/>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18" w:type="dxa"/>
            <w:tcBorders>
              <w:top w:val="single" w:sz="4" w:space="0" w:color="auto"/>
              <w:left w:val="single" w:sz="4" w:space="0" w:color="auto"/>
              <w:bottom w:val="single" w:sz="4" w:space="0" w:color="auto"/>
            </w:tcBorders>
          </w:tcPr>
          <w:p w:rsidR="005B3018" w:rsidRPr="00AB6B46" w:rsidRDefault="005B3018" w:rsidP="00427D3D">
            <w:pPr>
              <w:pStyle w:val="aff0"/>
              <w:rPr>
                <w:rFonts w:ascii="Times New Roman" w:hAnsi="Times New Roman" w:cs="Times New Roman"/>
              </w:rPr>
            </w:pPr>
          </w:p>
        </w:tc>
      </w:tr>
      <w:tr w:rsidR="005B3018" w:rsidRPr="00AB6B46" w:rsidTr="005B3018">
        <w:tc>
          <w:tcPr>
            <w:tcW w:w="700" w:type="dxa"/>
            <w:tcBorders>
              <w:top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
              <w:rPr>
                <w:rFonts w:ascii="Times New Roman" w:hAnsi="Times New Roman" w:cs="Times New Roman"/>
              </w:rPr>
            </w:pPr>
            <w:r w:rsidRPr="00AB6B46">
              <w:rPr>
                <w:rFonts w:ascii="Times New Roman" w:hAnsi="Times New Roman" w:cs="Times New Roman"/>
              </w:rPr>
              <w:t>Показатель 1.2.</w:t>
            </w:r>
          </w:p>
        </w:tc>
        <w:tc>
          <w:tcPr>
            <w:tcW w:w="1400"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571"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536"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41" w:type="dxa"/>
            <w:gridSpan w:val="2"/>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18" w:type="dxa"/>
            <w:tcBorders>
              <w:top w:val="single" w:sz="4" w:space="0" w:color="auto"/>
              <w:left w:val="single" w:sz="4" w:space="0" w:color="auto"/>
              <w:bottom w:val="single" w:sz="4" w:space="0" w:color="auto"/>
            </w:tcBorders>
          </w:tcPr>
          <w:p w:rsidR="005B3018" w:rsidRPr="00AB6B46" w:rsidRDefault="005B3018" w:rsidP="00427D3D">
            <w:pPr>
              <w:pStyle w:val="aff0"/>
              <w:rPr>
                <w:rFonts w:ascii="Times New Roman" w:hAnsi="Times New Roman" w:cs="Times New Roman"/>
              </w:rPr>
            </w:pPr>
          </w:p>
        </w:tc>
      </w:tr>
      <w:tr w:rsidR="005B3018" w:rsidRPr="00AB6B46" w:rsidTr="005B3018">
        <w:tc>
          <w:tcPr>
            <w:tcW w:w="700" w:type="dxa"/>
            <w:tcBorders>
              <w:top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
              <w:rPr>
                <w:rFonts w:ascii="Times New Roman" w:hAnsi="Times New Roman" w:cs="Times New Roman"/>
              </w:rPr>
            </w:pPr>
            <w:r w:rsidRPr="00AB6B46">
              <w:rPr>
                <w:rFonts w:ascii="Times New Roman" w:hAnsi="Times New Roman" w:cs="Times New Roman"/>
              </w:rPr>
              <w:t>Показатель 1.3.</w:t>
            </w:r>
          </w:p>
        </w:tc>
        <w:tc>
          <w:tcPr>
            <w:tcW w:w="1400"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571"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536"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41" w:type="dxa"/>
            <w:gridSpan w:val="2"/>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18" w:type="dxa"/>
            <w:tcBorders>
              <w:top w:val="single" w:sz="4" w:space="0" w:color="auto"/>
              <w:left w:val="single" w:sz="4" w:space="0" w:color="auto"/>
              <w:bottom w:val="single" w:sz="4" w:space="0" w:color="auto"/>
            </w:tcBorders>
          </w:tcPr>
          <w:p w:rsidR="005B3018" w:rsidRPr="00AB6B46" w:rsidRDefault="005B3018" w:rsidP="00427D3D">
            <w:pPr>
              <w:pStyle w:val="aff0"/>
              <w:rPr>
                <w:rFonts w:ascii="Times New Roman" w:hAnsi="Times New Roman" w:cs="Times New Roman"/>
              </w:rPr>
            </w:pPr>
          </w:p>
        </w:tc>
      </w:tr>
      <w:tr w:rsidR="005B3018" w:rsidRPr="00AB6B46" w:rsidTr="005B3018">
        <w:tc>
          <w:tcPr>
            <w:tcW w:w="1400" w:type="dxa"/>
            <w:gridSpan w:val="2"/>
            <w:tcBorders>
              <w:top w:val="single" w:sz="4" w:space="0" w:color="auto"/>
              <w:bottom w:val="single" w:sz="4" w:space="0" w:color="auto"/>
            </w:tcBorders>
          </w:tcPr>
          <w:p w:rsidR="005B3018" w:rsidRPr="00AB6B46" w:rsidRDefault="005B3018" w:rsidP="00427D3D">
            <w:pPr>
              <w:pStyle w:val="aff0"/>
              <w:rPr>
                <w:rFonts w:ascii="Times New Roman" w:hAnsi="Times New Roman" w:cs="Times New Roman"/>
              </w:rPr>
            </w:pPr>
          </w:p>
        </w:tc>
        <w:tc>
          <w:tcPr>
            <w:tcW w:w="12860" w:type="dxa"/>
            <w:gridSpan w:val="10"/>
            <w:tcBorders>
              <w:top w:val="single" w:sz="4" w:space="0" w:color="auto"/>
              <w:bottom w:val="single" w:sz="4" w:space="0" w:color="auto"/>
            </w:tcBorders>
          </w:tcPr>
          <w:p w:rsidR="005B3018" w:rsidRPr="00AB6B46" w:rsidRDefault="005B3018" w:rsidP="00427D3D">
            <w:pPr>
              <w:pStyle w:val="aff0"/>
              <w:rPr>
                <w:rFonts w:ascii="Times New Roman" w:hAnsi="Times New Roman" w:cs="Times New Roman"/>
              </w:rPr>
            </w:pPr>
            <w:r w:rsidRPr="00AB6B46">
              <w:rPr>
                <w:rFonts w:ascii="Times New Roman" w:hAnsi="Times New Roman" w:cs="Times New Roman"/>
              </w:rPr>
              <w:t>Подпрограмма 2</w:t>
            </w:r>
          </w:p>
        </w:tc>
      </w:tr>
      <w:tr w:rsidR="005B3018" w:rsidRPr="00AB6B46" w:rsidTr="005B3018">
        <w:tc>
          <w:tcPr>
            <w:tcW w:w="700" w:type="dxa"/>
            <w:tcBorders>
              <w:top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
              <w:rPr>
                <w:rFonts w:ascii="Times New Roman" w:hAnsi="Times New Roman" w:cs="Times New Roman"/>
              </w:rPr>
            </w:pPr>
            <w:r w:rsidRPr="00AB6B46">
              <w:rPr>
                <w:rFonts w:ascii="Times New Roman" w:hAnsi="Times New Roman" w:cs="Times New Roman"/>
              </w:rPr>
              <w:t>Показатель 2.1.</w:t>
            </w:r>
          </w:p>
        </w:tc>
        <w:tc>
          <w:tcPr>
            <w:tcW w:w="1400"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571"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536"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41" w:type="dxa"/>
            <w:gridSpan w:val="2"/>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18" w:type="dxa"/>
            <w:tcBorders>
              <w:top w:val="single" w:sz="4" w:space="0" w:color="auto"/>
              <w:left w:val="single" w:sz="4" w:space="0" w:color="auto"/>
              <w:bottom w:val="single" w:sz="4" w:space="0" w:color="auto"/>
            </w:tcBorders>
          </w:tcPr>
          <w:p w:rsidR="005B3018" w:rsidRPr="00AB6B46" w:rsidRDefault="005B3018" w:rsidP="00427D3D">
            <w:pPr>
              <w:pStyle w:val="aff0"/>
              <w:rPr>
                <w:rFonts w:ascii="Times New Roman" w:hAnsi="Times New Roman" w:cs="Times New Roman"/>
              </w:rPr>
            </w:pPr>
          </w:p>
        </w:tc>
      </w:tr>
      <w:tr w:rsidR="005B3018" w:rsidRPr="00AB6B46" w:rsidTr="005B3018">
        <w:tc>
          <w:tcPr>
            <w:tcW w:w="700" w:type="dxa"/>
            <w:tcBorders>
              <w:top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
              <w:rPr>
                <w:rFonts w:ascii="Times New Roman" w:hAnsi="Times New Roman" w:cs="Times New Roman"/>
              </w:rPr>
            </w:pPr>
            <w:r w:rsidRPr="00AB6B46">
              <w:rPr>
                <w:rFonts w:ascii="Times New Roman" w:hAnsi="Times New Roman" w:cs="Times New Roman"/>
              </w:rPr>
              <w:t>Показатель 2.2.</w:t>
            </w:r>
          </w:p>
        </w:tc>
        <w:tc>
          <w:tcPr>
            <w:tcW w:w="1400"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571"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536"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41" w:type="dxa"/>
            <w:gridSpan w:val="2"/>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18" w:type="dxa"/>
            <w:tcBorders>
              <w:top w:val="single" w:sz="4" w:space="0" w:color="auto"/>
              <w:left w:val="single" w:sz="4" w:space="0" w:color="auto"/>
              <w:bottom w:val="single" w:sz="4" w:space="0" w:color="auto"/>
            </w:tcBorders>
          </w:tcPr>
          <w:p w:rsidR="005B3018" w:rsidRPr="00AB6B46" w:rsidRDefault="005B3018" w:rsidP="00427D3D">
            <w:pPr>
              <w:pStyle w:val="aff0"/>
              <w:rPr>
                <w:rFonts w:ascii="Times New Roman" w:hAnsi="Times New Roman" w:cs="Times New Roman"/>
              </w:rPr>
            </w:pPr>
          </w:p>
        </w:tc>
      </w:tr>
      <w:tr w:rsidR="005B3018" w:rsidRPr="00AB6B46" w:rsidTr="005B3018">
        <w:tc>
          <w:tcPr>
            <w:tcW w:w="700" w:type="dxa"/>
            <w:tcBorders>
              <w:top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
              <w:rPr>
                <w:rFonts w:ascii="Times New Roman" w:hAnsi="Times New Roman" w:cs="Times New Roman"/>
              </w:rPr>
            </w:pPr>
            <w:r w:rsidRPr="00AB6B46">
              <w:rPr>
                <w:rFonts w:ascii="Times New Roman" w:hAnsi="Times New Roman" w:cs="Times New Roman"/>
              </w:rPr>
              <w:t>Показатель 2.3.</w:t>
            </w:r>
          </w:p>
        </w:tc>
        <w:tc>
          <w:tcPr>
            <w:tcW w:w="1400"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571"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536"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41" w:type="dxa"/>
            <w:gridSpan w:val="2"/>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18" w:type="dxa"/>
            <w:tcBorders>
              <w:top w:val="single" w:sz="4" w:space="0" w:color="auto"/>
              <w:left w:val="single" w:sz="4" w:space="0" w:color="auto"/>
              <w:bottom w:val="single" w:sz="4" w:space="0" w:color="auto"/>
            </w:tcBorders>
          </w:tcPr>
          <w:p w:rsidR="005B3018" w:rsidRPr="00AB6B46" w:rsidRDefault="005B3018" w:rsidP="00427D3D">
            <w:pPr>
              <w:pStyle w:val="aff0"/>
              <w:rPr>
                <w:rFonts w:ascii="Times New Roman" w:hAnsi="Times New Roman" w:cs="Times New Roman"/>
              </w:rPr>
            </w:pPr>
          </w:p>
        </w:tc>
      </w:tr>
      <w:tr w:rsidR="005B3018" w:rsidRPr="00AB6B46" w:rsidTr="005B3018">
        <w:tc>
          <w:tcPr>
            <w:tcW w:w="700" w:type="dxa"/>
            <w:tcBorders>
              <w:top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960" w:type="dxa"/>
            <w:gridSpan w:val="2"/>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jc w:val="center"/>
              <w:rPr>
                <w:rFonts w:ascii="Times New Roman" w:hAnsi="Times New Roman" w:cs="Times New Roman"/>
              </w:rPr>
            </w:pPr>
            <w:r w:rsidRPr="00AB6B46">
              <w:rPr>
                <w:rFonts w:ascii="Times New Roman" w:hAnsi="Times New Roman" w:cs="Times New Roman"/>
              </w:rPr>
              <w:t>...</w:t>
            </w:r>
          </w:p>
        </w:tc>
        <w:tc>
          <w:tcPr>
            <w:tcW w:w="1400"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571"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536"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41" w:type="dxa"/>
            <w:gridSpan w:val="2"/>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18" w:type="dxa"/>
            <w:tcBorders>
              <w:top w:val="single" w:sz="4" w:space="0" w:color="auto"/>
              <w:left w:val="single" w:sz="4" w:space="0" w:color="auto"/>
              <w:bottom w:val="single" w:sz="4" w:space="0" w:color="auto"/>
            </w:tcBorders>
          </w:tcPr>
          <w:p w:rsidR="005B3018" w:rsidRPr="00AB6B46" w:rsidRDefault="005B3018" w:rsidP="00427D3D">
            <w:pPr>
              <w:pStyle w:val="aff0"/>
              <w:rPr>
                <w:rFonts w:ascii="Times New Roman" w:hAnsi="Times New Roman" w:cs="Times New Roman"/>
              </w:rPr>
            </w:pPr>
          </w:p>
        </w:tc>
      </w:tr>
    </w:tbl>
    <w:p w:rsidR="006B24F3" w:rsidRPr="00AB6B46" w:rsidRDefault="006B24F3" w:rsidP="006B24F3">
      <w:pPr>
        <w:rPr>
          <w:sz w:val="24"/>
          <w:szCs w:val="24"/>
        </w:rPr>
      </w:pPr>
    </w:p>
    <w:p w:rsidR="005B3018" w:rsidRPr="00AB6B46" w:rsidRDefault="005B3018" w:rsidP="005B3018">
      <w:pPr>
        <w:rPr>
          <w:sz w:val="24"/>
          <w:szCs w:val="24"/>
        </w:rPr>
      </w:pPr>
      <w:r w:rsidRPr="00AB6B46">
        <w:rPr>
          <w:sz w:val="24"/>
          <w:szCs w:val="24"/>
        </w:rPr>
        <w:t>(1) При необходимости данную таблицу можно размещать более чем на одной странице (например, 2019 - 2024 годы, 2025 - 2030 годы).</w:t>
      </w:r>
    </w:p>
    <w:p w:rsidR="005B3018" w:rsidRPr="00AB6B46" w:rsidRDefault="005B3018" w:rsidP="005B3018">
      <w:pPr>
        <w:rPr>
          <w:sz w:val="24"/>
          <w:szCs w:val="24"/>
        </w:rPr>
      </w:pPr>
      <w:r w:rsidRPr="00AB6B46">
        <w:rPr>
          <w:sz w:val="24"/>
          <w:szCs w:val="24"/>
        </w:rPr>
        <w:t>(2) статистический или ведомственный.</w:t>
      </w:r>
    </w:p>
    <w:p w:rsidR="005B3018" w:rsidRPr="00AB6B46" w:rsidRDefault="005B3018" w:rsidP="005B3018">
      <w:pPr>
        <w:tabs>
          <w:tab w:val="left" w:pos="13200"/>
        </w:tabs>
        <w:jc w:val="right"/>
        <w:rPr>
          <w:sz w:val="24"/>
          <w:szCs w:val="24"/>
        </w:rPr>
      </w:pPr>
    </w:p>
    <w:p w:rsidR="006B24F3" w:rsidRPr="00AB6B46" w:rsidRDefault="005B3018" w:rsidP="005B3018">
      <w:pPr>
        <w:tabs>
          <w:tab w:val="left" w:pos="13200"/>
        </w:tabs>
        <w:jc w:val="right"/>
        <w:rPr>
          <w:sz w:val="24"/>
          <w:szCs w:val="24"/>
        </w:rPr>
      </w:pPr>
      <w:r w:rsidRPr="00AB6B46">
        <w:rPr>
          <w:sz w:val="24"/>
          <w:szCs w:val="24"/>
        </w:rPr>
        <w:t>Таблица 2</w:t>
      </w:r>
    </w:p>
    <w:p w:rsidR="005B3018" w:rsidRPr="00AB6B46" w:rsidRDefault="005B3018" w:rsidP="005B3018">
      <w:pPr>
        <w:pStyle w:val="1"/>
        <w:jc w:val="center"/>
        <w:rPr>
          <w:rFonts w:ascii="Times New Roman" w:hAnsi="Times New Roman" w:cs="Times New Roman"/>
          <w:b w:val="0"/>
          <w:sz w:val="24"/>
          <w:szCs w:val="24"/>
        </w:rPr>
      </w:pPr>
      <w:r w:rsidRPr="00AB6B46">
        <w:rPr>
          <w:rFonts w:ascii="Times New Roman" w:hAnsi="Times New Roman" w:cs="Times New Roman"/>
          <w:b w:val="0"/>
          <w:sz w:val="24"/>
          <w:szCs w:val="24"/>
        </w:rPr>
        <w:t>Перечень</w:t>
      </w:r>
      <w:r w:rsidRPr="00AB6B46">
        <w:rPr>
          <w:rFonts w:ascii="Times New Roman" w:hAnsi="Times New Roman" w:cs="Times New Roman"/>
          <w:b w:val="0"/>
          <w:sz w:val="24"/>
          <w:szCs w:val="24"/>
        </w:rPr>
        <w:br/>
        <w:t>подпрограмм, основных мероприятий, приоритетных основных мероприятий и мероприятий ведомственных целевых программ муниципальной программы</w:t>
      </w:r>
    </w:p>
    <w:p w:rsidR="005B3018" w:rsidRPr="00AB6B46" w:rsidRDefault="005B3018" w:rsidP="005B3018">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14"/>
        <w:gridCol w:w="3403"/>
        <w:gridCol w:w="1978"/>
        <w:gridCol w:w="14"/>
        <w:gridCol w:w="1421"/>
        <w:gridCol w:w="1430"/>
        <w:gridCol w:w="1704"/>
        <w:gridCol w:w="2822"/>
        <w:gridCol w:w="2074"/>
      </w:tblGrid>
      <w:tr w:rsidR="005B3018" w:rsidRPr="00AB6B46" w:rsidTr="00427D3D">
        <w:tc>
          <w:tcPr>
            <w:tcW w:w="610" w:type="dxa"/>
            <w:vMerge w:val="restart"/>
            <w:tcBorders>
              <w:top w:val="single" w:sz="4" w:space="0" w:color="auto"/>
              <w:bottom w:val="single" w:sz="4" w:space="0" w:color="auto"/>
              <w:right w:val="single" w:sz="4" w:space="0" w:color="auto"/>
            </w:tcBorders>
          </w:tcPr>
          <w:p w:rsidR="005B3018" w:rsidRPr="00AB6B46" w:rsidRDefault="005B3018" w:rsidP="00427D3D">
            <w:pPr>
              <w:pStyle w:val="aff0"/>
              <w:jc w:val="center"/>
              <w:rPr>
                <w:rFonts w:ascii="Times New Roman" w:hAnsi="Times New Roman" w:cs="Times New Roman"/>
              </w:rPr>
            </w:pPr>
            <w:r w:rsidRPr="00AB6B46">
              <w:rPr>
                <w:rFonts w:ascii="Times New Roman" w:hAnsi="Times New Roman" w:cs="Times New Roman"/>
              </w:rPr>
              <w:t>N</w:t>
            </w:r>
            <w:r w:rsidRPr="00AB6B46">
              <w:rPr>
                <w:rFonts w:ascii="Times New Roman" w:hAnsi="Times New Roman" w:cs="Times New Roman"/>
              </w:rPr>
              <w:br/>
              <w:t>п/п</w:t>
            </w:r>
          </w:p>
        </w:tc>
        <w:tc>
          <w:tcPr>
            <w:tcW w:w="3403" w:type="dxa"/>
            <w:vMerge w:val="restart"/>
            <w:tcBorders>
              <w:top w:val="single" w:sz="4" w:space="0" w:color="auto"/>
              <w:left w:val="single" w:sz="4" w:space="0" w:color="auto"/>
              <w:bottom w:val="single" w:sz="4" w:space="0" w:color="auto"/>
              <w:right w:val="single" w:sz="4" w:space="0" w:color="auto"/>
            </w:tcBorders>
          </w:tcPr>
          <w:p w:rsidR="005B3018" w:rsidRPr="00AB6B46" w:rsidRDefault="005B3018" w:rsidP="005B3018">
            <w:pPr>
              <w:pStyle w:val="aff0"/>
              <w:jc w:val="center"/>
              <w:rPr>
                <w:rFonts w:ascii="Times New Roman" w:hAnsi="Times New Roman" w:cs="Times New Roman"/>
              </w:rPr>
            </w:pPr>
            <w:r w:rsidRPr="00AB6B46">
              <w:rPr>
                <w:rFonts w:ascii="Times New Roman" w:hAnsi="Times New Roman" w:cs="Times New Roman"/>
              </w:rPr>
              <w:t xml:space="preserve">Номер и наименование основного мероприятия, приоритетного основного мероприятия, мероприятия ведомственной целевое программы </w:t>
            </w:r>
          </w:p>
        </w:tc>
        <w:tc>
          <w:tcPr>
            <w:tcW w:w="1978" w:type="dxa"/>
            <w:vMerge w:val="restart"/>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jc w:val="center"/>
              <w:rPr>
                <w:rFonts w:ascii="Times New Roman" w:hAnsi="Times New Roman" w:cs="Times New Roman"/>
              </w:rPr>
            </w:pPr>
            <w:r w:rsidRPr="00AB6B46">
              <w:rPr>
                <w:rFonts w:ascii="Times New Roman" w:hAnsi="Times New Roman" w:cs="Times New Roman"/>
              </w:rPr>
              <w:t>Соисполнитель, участник, ответственный за исполнение основного мероприятия приоритетного основного мероприятия, мероприятия ВЦП</w:t>
            </w:r>
          </w:p>
        </w:tc>
        <w:tc>
          <w:tcPr>
            <w:tcW w:w="2856" w:type="dxa"/>
            <w:gridSpan w:val="3"/>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jc w:val="center"/>
              <w:rPr>
                <w:rFonts w:ascii="Times New Roman" w:hAnsi="Times New Roman" w:cs="Times New Roman"/>
              </w:rPr>
            </w:pPr>
            <w:r w:rsidRPr="00AB6B46">
              <w:rPr>
                <w:rFonts w:ascii="Times New Roman" w:hAnsi="Times New Roman" w:cs="Times New Roman"/>
              </w:rPr>
              <w:t>Срок</w:t>
            </w:r>
          </w:p>
        </w:tc>
        <w:tc>
          <w:tcPr>
            <w:tcW w:w="1699" w:type="dxa"/>
            <w:vMerge w:val="restart"/>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jc w:val="center"/>
              <w:rPr>
                <w:rFonts w:ascii="Times New Roman" w:hAnsi="Times New Roman" w:cs="Times New Roman"/>
              </w:rPr>
            </w:pPr>
            <w:r w:rsidRPr="00AB6B46">
              <w:rPr>
                <w:rFonts w:ascii="Times New Roman" w:hAnsi="Times New Roman" w:cs="Times New Roman"/>
              </w:rPr>
              <w:t>Ожидаемый результат (краткое описание)</w:t>
            </w:r>
          </w:p>
        </w:tc>
        <w:tc>
          <w:tcPr>
            <w:tcW w:w="2822" w:type="dxa"/>
            <w:vMerge w:val="restart"/>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jc w:val="center"/>
              <w:rPr>
                <w:rFonts w:ascii="Times New Roman" w:hAnsi="Times New Roman" w:cs="Times New Roman"/>
              </w:rPr>
            </w:pPr>
            <w:r w:rsidRPr="00AB6B46">
              <w:rPr>
                <w:rFonts w:ascii="Times New Roman" w:hAnsi="Times New Roman" w:cs="Times New Roman"/>
              </w:rPr>
              <w:t>Последствия нереализации основного мероприятия, приоритетного основного мероприятия, мероприятия ведомственной целевой программы</w:t>
            </w:r>
          </w:p>
        </w:tc>
        <w:tc>
          <w:tcPr>
            <w:tcW w:w="2074" w:type="dxa"/>
            <w:vMerge w:val="restart"/>
            <w:tcBorders>
              <w:top w:val="single" w:sz="4" w:space="0" w:color="auto"/>
              <w:left w:val="single" w:sz="4" w:space="0" w:color="auto"/>
              <w:bottom w:val="single" w:sz="4" w:space="0" w:color="auto"/>
            </w:tcBorders>
          </w:tcPr>
          <w:p w:rsidR="005B3018" w:rsidRPr="00AB6B46" w:rsidRDefault="005B3018" w:rsidP="005B3018">
            <w:pPr>
              <w:pStyle w:val="aff0"/>
              <w:jc w:val="center"/>
              <w:rPr>
                <w:rFonts w:ascii="Times New Roman" w:hAnsi="Times New Roman" w:cs="Times New Roman"/>
              </w:rPr>
            </w:pPr>
            <w:r w:rsidRPr="00AB6B46">
              <w:rPr>
                <w:rFonts w:ascii="Times New Roman" w:hAnsi="Times New Roman" w:cs="Times New Roman"/>
              </w:rPr>
              <w:t>Связь с показателями муниципальной</w:t>
            </w:r>
          </w:p>
          <w:p w:rsidR="005B3018" w:rsidRPr="00AB6B46" w:rsidRDefault="005B3018" w:rsidP="005B3018">
            <w:pPr>
              <w:pStyle w:val="aff0"/>
              <w:jc w:val="center"/>
              <w:rPr>
                <w:rFonts w:ascii="Times New Roman" w:hAnsi="Times New Roman" w:cs="Times New Roman"/>
              </w:rPr>
            </w:pPr>
            <w:r w:rsidRPr="00AB6B46">
              <w:rPr>
                <w:rFonts w:ascii="Times New Roman" w:hAnsi="Times New Roman" w:cs="Times New Roman"/>
              </w:rPr>
              <w:t>программы (подпрограммы)</w:t>
            </w:r>
          </w:p>
        </w:tc>
      </w:tr>
      <w:tr w:rsidR="005B3018" w:rsidRPr="00AB6B46" w:rsidTr="00427D3D">
        <w:tc>
          <w:tcPr>
            <w:tcW w:w="610" w:type="dxa"/>
            <w:vMerge/>
            <w:tcBorders>
              <w:top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3403" w:type="dxa"/>
            <w:vMerge/>
            <w:tcBorders>
              <w:top w:val="nil"/>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978" w:type="dxa"/>
            <w:vMerge/>
            <w:tcBorders>
              <w:top w:val="nil"/>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26" w:type="dxa"/>
            <w:gridSpan w:val="2"/>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jc w:val="center"/>
              <w:rPr>
                <w:rFonts w:ascii="Times New Roman" w:hAnsi="Times New Roman" w:cs="Times New Roman"/>
              </w:rPr>
            </w:pPr>
            <w:r w:rsidRPr="00AB6B46">
              <w:rPr>
                <w:rFonts w:ascii="Times New Roman" w:hAnsi="Times New Roman" w:cs="Times New Roman"/>
              </w:rPr>
              <w:t>начала реализации</w:t>
            </w:r>
          </w:p>
        </w:tc>
        <w:tc>
          <w:tcPr>
            <w:tcW w:w="1430"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jc w:val="center"/>
              <w:rPr>
                <w:rFonts w:ascii="Times New Roman" w:hAnsi="Times New Roman" w:cs="Times New Roman"/>
              </w:rPr>
            </w:pPr>
            <w:r w:rsidRPr="00AB6B46">
              <w:rPr>
                <w:rFonts w:ascii="Times New Roman" w:hAnsi="Times New Roman" w:cs="Times New Roman"/>
              </w:rPr>
              <w:t>окончания реализации</w:t>
            </w:r>
          </w:p>
        </w:tc>
        <w:tc>
          <w:tcPr>
            <w:tcW w:w="1699" w:type="dxa"/>
            <w:vMerge/>
            <w:tcBorders>
              <w:top w:val="nil"/>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2822" w:type="dxa"/>
            <w:vMerge/>
            <w:tcBorders>
              <w:top w:val="nil"/>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2074" w:type="dxa"/>
            <w:vMerge/>
            <w:tcBorders>
              <w:top w:val="nil"/>
              <w:left w:val="single" w:sz="4" w:space="0" w:color="auto"/>
              <w:bottom w:val="single" w:sz="4" w:space="0" w:color="auto"/>
            </w:tcBorders>
          </w:tcPr>
          <w:p w:rsidR="005B3018" w:rsidRPr="00AB6B46" w:rsidRDefault="005B3018" w:rsidP="00427D3D">
            <w:pPr>
              <w:pStyle w:val="aff0"/>
              <w:rPr>
                <w:rFonts w:ascii="Times New Roman" w:hAnsi="Times New Roman" w:cs="Times New Roman"/>
              </w:rPr>
            </w:pPr>
          </w:p>
        </w:tc>
      </w:tr>
      <w:tr w:rsidR="005B3018" w:rsidRPr="00AB6B46" w:rsidTr="00427D3D">
        <w:tc>
          <w:tcPr>
            <w:tcW w:w="610" w:type="dxa"/>
            <w:tcBorders>
              <w:top w:val="single" w:sz="4" w:space="0" w:color="auto"/>
              <w:bottom w:val="single" w:sz="4" w:space="0" w:color="auto"/>
              <w:right w:val="single" w:sz="4" w:space="0" w:color="auto"/>
            </w:tcBorders>
          </w:tcPr>
          <w:p w:rsidR="005B3018" w:rsidRPr="00AB6B46" w:rsidRDefault="005B3018" w:rsidP="00427D3D">
            <w:pPr>
              <w:pStyle w:val="aff0"/>
              <w:jc w:val="center"/>
              <w:rPr>
                <w:rFonts w:ascii="Times New Roman" w:hAnsi="Times New Roman" w:cs="Times New Roman"/>
              </w:rPr>
            </w:pPr>
            <w:r w:rsidRPr="00AB6B46">
              <w:rPr>
                <w:rFonts w:ascii="Times New Roman" w:hAnsi="Times New Roman" w:cs="Times New Roman"/>
              </w:rPr>
              <w:t>1</w:t>
            </w:r>
          </w:p>
        </w:tc>
        <w:tc>
          <w:tcPr>
            <w:tcW w:w="3403"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jc w:val="center"/>
              <w:rPr>
                <w:rFonts w:ascii="Times New Roman" w:hAnsi="Times New Roman" w:cs="Times New Roman"/>
              </w:rPr>
            </w:pPr>
            <w:r w:rsidRPr="00AB6B46">
              <w:rPr>
                <w:rFonts w:ascii="Times New Roman" w:hAnsi="Times New Roman" w:cs="Times New Roman"/>
              </w:rPr>
              <w:t>2</w:t>
            </w:r>
          </w:p>
        </w:tc>
        <w:tc>
          <w:tcPr>
            <w:tcW w:w="1978"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jc w:val="center"/>
              <w:rPr>
                <w:rFonts w:ascii="Times New Roman" w:hAnsi="Times New Roman" w:cs="Times New Roman"/>
              </w:rPr>
            </w:pPr>
            <w:r w:rsidRPr="00AB6B46">
              <w:rPr>
                <w:rFonts w:ascii="Times New Roman" w:hAnsi="Times New Roman" w:cs="Times New Roman"/>
              </w:rPr>
              <w:t>3</w:t>
            </w:r>
          </w:p>
        </w:tc>
        <w:tc>
          <w:tcPr>
            <w:tcW w:w="1426" w:type="dxa"/>
            <w:gridSpan w:val="2"/>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jc w:val="center"/>
              <w:rPr>
                <w:rFonts w:ascii="Times New Roman" w:hAnsi="Times New Roman" w:cs="Times New Roman"/>
              </w:rPr>
            </w:pPr>
            <w:r w:rsidRPr="00AB6B46">
              <w:rPr>
                <w:rFonts w:ascii="Times New Roman" w:hAnsi="Times New Roman" w:cs="Times New Roman"/>
              </w:rPr>
              <w:t>4</w:t>
            </w:r>
          </w:p>
        </w:tc>
        <w:tc>
          <w:tcPr>
            <w:tcW w:w="1430"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jc w:val="center"/>
              <w:rPr>
                <w:rFonts w:ascii="Times New Roman" w:hAnsi="Times New Roman" w:cs="Times New Roman"/>
              </w:rPr>
            </w:pPr>
            <w:r w:rsidRPr="00AB6B46">
              <w:rPr>
                <w:rFonts w:ascii="Times New Roman" w:hAnsi="Times New Roman" w:cs="Times New Roman"/>
              </w:rPr>
              <w:t>5</w:t>
            </w:r>
          </w:p>
        </w:tc>
        <w:tc>
          <w:tcPr>
            <w:tcW w:w="1699"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jc w:val="center"/>
              <w:rPr>
                <w:rFonts w:ascii="Times New Roman" w:hAnsi="Times New Roman" w:cs="Times New Roman"/>
              </w:rPr>
            </w:pPr>
            <w:r w:rsidRPr="00AB6B46">
              <w:rPr>
                <w:rFonts w:ascii="Times New Roman" w:hAnsi="Times New Roman" w:cs="Times New Roman"/>
              </w:rPr>
              <w:t>6</w:t>
            </w:r>
          </w:p>
        </w:tc>
        <w:tc>
          <w:tcPr>
            <w:tcW w:w="2822"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jc w:val="center"/>
              <w:rPr>
                <w:rFonts w:ascii="Times New Roman" w:hAnsi="Times New Roman" w:cs="Times New Roman"/>
              </w:rPr>
            </w:pPr>
            <w:r w:rsidRPr="00AB6B46">
              <w:rPr>
                <w:rFonts w:ascii="Times New Roman" w:hAnsi="Times New Roman" w:cs="Times New Roman"/>
              </w:rPr>
              <w:t>7</w:t>
            </w:r>
          </w:p>
        </w:tc>
        <w:tc>
          <w:tcPr>
            <w:tcW w:w="2074" w:type="dxa"/>
            <w:tcBorders>
              <w:top w:val="single" w:sz="4" w:space="0" w:color="auto"/>
              <w:left w:val="single" w:sz="4" w:space="0" w:color="auto"/>
              <w:bottom w:val="single" w:sz="4" w:space="0" w:color="auto"/>
            </w:tcBorders>
          </w:tcPr>
          <w:p w:rsidR="005B3018" w:rsidRPr="00AB6B46" w:rsidRDefault="005B3018" w:rsidP="00427D3D">
            <w:pPr>
              <w:pStyle w:val="aff0"/>
              <w:jc w:val="center"/>
              <w:rPr>
                <w:rFonts w:ascii="Times New Roman" w:hAnsi="Times New Roman" w:cs="Times New Roman"/>
              </w:rPr>
            </w:pPr>
            <w:r w:rsidRPr="00AB6B46">
              <w:rPr>
                <w:rFonts w:ascii="Times New Roman" w:hAnsi="Times New Roman" w:cs="Times New Roman"/>
              </w:rPr>
              <w:t>8</w:t>
            </w:r>
          </w:p>
        </w:tc>
      </w:tr>
      <w:tr w:rsidR="005B3018" w:rsidRPr="00AB6B46" w:rsidTr="00427D3D">
        <w:tc>
          <w:tcPr>
            <w:tcW w:w="15442" w:type="dxa"/>
            <w:gridSpan w:val="9"/>
            <w:tcBorders>
              <w:top w:val="single" w:sz="4" w:space="0" w:color="auto"/>
              <w:bottom w:val="single" w:sz="4" w:space="0" w:color="auto"/>
            </w:tcBorders>
          </w:tcPr>
          <w:p w:rsidR="005B3018" w:rsidRPr="00AB6B46" w:rsidRDefault="005B3018" w:rsidP="00427D3D">
            <w:pPr>
              <w:pStyle w:val="1"/>
              <w:rPr>
                <w:rFonts w:ascii="Times New Roman" w:hAnsi="Times New Roman" w:cs="Times New Roman"/>
                <w:b w:val="0"/>
                <w:sz w:val="24"/>
                <w:szCs w:val="24"/>
              </w:rPr>
            </w:pPr>
            <w:r w:rsidRPr="00AB6B46">
              <w:rPr>
                <w:rFonts w:ascii="Times New Roman" w:hAnsi="Times New Roman" w:cs="Times New Roman"/>
                <w:b w:val="0"/>
                <w:sz w:val="24"/>
                <w:szCs w:val="24"/>
              </w:rPr>
              <w:t>Подпрограмма 1</w:t>
            </w:r>
          </w:p>
        </w:tc>
      </w:tr>
      <w:tr w:rsidR="005B3018" w:rsidRPr="00AB6B46" w:rsidTr="00427D3D">
        <w:tc>
          <w:tcPr>
            <w:tcW w:w="15442" w:type="dxa"/>
            <w:gridSpan w:val="9"/>
            <w:tcBorders>
              <w:top w:val="single" w:sz="4" w:space="0" w:color="auto"/>
              <w:bottom w:val="single" w:sz="4" w:space="0" w:color="auto"/>
            </w:tcBorders>
          </w:tcPr>
          <w:p w:rsidR="005B3018" w:rsidRPr="00AB6B46" w:rsidRDefault="005B3018" w:rsidP="00427D3D">
            <w:pPr>
              <w:pStyle w:val="1"/>
              <w:rPr>
                <w:rFonts w:ascii="Times New Roman" w:hAnsi="Times New Roman" w:cs="Times New Roman"/>
                <w:b w:val="0"/>
                <w:sz w:val="24"/>
                <w:szCs w:val="24"/>
              </w:rPr>
            </w:pPr>
            <w:r w:rsidRPr="00AB6B46">
              <w:rPr>
                <w:rFonts w:ascii="Times New Roman" w:hAnsi="Times New Roman" w:cs="Times New Roman"/>
                <w:b w:val="0"/>
                <w:sz w:val="24"/>
                <w:szCs w:val="24"/>
              </w:rPr>
              <w:t>Цель подпрограммы 1</w:t>
            </w:r>
          </w:p>
        </w:tc>
      </w:tr>
      <w:tr w:rsidR="005B3018" w:rsidRPr="00AB6B46" w:rsidTr="00427D3D">
        <w:tc>
          <w:tcPr>
            <w:tcW w:w="15442" w:type="dxa"/>
            <w:gridSpan w:val="9"/>
            <w:tcBorders>
              <w:top w:val="single" w:sz="4" w:space="0" w:color="auto"/>
              <w:bottom w:val="single" w:sz="4" w:space="0" w:color="auto"/>
            </w:tcBorders>
          </w:tcPr>
          <w:p w:rsidR="005B3018" w:rsidRPr="00AB6B46" w:rsidRDefault="005B3018" w:rsidP="00427D3D">
            <w:pPr>
              <w:pStyle w:val="1"/>
              <w:rPr>
                <w:rFonts w:ascii="Times New Roman" w:hAnsi="Times New Roman" w:cs="Times New Roman"/>
                <w:b w:val="0"/>
                <w:sz w:val="24"/>
                <w:szCs w:val="24"/>
              </w:rPr>
            </w:pPr>
            <w:r w:rsidRPr="00AB6B46">
              <w:rPr>
                <w:rFonts w:ascii="Times New Roman" w:hAnsi="Times New Roman" w:cs="Times New Roman"/>
                <w:b w:val="0"/>
                <w:sz w:val="24"/>
                <w:szCs w:val="24"/>
              </w:rPr>
              <w:t>Задача 1 подпрограммы 1</w:t>
            </w:r>
          </w:p>
        </w:tc>
      </w:tr>
      <w:tr w:rsidR="005B3018" w:rsidRPr="00AB6B46" w:rsidTr="00427D3D">
        <w:tc>
          <w:tcPr>
            <w:tcW w:w="610" w:type="dxa"/>
            <w:tcBorders>
              <w:top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3403"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
              <w:rPr>
                <w:rFonts w:ascii="Times New Roman" w:hAnsi="Times New Roman" w:cs="Times New Roman"/>
              </w:rPr>
            </w:pPr>
            <w:r w:rsidRPr="00AB6B46">
              <w:rPr>
                <w:rFonts w:ascii="Times New Roman" w:hAnsi="Times New Roman" w:cs="Times New Roman"/>
              </w:rPr>
              <w:t>Основное 1 мероприятие 1.1</w:t>
            </w:r>
          </w:p>
        </w:tc>
        <w:tc>
          <w:tcPr>
            <w:tcW w:w="1978"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26" w:type="dxa"/>
            <w:gridSpan w:val="2"/>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30"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699"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2822"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2074" w:type="dxa"/>
            <w:tcBorders>
              <w:top w:val="single" w:sz="4" w:space="0" w:color="auto"/>
              <w:left w:val="single" w:sz="4" w:space="0" w:color="auto"/>
              <w:bottom w:val="single" w:sz="4" w:space="0" w:color="auto"/>
            </w:tcBorders>
          </w:tcPr>
          <w:p w:rsidR="005B3018" w:rsidRPr="00AB6B46" w:rsidRDefault="005B3018" w:rsidP="00427D3D">
            <w:pPr>
              <w:pStyle w:val="aff0"/>
              <w:rPr>
                <w:rFonts w:ascii="Times New Roman" w:hAnsi="Times New Roman" w:cs="Times New Roman"/>
              </w:rPr>
            </w:pPr>
          </w:p>
        </w:tc>
      </w:tr>
      <w:tr w:rsidR="005B3018" w:rsidRPr="00AB6B46" w:rsidTr="00427D3D">
        <w:tc>
          <w:tcPr>
            <w:tcW w:w="610" w:type="dxa"/>
            <w:tcBorders>
              <w:top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3403"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
              <w:rPr>
                <w:rFonts w:ascii="Times New Roman" w:hAnsi="Times New Roman" w:cs="Times New Roman"/>
              </w:rPr>
            </w:pPr>
            <w:r w:rsidRPr="00AB6B46">
              <w:rPr>
                <w:rFonts w:ascii="Times New Roman" w:hAnsi="Times New Roman" w:cs="Times New Roman"/>
              </w:rPr>
              <w:t>Основное мероприятие 1.2</w:t>
            </w:r>
          </w:p>
        </w:tc>
        <w:tc>
          <w:tcPr>
            <w:tcW w:w="1978"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26" w:type="dxa"/>
            <w:gridSpan w:val="2"/>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30"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699"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2822"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2074" w:type="dxa"/>
            <w:tcBorders>
              <w:top w:val="single" w:sz="4" w:space="0" w:color="auto"/>
              <w:left w:val="single" w:sz="4" w:space="0" w:color="auto"/>
              <w:bottom w:val="single" w:sz="4" w:space="0" w:color="auto"/>
            </w:tcBorders>
          </w:tcPr>
          <w:p w:rsidR="005B3018" w:rsidRPr="00AB6B46" w:rsidRDefault="005B3018" w:rsidP="00427D3D">
            <w:pPr>
              <w:pStyle w:val="aff0"/>
              <w:rPr>
                <w:rFonts w:ascii="Times New Roman" w:hAnsi="Times New Roman" w:cs="Times New Roman"/>
              </w:rPr>
            </w:pPr>
          </w:p>
        </w:tc>
      </w:tr>
      <w:tr w:rsidR="005B3018" w:rsidRPr="00AB6B46" w:rsidTr="00427D3D">
        <w:tc>
          <w:tcPr>
            <w:tcW w:w="610" w:type="dxa"/>
            <w:tcBorders>
              <w:top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3403"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
              <w:rPr>
                <w:rFonts w:ascii="Times New Roman" w:hAnsi="Times New Roman" w:cs="Times New Roman"/>
              </w:rPr>
            </w:pPr>
            <w:r w:rsidRPr="00AB6B46">
              <w:rPr>
                <w:rFonts w:ascii="Times New Roman" w:hAnsi="Times New Roman" w:cs="Times New Roman"/>
              </w:rPr>
              <w:t>Приоритетное основное мероприятие 1.3</w:t>
            </w:r>
          </w:p>
        </w:tc>
        <w:tc>
          <w:tcPr>
            <w:tcW w:w="1978"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26" w:type="dxa"/>
            <w:gridSpan w:val="2"/>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30"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699"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2822"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2074" w:type="dxa"/>
            <w:tcBorders>
              <w:top w:val="single" w:sz="4" w:space="0" w:color="auto"/>
              <w:left w:val="single" w:sz="4" w:space="0" w:color="auto"/>
              <w:bottom w:val="single" w:sz="4" w:space="0" w:color="auto"/>
            </w:tcBorders>
          </w:tcPr>
          <w:p w:rsidR="005B3018" w:rsidRPr="00AB6B46" w:rsidRDefault="005B3018" w:rsidP="00427D3D">
            <w:pPr>
              <w:pStyle w:val="aff0"/>
              <w:rPr>
                <w:rFonts w:ascii="Times New Roman" w:hAnsi="Times New Roman" w:cs="Times New Roman"/>
              </w:rPr>
            </w:pPr>
          </w:p>
        </w:tc>
      </w:tr>
      <w:tr w:rsidR="005B3018" w:rsidRPr="00AB6B46" w:rsidTr="00427D3D">
        <w:tc>
          <w:tcPr>
            <w:tcW w:w="610" w:type="dxa"/>
            <w:tcBorders>
              <w:top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3403"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
              <w:rPr>
                <w:rFonts w:ascii="Times New Roman" w:hAnsi="Times New Roman" w:cs="Times New Roman"/>
              </w:rPr>
            </w:pPr>
            <w:r w:rsidRPr="00AB6B46">
              <w:rPr>
                <w:rFonts w:ascii="Times New Roman" w:hAnsi="Times New Roman" w:cs="Times New Roman"/>
              </w:rPr>
              <w:t>Приоритетное основное мероприятие 1.4</w:t>
            </w:r>
          </w:p>
        </w:tc>
        <w:tc>
          <w:tcPr>
            <w:tcW w:w="1978"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26" w:type="dxa"/>
            <w:gridSpan w:val="2"/>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30"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699"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2822"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2074" w:type="dxa"/>
            <w:tcBorders>
              <w:top w:val="single" w:sz="4" w:space="0" w:color="auto"/>
              <w:left w:val="single" w:sz="4" w:space="0" w:color="auto"/>
              <w:bottom w:val="single" w:sz="4" w:space="0" w:color="auto"/>
            </w:tcBorders>
          </w:tcPr>
          <w:p w:rsidR="005B3018" w:rsidRPr="00AB6B46" w:rsidRDefault="005B3018" w:rsidP="00427D3D">
            <w:pPr>
              <w:pStyle w:val="aff0"/>
              <w:rPr>
                <w:rFonts w:ascii="Times New Roman" w:hAnsi="Times New Roman" w:cs="Times New Roman"/>
              </w:rPr>
            </w:pPr>
          </w:p>
        </w:tc>
      </w:tr>
      <w:tr w:rsidR="005B3018" w:rsidRPr="00AB6B46" w:rsidTr="00427D3D">
        <w:tc>
          <w:tcPr>
            <w:tcW w:w="610" w:type="dxa"/>
            <w:tcBorders>
              <w:top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3403"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
              <w:rPr>
                <w:rFonts w:ascii="Times New Roman" w:hAnsi="Times New Roman" w:cs="Times New Roman"/>
              </w:rPr>
            </w:pPr>
            <w:r w:rsidRPr="00AB6B46">
              <w:rPr>
                <w:rFonts w:ascii="Times New Roman" w:hAnsi="Times New Roman" w:cs="Times New Roman"/>
              </w:rPr>
              <w:t>...</w:t>
            </w:r>
          </w:p>
        </w:tc>
        <w:tc>
          <w:tcPr>
            <w:tcW w:w="1978"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26" w:type="dxa"/>
            <w:gridSpan w:val="2"/>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30"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699"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2822"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2074" w:type="dxa"/>
            <w:tcBorders>
              <w:top w:val="single" w:sz="4" w:space="0" w:color="auto"/>
              <w:left w:val="single" w:sz="4" w:space="0" w:color="auto"/>
              <w:bottom w:val="single" w:sz="4" w:space="0" w:color="auto"/>
            </w:tcBorders>
          </w:tcPr>
          <w:p w:rsidR="005B3018" w:rsidRPr="00AB6B46" w:rsidRDefault="005B3018" w:rsidP="00427D3D">
            <w:pPr>
              <w:pStyle w:val="aff0"/>
              <w:rPr>
                <w:rFonts w:ascii="Times New Roman" w:hAnsi="Times New Roman" w:cs="Times New Roman"/>
              </w:rPr>
            </w:pPr>
          </w:p>
        </w:tc>
      </w:tr>
      <w:tr w:rsidR="005B3018" w:rsidRPr="00AB6B46" w:rsidTr="00427D3D">
        <w:tc>
          <w:tcPr>
            <w:tcW w:w="610" w:type="dxa"/>
            <w:tcBorders>
              <w:top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832" w:type="dxa"/>
            <w:gridSpan w:val="8"/>
            <w:tcBorders>
              <w:top w:val="single" w:sz="4" w:space="0" w:color="auto"/>
              <w:left w:val="single" w:sz="4" w:space="0" w:color="auto"/>
              <w:bottom w:val="single" w:sz="4" w:space="0" w:color="auto"/>
            </w:tcBorders>
          </w:tcPr>
          <w:p w:rsidR="005B3018" w:rsidRPr="00AB6B46" w:rsidRDefault="005B3018" w:rsidP="00427D3D">
            <w:pPr>
              <w:pStyle w:val="aff"/>
              <w:rPr>
                <w:rFonts w:ascii="Times New Roman" w:hAnsi="Times New Roman" w:cs="Times New Roman"/>
              </w:rPr>
            </w:pPr>
            <w:r w:rsidRPr="00AB6B46">
              <w:rPr>
                <w:rFonts w:ascii="Times New Roman" w:hAnsi="Times New Roman" w:cs="Times New Roman"/>
              </w:rPr>
              <w:t>Ведомственная целевая программа 1.</w:t>
            </w:r>
          </w:p>
        </w:tc>
      </w:tr>
      <w:tr w:rsidR="005B3018" w:rsidRPr="00AB6B46" w:rsidTr="00427D3D">
        <w:tc>
          <w:tcPr>
            <w:tcW w:w="610" w:type="dxa"/>
            <w:tcBorders>
              <w:top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3403"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
              <w:rPr>
                <w:rFonts w:ascii="Times New Roman" w:hAnsi="Times New Roman" w:cs="Times New Roman"/>
              </w:rPr>
            </w:pPr>
            <w:r w:rsidRPr="00AB6B46">
              <w:rPr>
                <w:rFonts w:ascii="Times New Roman" w:hAnsi="Times New Roman" w:cs="Times New Roman"/>
              </w:rPr>
              <w:t>Мероприятие ВЦП 1.1</w:t>
            </w:r>
          </w:p>
        </w:tc>
        <w:tc>
          <w:tcPr>
            <w:tcW w:w="1978"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26" w:type="dxa"/>
            <w:gridSpan w:val="2"/>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30"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699"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2822"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2074" w:type="dxa"/>
            <w:tcBorders>
              <w:top w:val="single" w:sz="4" w:space="0" w:color="auto"/>
              <w:left w:val="single" w:sz="4" w:space="0" w:color="auto"/>
              <w:bottom w:val="single" w:sz="4" w:space="0" w:color="auto"/>
            </w:tcBorders>
          </w:tcPr>
          <w:p w:rsidR="005B3018" w:rsidRPr="00AB6B46" w:rsidRDefault="005B3018" w:rsidP="00427D3D">
            <w:pPr>
              <w:pStyle w:val="aff0"/>
              <w:rPr>
                <w:rFonts w:ascii="Times New Roman" w:hAnsi="Times New Roman" w:cs="Times New Roman"/>
              </w:rPr>
            </w:pPr>
          </w:p>
        </w:tc>
      </w:tr>
      <w:tr w:rsidR="005B3018" w:rsidRPr="00AB6B46" w:rsidTr="00427D3D">
        <w:tc>
          <w:tcPr>
            <w:tcW w:w="610" w:type="dxa"/>
            <w:tcBorders>
              <w:top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3403"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
              <w:rPr>
                <w:rFonts w:ascii="Times New Roman" w:hAnsi="Times New Roman" w:cs="Times New Roman"/>
              </w:rPr>
            </w:pPr>
            <w:r w:rsidRPr="00AB6B46">
              <w:rPr>
                <w:rFonts w:ascii="Times New Roman" w:hAnsi="Times New Roman" w:cs="Times New Roman"/>
              </w:rPr>
              <w:t>Мероприятие ВЦП 1.2</w:t>
            </w:r>
          </w:p>
        </w:tc>
        <w:tc>
          <w:tcPr>
            <w:tcW w:w="1978"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26" w:type="dxa"/>
            <w:gridSpan w:val="2"/>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30"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699"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2822"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2074" w:type="dxa"/>
            <w:tcBorders>
              <w:top w:val="single" w:sz="4" w:space="0" w:color="auto"/>
              <w:left w:val="single" w:sz="4" w:space="0" w:color="auto"/>
              <w:bottom w:val="single" w:sz="4" w:space="0" w:color="auto"/>
            </w:tcBorders>
          </w:tcPr>
          <w:p w:rsidR="005B3018" w:rsidRPr="00AB6B46" w:rsidRDefault="005B3018" w:rsidP="00427D3D">
            <w:pPr>
              <w:pStyle w:val="aff0"/>
              <w:rPr>
                <w:rFonts w:ascii="Times New Roman" w:hAnsi="Times New Roman" w:cs="Times New Roman"/>
              </w:rPr>
            </w:pPr>
          </w:p>
        </w:tc>
      </w:tr>
      <w:tr w:rsidR="005B3018" w:rsidRPr="00AB6B46" w:rsidTr="00427D3D">
        <w:tc>
          <w:tcPr>
            <w:tcW w:w="610" w:type="dxa"/>
            <w:tcBorders>
              <w:top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3403"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
              <w:rPr>
                <w:rFonts w:ascii="Times New Roman" w:hAnsi="Times New Roman" w:cs="Times New Roman"/>
              </w:rPr>
            </w:pPr>
            <w:r w:rsidRPr="00AB6B46">
              <w:rPr>
                <w:rFonts w:ascii="Times New Roman" w:hAnsi="Times New Roman" w:cs="Times New Roman"/>
              </w:rPr>
              <w:t>...</w:t>
            </w:r>
          </w:p>
        </w:tc>
        <w:tc>
          <w:tcPr>
            <w:tcW w:w="1978"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26" w:type="dxa"/>
            <w:gridSpan w:val="2"/>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30"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699"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2822"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2074" w:type="dxa"/>
            <w:tcBorders>
              <w:top w:val="single" w:sz="4" w:space="0" w:color="auto"/>
              <w:left w:val="single" w:sz="4" w:space="0" w:color="auto"/>
              <w:bottom w:val="single" w:sz="4" w:space="0" w:color="auto"/>
            </w:tcBorders>
          </w:tcPr>
          <w:p w:rsidR="005B3018" w:rsidRPr="00AB6B46" w:rsidRDefault="005B3018" w:rsidP="00427D3D">
            <w:pPr>
              <w:pStyle w:val="aff0"/>
              <w:rPr>
                <w:rFonts w:ascii="Times New Roman" w:hAnsi="Times New Roman" w:cs="Times New Roman"/>
              </w:rPr>
            </w:pPr>
          </w:p>
        </w:tc>
      </w:tr>
      <w:tr w:rsidR="005B3018" w:rsidRPr="00AB6B46" w:rsidTr="00427D3D">
        <w:tc>
          <w:tcPr>
            <w:tcW w:w="15438" w:type="dxa"/>
            <w:gridSpan w:val="9"/>
            <w:tcBorders>
              <w:top w:val="single" w:sz="4" w:space="0" w:color="auto"/>
              <w:bottom w:val="single" w:sz="4" w:space="0" w:color="auto"/>
            </w:tcBorders>
          </w:tcPr>
          <w:p w:rsidR="005B3018" w:rsidRPr="00AB6B46" w:rsidRDefault="005B3018" w:rsidP="00427D3D">
            <w:pPr>
              <w:pStyle w:val="1"/>
              <w:rPr>
                <w:rFonts w:ascii="Times New Roman" w:hAnsi="Times New Roman" w:cs="Times New Roman"/>
                <w:b w:val="0"/>
                <w:sz w:val="24"/>
                <w:szCs w:val="24"/>
              </w:rPr>
            </w:pPr>
            <w:r w:rsidRPr="00AB6B46">
              <w:rPr>
                <w:rFonts w:ascii="Times New Roman" w:hAnsi="Times New Roman" w:cs="Times New Roman"/>
                <w:b w:val="0"/>
                <w:sz w:val="24"/>
                <w:szCs w:val="24"/>
              </w:rPr>
              <w:t>Задача 2 подпрограммы 1</w:t>
            </w:r>
          </w:p>
        </w:tc>
      </w:tr>
      <w:tr w:rsidR="005B3018" w:rsidRPr="00AB6B46" w:rsidTr="00427D3D">
        <w:tc>
          <w:tcPr>
            <w:tcW w:w="614" w:type="dxa"/>
            <w:tcBorders>
              <w:top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3394"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r w:rsidRPr="00AB6B46">
              <w:rPr>
                <w:rFonts w:ascii="Times New Roman" w:hAnsi="Times New Roman" w:cs="Times New Roman"/>
              </w:rPr>
              <w:t>Основное мероприятие 1.5</w:t>
            </w:r>
          </w:p>
        </w:tc>
        <w:tc>
          <w:tcPr>
            <w:tcW w:w="1992" w:type="dxa"/>
            <w:gridSpan w:val="2"/>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21"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26"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704"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2818"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2069" w:type="dxa"/>
            <w:tcBorders>
              <w:top w:val="single" w:sz="4" w:space="0" w:color="auto"/>
              <w:left w:val="single" w:sz="4" w:space="0" w:color="auto"/>
              <w:bottom w:val="single" w:sz="4" w:space="0" w:color="auto"/>
            </w:tcBorders>
          </w:tcPr>
          <w:p w:rsidR="005B3018" w:rsidRPr="00AB6B46" w:rsidRDefault="005B3018" w:rsidP="00427D3D">
            <w:pPr>
              <w:pStyle w:val="aff0"/>
              <w:rPr>
                <w:rFonts w:ascii="Times New Roman" w:hAnsi="Times New Roman" w:cs="Times New Roman"/>
              </w:rPr>
            </w:pPr>
          </w:p>
        </w:tc>
      </w:tr>
      <w:tr w:rsidR="005B3018" w:rsidRPr="00AB6B46" w:rsidTr="00427D3D">
        <w:tc>
          <w:tcPr>
            <w:tcW w:w="614" w:type="dxa"/>
            <w:tcBorders>
              <w:top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3394"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r w:rsidRPr="00AB6B46">
              <w:rPr>
                <w:rFonts w:ascii="Times New Roman" w:hAnsi="Times New Roman" w:cs="Times New Roman"/>
              </w:rPr>
              <w:t>Основное мероприятие 1.6</w:t>
            </w:r>
          </w:p>
        </w:tc>
        <w:tc>
          <w:tcPr>
            <w:tcW w:w="1992" w:type="dxa"/>
            <w:gridSpan w:val="2"/>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21"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26"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704"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2818"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2069" w:type="dxa"/>
            <w:tcBorders>
              <w:top w:val="single" w:sz="4" w:space="0" w:color="auto"/>
              <w:left w:val="single" w:sz="4" w:space="0" w:color="auto"/>
              <w:bottom w:val="single" w:sz="4" w:space="0" w:color="auto"/>
            </w:tcBorders>
          </w:tcPr>
          <w:p w:rsidR="005B3018" w:rsidRPr="00AB6B46" w:rsidRDefault="005B3018" w:rsidP="00427D3D">
            <w:pPr>
              <w:pStyle w:val="aff0"/>
              <w:rPr>
                <w:rFonts w:ascii="Times New Roman" w:hAnsi="Times New Roman" w:cs="Times New Roman"/>
              </w:rPr>
            </w:pPr>
          </w:p>
        </w:tc>
      </w:tr>
      <w:tr w:rsidR="005B3018" w:rsidRPr="00AB6B46" w:rsidTr="00427D3D">
        <w:tc>
          <w:tcPr>
            <w:tcW w:w="614" w:type="dxa"/>
            <w:tcBorders>
              <w:top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3394"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
              <w:rPr>
                <w:rFonts w:ascii="Times New Roman" w:hAnsi="Times New Roman" w:cs="Times New Roman"/>
              </w:rPr>
            </w:pPr>
            <w:r w:rsidRPr="00AB6B46">
              <w:rPr>
                <w:rFonts w:ascii="Times New Roman" w:hAnsi="Times New Roman" w:cs="Times New Roman"/>
              </w:rPr>
              <w:t>...</w:t>
            </w:r>
          </w:p>
        </w:tc>
        <w:tc>
          <w:tcPr>
            <w:tcW w:w="1992" w:type="dxa"/>
            <w:gridSpan w:val="2"/>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21"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26"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704"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2818"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2069" w:type="dxa"/>
            <w:tcBorders>
              <w:top w:val="single" w:sz="4" w:space="0" w:color="auto"/>
              <w:left w:val="single" w:sz="4" w:space="0" w:color="auto"/>
              <w:bottom w:val="single" w:sz="4" w:space="0" w:color="auto"/>
            </w:tcBorders>
          </w:tcPr>
          <w:p w:rsidR="005B3018" w:rsidRPr="00AB6B46" w:rsidRDefault="005B3018" w:rsidP="00427D3D">
            <w:pPr>
              <w:pStyle w:val="aff0"/>
              <w:rPr>
                <w:rFonts w:ascii="Times New Roman" w:hAnsi="Times New Roman" w:cs="Times New Roman"/>
              </w:rPr>
            </w:pPr>
          </w:p>
        </w:tc>
      </w:tr>
      <w:tr w:rsidR="005B3018" w:rsidRPr="00AB6B46" w:rsidTr="00427D3D">
        <w:tc>
          <w:tcPr>
            <w:tcW w:w="15438" w:type="dxa"/>
            <w:gridSpan w:val="9"/>
            <w:tcBorders>
              <w:top w:val="single" w:sz="4" w:space="0" w:color="auto"/>
              <w:bottom w:val="single" w:sz="4" w:space="0" w:color="auto"/>
            </w:tcBorders>
          </w:tcPr>
          <w:p w:rsidR="005B3018" w:rsidRPr="00AB6B46" w:rsidRDefault="005B3018" w:rsidP="00427D3D">
            <w:pPr>
              <w:pStyle w:val="1"/>
              <w:rPr>
                <w:rFonts w:ascii="Times New Roman" w:hAnsi="Times New Roman" w:cs="Times New Roman"/>
                <w:b w:val="0"/>
                <w:sz w:val="24"/>
                <w:szCs w:val="24"/>
              </w:rPr>
            </w:pPr>
            <w:r w:rsidRPr="00AB6B46">
              <w:rPr>
                <w:rFonts w:ascii="Times New Roman" w:hAnsi="Times New Roman" w:cs="Times New Roman"/>
                <w:b w:val="0"/>
                <w:sz w:val="24"/>
                <w:szCs w:val="24"/>
              </w:rPr>
              <w:t>Подпрограмма 2</w:t>
            </w:r>
          </w:p>
        </w:tc>
      </w:tr>
      <w:tr w:rsidR="005B3018" w:rsidRPr="00AB6B46" w:rsidTr="00427D3D">
        <w:tc>
          <w:tcPr>
            <w:tcW w:w="15438" w:type="dxa"/>
            <w:gridSpan w:val="9"/>
            <w:tcBorders>
              <w:top w:val="single" w:sz="4" w:space="0" w:color="auto"/>
              <w:bottom w:val="single" w:sz="4" w:space="0" w:color="auto"/>
            </w:tcBorders>
          </w:tcPr>
          <w:p w:rsidR="005B3018" w:rsidRPr="00AB6B46" w:rsidRDefault="005B3018" w:rsidP="00427D3D">
            <w:pPr>
              <w:pStyle w:val="1"/>
              <w:rPr>
                <w:rFonts w:ascii="Times New Roman" w:hAnsi="Times New Roman" w:cs="Times New Roman"/>
                <w:b w:val="0"/>
                <w:sz w:val="24"/>
                <w:szCs w:val="24"/>
              </w:rPr>
            </w:pPr>
            <w:r w:rsidRPr="00AB6B46">
              <w:rPr>
                <w:rFonts w:ascii="Times New Roman" w:hAnsi="Times New Roman" w:cs="Times New Roman"/>
                <w:b w:val="0"/>
                <w:sz w:val="24"/>
                <w:szCs w:val="24"/>
              </w:rPr>
              <w:t>Цель подпрограммы 2</w:t>
            </w:r>
          </w:p>
        </w:tc>
      </w:tr>
      <w:tr w:rsidR="005B3018" w:rsidRPr="00AB6B46" w:rsidTr="00427D3D">
        <w:tc>
          <w:tcPr>
            <w:tcW w:w="15438" w:type="dxa"/>
            <w:gridSpan w:val="9"/>
            <w:tcBorders>
              <w:top w:val="single" w:sz="4" w:space="0" w:color="auto"/>
              <w:bottom w:val="single" w:sz="4" w:space="0" w:color="auto"/>
            </w:tcBorders>
          </w:tcPr>
          <w:p w:rsidR="005B3018" w:rsidRPr="00AB6B46" w:rsidRDefault="005B3018" w:rsidP="00427D3D">
            <w:pPr>
              <w:pStyle w:val="1"/>
              <w:rPr>
                <w:rFonts w:ascii="Times New Roman" w:hAnsi="Times New Roman" w:cs="Times New Roman"/>
                <w:b w:val="0"/>
                <w:sz w:val="24"/>
                <w:szCs w:val="24"/>
              </w:rPr>
            </w:pPr>
            <w:r w:rsidRPr="00AB6B46">
              <w:rPr>
                <w:rFonts w:ascii="Times New Roman" w:hAnsi="Times New Roman" w:cs="Times New Roman"/>
                <w:b w:val="0"/>
                <w:sz w:val="24"/>
                <w:szCs w:val="24"/>
              </w:rPr>
              <w:t>Задача 1 подпрограммы 2</w:t>
            </w:r>
          </w:p>
        </w:tc>
      </w:tr>
      <w:tr w:rsidR="005B3018" w:rsidRPr="00AB6B46" w:rsidTr="00427D3D">
        <w:tc>
          <w:tcPr>
            <w:tcW w:w="614" w:type="dxa"/>
            <w:tcBorders>
              <w:top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3394"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
              <w:rPr>
                <w:rFonts w:ascii="Times New Roman" w:hAnsi="Times New Roman" w:cs="Times New Roman"/>
              </w:rPr>
            </w:pPr>
            <w:r w:rsidRPr="00AB6B46">
              <w:rPr>
                <w:rFonts w:ascii="Times New Roman" w:hAnsi="Times New Roman" w:cs="Times New Roman"/>
              </w:rPr>
              <w:t>Основное мероприятие 2.1</w:t>
            </w:r>
          </w:p>
        </w:tc>
        <w:tc>
          <w:tcPr>
            <w:tcW w:w="1992" w:type="dxa"/>
            <w:gridSpan w:val="2"/>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21"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26"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704"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2818"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2069" w:type="dxa"/>
            <w:tcBorders>
              <w:top w:val="single" w:sz="4" w:space="0" w:color="auto"/>
              <w:left w:val="single" w:sz="4" w:space="0" w:color="auto"/>
              <w:bottom w:val="single" w:sz="4" w:space="0" w:color="auto"/>
            </w:tcBorders>
          </w:tcPr>
          <w:p w:rsidR="005B3018" w:rsidRPr="00AB6B46" w:rsidRDefault="005B3018" w:rsidP="00427D3D">
            <w:pPr>
              <w:pStyle w:val="aff0"/>
              <w:rPr>
                <w:rFonts w:ascii="Times New Roman" w:hAnsi="Times New Roman" w:cs="Times New Roman"/>
              </w:rPr>
            </w:pPr>
          </w:p>
        </w:tc>
      </w:tr>
      <w:tr w:rsidR="005B3018" w:rsidRPr="00AB6B46" w:rsidTr="00427D3D">
        <w:tc>
          <w:tcPr>
            <w:tcW w:w="614" w:type="dxa"/>
            <w:tcBorders>
              <w:top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3394"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
              <w:rPr>
                <w:rFonts w:ascii="Times New Roman" w:hAnsi="Times New Roman" w:cs="Times New Roman"/>
              </w:rPr>
            </w:pPr>
            <w:r w:rsidRPr="00AB6B46">
              <w:rPr>
                <w:rFonts w:ascii="Times New Roman" w:hAnsi="Times New Roman" w:cs="Times New Roman"/>
              </w:rPr>
              <w:t>Основное мероприятие 2.2</w:t>
            </w:r>
          </w:p>
        </w:tc>
        <w:tc>
          <w:tcPr>
            <w:tcW w:w="1992" w:type="dxa"/>
            <w:gridSpan w:val="2"/>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21"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26"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704"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2818"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2069" w:type="dxa"/>
            <w:tcBorders>
              <w:top w:val="single" w:sz="4" w:space="0" w:color="auto"/>
              <w:left w:val="single" w:sz="4" w:space="0" w:color="auto"/>
              <w:bottom w:val="single" w:sz="4" w:space="0" w:color="auto"/>
            </w:tcBorders>
          </w:tcPr>
          <w:p w:rsidR="005B3018" w:rsidRPr="00AB6B46" w:rsidRDefault="005B3018" w:rsidP="00427D3D">
            <w:pPr>
              <w:pStyle w:val="aff0"/>
              <w:rPr>
                <w:rFonts w:ascii="Times New Roman" w:hAnsi="Times New Roman" w:cs="Times New Roman"/>
              </w:rPr>
            </w:pPr>
          </w:p>
        </w:tc>
      </w:tr>
      <w:tr w:rsidR="005B3018" w:rsidRPr="00AB6B46" w:rsidTr="00427D3D">
        <w:tc>
          <w:tcPr>
            <w:tcW w:w="614" w:type="dxa"/>
            <w:tcBorders>
              <w:top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3394"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
              <w:rPr>
                <w:rFonts w:ascii="Times New Roman" w:hAnsi="Times New Roman" w:cs="Times New Roman"/>
              </w:rPr>
            </w:pPr>
            <w:r w:rsidRPr="00AB6B46">
              <w:rPr>
                <w:rFonts w:ascii="Times New Roman" w:hAnsi="Times New Roman" w:cs="Times New Roman"/>
              </w:rPr>
              <w:t>Приоритетное основное мероприятие 2.3</w:t>
            </w:r>
          </w:p>
        </w:tc>
        <w:tc>
          <w:tcPr>
            <w:tcW w:w="1992" w:type="dxa"/>
            <w:gridSpan w:val="2"/>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21"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26"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704"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2818"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2069" w:type="dxa"/>
            <w:tcBorders>
              <w:top w:val="single" w:sz="4" w:space="0" w:color="auto"/>
              <w:left w:val="single" w:sz="4" w:space="0" w:color="auto"/>
              <w:bottom w:val="single" w:sz="4" w:space="0" w:color="auto"/>
            </w:tcBorders>
          </w:tcPr>
          <w:p w:rsidR="005B3018" w:rsidRPr="00AB6B46" w:rsidRDefault="005B3018" w:rsidP="00427D3D">
            <w:pPr>
              <w:pStyle w:val="aff0"/>
              <w:rPr>
                <w:rFonts w:ascii="Times New Roman" w:hAnsi="Times New Roman" w:cs="Times New Roman"/>
              </w:rPr>
            </w:pPr>
          </w:p>
        </w:tc>
      </w:tr>
      <w:tr w:rsidR="005B3018" w:rsidRPr="00AB6B46" w:rsidTr="00427D3D">
        <w:tc>
          <w:tcPr>
            <w:tcW w:w="614" w:type="dxa"/>
            <w:tcBorders>
              <w:top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3394"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
              <w:rPr>
                <w:rFonts w:ascii="Times New Roman" w:hAnsi="Times New Roman" w:cs="Times New Roman"/>
              </w:rPr>
            </w:pPr>
            <w:r w:rsidRPr="00AB6B46">
              <w:rPr>
                <w:rFonts w:ascii="Times New Roman" w:hAnsi="Times New Roman" w:cs="Times New Roman"/>
              </w:rPr>
              <w:t>Приоритетное основное мероприятие 2.4</w:t>
            </w:r>
          </w:p>
        </w:tc>
        <w:tc>
          <w:tcPr>
            <w:tcW w:w="1992" w:type="dxa"/>
            <w:gridSpan w:val="2"/>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21"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26"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704"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2818"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2069" w:type="dxa"/>
            <w:tcBorders>
              <w:top w:val="single" w:sz="4" w:space="0" w:color="auto"/>
              <w:left w:val="single" w:sz="4" w:space="0" w:color="auto"/>
              <w:bottom w:val="single" w:sz="4" w:space="0" w:color="auto"/>
            </w:tcBorders>
          </w:tcPr>
          <w:p w:rsidR="005B3018" w:rsidRPr="00AB6B46" w:rsidRDefault="005B3018" w:rsidP="00427D3D">
            <w:pPr>
              <w:pStyle w:val="aff0"/>
              <w:rPr>
                <w:rFonts w:ascii="Times New Roman" w:hAnsi="Times New Roman" w:cs="Times New Roman"/>
              </w:rPr>
            </w:pPr>
          </w:p>
        </w:tc>
      </w:tr>
      <w:tr w:rsidR="005B3018" w:rsidRPr="00AB6B46" w:rsidTr="00427D3D">
        <w:tc>
          <w:tcPr>
            <w:tcW w:w="614" w:type="dxa"/>
            <w:tcBorders>
              <w:top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3394"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
              <w:rPr>
                <w:rFonts w:ascii="Times New Roman" w:hAnsi="Times New Roman" w:cs="Times New Roman"/>
              </w:rPr>
            </w:pPr>
            <w:r w:rsidRPr="00AB6B46">
              <w:rPr>
                <w:rFonts w:ascii="Times New Roman" w:hAnsi="Times New Roman" w:cs="Times New Roman"/>
              </w:rPr>
              <w:t>...</w:t>
            </w:r>
          </w:p>
        </w:tc>
        <w:tc>
          <w:tcPr>
            <w:tcW w:w="1992" w:type="dxa"/>
            <w:gridSpan w:val="2"/>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21"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426"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1704"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2818" w:type="dxa"/>
            <w:tcBorders>
              <w:top w:val="single" w:sz="4" w:space="0" w:color="auto"/>
              <w:left w:val="single" w:sz="4" w:space="0" w:color="auto"/>
              <w:bottom w:val="single" w:sz="4" w:space="0" w:color="auto"/>
              <w:right w:val="single" w:sz="4" w:space="0" w:color="auto"/>
            </w:tcBorders>
          </w:tcPr>
          <w:p w:rsidR="005B3018" w:rsidRPr="00AB6B46" w:rsidRDefault="005B3018" w:rsidP="00427D3D">
            <w:pPr>
              <w:pStyle w:val="aff0"/>
              <w:rPr>
                <w:rFonts w:ascii="Times New Roman" w:hAnsi="Times New Roman" w:cs="Times New Roman"/>
              </w:rPr>
            </w:pPr>
          </w:p>
        </w:tc>
        <w:tc>
          <w:tcPr>
            <w:tcW w:w="2069" w:type="dxa"/>
            <w:tcBorders>
              <w:top w:val="single" w:sz="4" w:space="0" w:color="auto"/>
              <w:left w:val="single" w:sz="4" w:space="0" w:color="auto"/>
              <w:bottom w:val="single" w:sz="4" w:space="0" w:color="auto"/>
            </w:tcBorders>
          </w:tcPr>
          <w:p w:rsidR="005B3018" w:rsidRPr="00AB6B46" w:rsidRDefault="005B3018" w:rsidP="00427D3D">
            <w:pPr>
              <w:pStyle w:val="aff0"/>
              <w:rPr>
                <w:rFonts w:ascii="Times New Roman" w:hAnsi="Times New Roman" w:cs="Times New Roman"/>
              </w:rPr>
            </w:pPr>
          </w:p>
        </w:tc>
      </w:tr>
    </w:tbl>
    <w:p w:rsidR="005B3018" w:rsidRPr="00AB6B46" w:rsidRDefault="005B3018" w:rsidP="005B3018">
      <w:pPr>
        <w:tabs>
          <w:tab w:val="left" w:pos="13200"/>
        </w:tabs>
        <w:jc w:val="right"/>
        <w:rPr>
          <w:sz w:val="24"/>
          <w:szCs w:val="24"/>
        </w:rPr>
      </w:pPr>
    </w:p>
    <w:p w:rsidR="00220365" w:rsidRPr="00AB6B46" w:rsidRDefault="00220365" w:rsidP="005B3018">
      <w:pPr>
        <w:tabs>
          <w:tab w:val="left" w:pos="13200"/>
        </w:tabs>
        <w:jc w:val="right"/>
        <w:rPr>
          <w:sz w:val="24"/>
          <w:szCs w:val="24"/>
        </w:rPr>
      </w:pPr>
    </w:p>
    <w:p w:rsidR="00220365" w:rsidRPr="00AB6B46" w:rsidRDefault="00220365" w:rsidP="005B3018">
      <w:pPr>
        <w:tabs>
          <w:tab w:val="left" w:pos="13200"/>
        </w:tabs>
        <w:jc w:val="right"/>
        <w:rPr>
          <w:sz w:val="24"/>
          <w:szCs w:val="24"/>
        </w:rPr>
      </w:pPr>
    </w:p>
    <w:p w:rsidR="00220365" w:rsidRPr="00AB6B46" w:rsidRDefault="00220365" w:rsidP="005B3018">
      <w:pPr>
        <w:tabs>
          <w:tab w:val="left" w:pos="13200"/>
        </w:tabs>
        <w:jc w:val="right"/>
        <w:rPr>
          <w:sz w:val="24"/>
          <w:szCs w:val="24"/>
        </w:rPr>
      </w:pPr>
    </w:p>
    <w:p w:rsidR="00220365" w:rsidRPr="00AB6B46" w:rsidRDefault="00220365" w:rsidP="005B3018">
      <w:pPr>
        <w:tabs>
          <w:tab w:val="left" w:pos="13200"/>
        </w:tabs>
        <w:jc w:val="right"/>
        <w:rPr>
          <w:sz w:val="24"/>
          <w:szCs w:val="24"/>
        </w:rPr>
      </w:pPr>
    </w:p>
    <w:p w:rsidR="00220365" w:rsidRPr="00AB6B46" w:rsidRDefault="00220365" w:rsidP="005B3018">
      <w:pPr>
        <w:tabs>
          <w:tab w:val="left" w:pos="13200"/>
        </w:tabs>
        <w:jc w:val="right"/>
        <w:rPr>
          <w:sz w:val="24"/>
          <w:szCs w:val="24"/>
        </w:rPr>
      </w:pPr>
    </w:p>
    <w:p w:rsidR="00220365" w:rsidRPr="00AB6B46" w:rsidRDefault="00220365" w:rsidP="005B3018">
      <w:pPr>
        <w:tabs>
          <w:tab w:val="left" w:pos="13200"/>
        </w:tabs>
        <w:jc w:val="right"/>
        <w:rPr>
          <w:sz w:val="24"/>
          <w:szCs w:val="24"/>
        </w:rPr>
      </w:pPr>
    </w:p>
    <w:p w:rsidR="00220365" w:rsidRPr="00AB6B46" w:rsidRDefault="00220365" w:rsidP="005B3018">
      <w:pPr>
        <w:tabs>
          <w:tab w:val="left" w:pos="13200"/>
        </w:tabs>
        <w:jc w:val="right"/>
        <w:rPr>
          <w:sz w:val="24"/>
          <w:szCs w:val="24"/>
        </w:rPr>
      </w:pPr>
    </w:p>
    <w:p w:rsidR="00220365" w:rsidRPr="00AB6B46" w:rsidRDefault="00220365" w:rsidP="005B3018">
      <w:pPr>
        <w:tabs>
          <w:tab w:val="left" w:pos="13200"/>
        </w:tabs>
        <w:jc w:val="right"/>
        <w:rPr>
          <w:sz w:val="24"/>
          <w:szCs w:val="24"/>
        </w:rPr>
      </w:pPr>
    </w:p>
    <w:p w:rsidR="00220365" w:rsidRPr="00AB6B46" w:rsidRDefault="00220365" w:rsidP="005B3018">
      <w:pPr>
        <w:tabs>
          <w:tab w:val="left" w:pos="13200"/>
        </w:tabs>
        <w:jc w:val="right"/>
        <w:rPr>
          <w:sz w:val="24"/>
          <w:szCs w:val="24"/>
        </w:rPr>
      </w:pPr>
    </w:p>
    <w:p w:rsidR="00220365" w:rsidRPr="00AB6B46" w:rsidRDefault="00220365" w:rsidP="005B3018">
      <w:pPr>
        <w:tabs>
          <w:tab w:val="left" w:pos="13200"/>
        </w:tabs>
        <w:jc w:val="right"/>
        <w:rPr>
          <w:sz w:val="24"/>
          <w:szCs w:val="24"/>
        </w:rPr>
      </w:pPr>
    </w:p>
    <w:p w:rsidR="00220365" w:rsidRPr="00AB6B46" w:rsidRDefault="00220365" w:rsidP="005B3018">
      <w:pPr>
        <w:tabs>
          <w:tab w:val="left" w:pos="13200"/>
        </w:tabs>
        <w:jc w:val="right"/>
        <w:rPr>
          <w:sz w:val="24"/>
          <w:szCs w:val="24"/>
        </w:rPr>
      </w:pPr>
    </w:p>
    <w:p w:rsidR="00220365" w:rsidRPr="00AB6B46" w:rsidRDefault="00220365" w:rsidP="005B3018">
      <w:pPr>
        <w:tabs>
          <w:tab w:val="left" w:pos="13200"/>
        </w:tabs>
        <w:jc w:val="right"/>
        <w:rPr>
          <w:sz w:val="24"/>
          <w:szCs w:val="24"/>
        </w:rPr>
      </w:pPr>
    </w:p>
    <w:p w:rsidR="00220365" w:rsidRPr="00AB6B46" w:rsidRDefault="00220365" w:rsidP="005B3018">
      <w:pPr>
        <w:tabs>
          <w:tab w:val="left" w:pos="13200"/>
        </w:tabs>
        <w:jc w:val="right"/>
        <w:rPr>
          <w:sz w:val="24"/>
          <w:szCs w:val="24"/>
        </w:rPr>
      </w:pPr>
    </w:p>
    <w:p w:rsidR="00220365" w:rsidRPr="00AB6B46" w:rsidRDefault="00220365" w:rsidP="005B3018">
      <w:pPr>
        <w:tabs>
          <w:tab w:val="left" w:pos="13200"/>
        </w:tabs>
        <w:jc w:val="right"/>
        <w:rPr>
          <w:sz w:val="24"/>
          <w:szCs w:val="24"/>
        </w:rPr>
      </w:pPr>
      <w:r w:rsidRPr="00AB6B46">
        <w:rPr>
          <w:sz w:val="24"/>
          <w:szCs w:val="24"/>
        </w:rPr>
        <w:lastRenderedPageBreak/>
        <w:t>Таблица 3</w:t>
      </w:r>
    </w:p>
    <w:p w:rsidR="00220365" w:rsidRPr="00AB6B46" w:rsidRDefault="00220365" w:rsidP="00220365">
      <w:pPr>
        <w:pStyle w:val="1"/>
        <w:jc w:val="center"/>
        <w:rPr>
          <w:rFonts w:ascii="Times New Roman" w:hAnsi="Times New Roman" w:cs="Times New Roman"/>
          <w:b w:val="0"/>
          <w:sz w:val="24"/>
          <w:szCs w:val="24"/>
        </w:rPr>
      </w:pPr>
      <w:r w:rsidRPr="00AB6B46">
        <w:rPr>
          <w:rFonts w:ascii="Times New Roman" w:hAnsi="Times New Roman" w:cs="Times New Roman"/>
          <w:b w:val="0"/>
          <w:sz w:val="24"/>
          <w:szCs w:val="24"/>
        </w:rPr>
        <w:t>Перечень</w:t>
      </w:r>
      <w:r w:rsidRPr="00AB6B46">
        <w:rPr>
          <w:rFonts w:ascii="Times New Roman" w:hAnsi="Times New Roman" w:cs="Times New Roman"/>
          <w:b w:val="0"/>
          <w:sz w:val="24"/>
          <w:szCs w:val="24"/>
        </w:rPr>
        <w:br/>
        <w:t>инвестиционных проектов (объектов капитального строительства, реконструкции и капитального ремонта, находящихся в муниципальной собственности) (1)</w:t>
      </w:r>
    </w:p>
    <w:p w:rsidR="00220365" w:rsidRPr="00AB6B46" w:rsidRDefault="00220365" w:rsidP="00220365">
      <w:pPr>
        <w:rPr>
          <w:sz w:val="24"/>
          <w:szCs w:val="24"/>
        </w:rPr>
      </w:pPr>
    </w:p>
    <w:tbl>
      <w:tblPr>
        <w:tblW w:w="151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18"/>
        <w:gridCol w:w="1823"/>
        <w:gridCol w:w="1136"/>
        <w:gridCol w:w="59"/>
        <w:gridCol w:w="1784"/>
        <w:gridCol w:w="56"/>
        <w:gridCol w:w="2154"/>
        <w:gridCol w:w="58"/>
        <w:gridCol w:w="1209"/>
        <w:gridCol w:w="67"/>
        <w:gridCol w:w="504"/>
        <w:gridCol w:w="63"/>
        <w:gridCol w:w="921"/>
        <w:gridCol w:w="71"/>
        <w:gridCol w:w="923"/>
        <w:gridCol w:w="69"/>
        <w:gridCol w:w="934"/>
        <w:gridCol w:w="58"/>
        <w:gridCol w:w="926"/>
        <w:gridCol w:w="67"/>
        <w:gridCol w:w="927"/>
        <w:gridCol w:w="65"/>
        <w:gridCol w:w="709"/>
      </w:tblGrid>
      <w:tr w:rsidR="00220365" w:rsidRPr="00AB6B46" w:rsidTr="00EE7F44">
        <w:tc>
          <w:tcPr>
            <w:tcW w:w="585" w:type="dxa"/>
            <w:gridSpan w:val="2"/>
            <w:vMerge w:val="restart"/>
            <w:tcBorders>
              <w:top w:val="single" w:sz="4" w:space="0" w:color="auto"/>
              <w:bottom w:val="single" w:sz="4" w:space="0" w:color="auto"/>
              <w:right w:val="single" w:sz="4" w:space="0" w:color="auto"/>
            </w:tcBorders>
          </w:tcPr>
          <w:p w:rsidR="00220365" w:rsidRPr="00AB6B46" w:rsidRDefault="00220365" w:rsidP="00427D3D">
            <w:pPr>
              <w:pStyle w:val="aff0"/>
              <w:jc w:val="center"/>
              <w:rPr>
                <w:rFonts w:ascii="Times New Roman" w:hAnsi="Times New Roman" w:cs="Times New Roman"/>
              </w:rPr>
            </w:pPr>
            <w:r w:rsidRPr="00AB6B46">
              <w:rPr>
                <w:rFonts w:ascii="Times New Roman" w:hAnsi="Times New Roman" w:cs="Times New Roman"/>
              </w:rPr>
              <w:t>N</w:t>
            </w:r>
            <w:r w:rsidRPr="00AB6B46">
              <w:rPr>
                <w:rFonts w:ascii="Times New Roman" w:hAnsi="Times New Roman" w:cs="Times New Roman"/>
              </w:rPr>
              <w:br/>
              <w:t>п/п</w:t>
            </w:r>
          </w:p>
        </w:tc>
        <w:tc>
          <w:tcPr>
            <w:tcW w:w="1823" w:type="dxa"/>
            <w:vMerge w:val="restart"/>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jc w:val="center"/>
              <w:rPr>
                <w:rFonts w:ascii="Times New Roman" w:hAnsi="Times New Roman" w:cs="Times New Roman"/>
              </w:rPr>
            </w:pPr>
            <w:r w:rsidRPr="00AB6B46">
              <w:rPr>
                <w:rFonts w:ascii="Times New Roman" w:hAnsi="Times New Roman" w:cs="Times New Roman"/>
              </w:rPr>
              <w:t>Наименование инвестиционного проекта</w:t>
            </w:r>
          </w:p>
        </w:tc>
        <w:tc>
          <w:tcPr>
            <w:tcW w:w="1195" w:type="dxa"/>
            <w:gridSpan w:val="2"/>
            <w:vMerge w:val="restart"/>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jc w:val="center"/>
              <w:rPr>
                <w:rFonts w:ascii="Times New Roman" w:hAnsi="Times New Roman" w:cs="Times New Roman"/>
              </w:rPr>
            </w:pPr>
            <w:r w:rsidRPr="00AB6B46">
              <w:rPr>
                <w:rFonts w:ascii="Times New Roman" w:hAnsi="Times New Roman" w:cs="Times New Roman"/>
              </w:rPr>
              <w:t>Ответственный исполнитель, соисполнитель, участник</w:t>
            </w:r>
          </w:p>
        </w:tc>
        <w:tc>
          <w:tcPr>
            <w:tcW w:w="1840" w:type="dxa"/>
            <w:gridSpan w:val="2"/>
            <w:vMerge w:val="restart"/>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jc w:val="center"/>
              <w:rPr>
                <w:rFonts w:ascii="Times New Roman" w:hAnsi="Times New Roman" w:cs="Times New Roman"/>
              </w:rPr>
            </w:pPr>
            <w:r w:rsidRPr="00AB6B46">
              <w:rPr>
                <w:rFonts w:ascii="Times New Roman" w:hAnsi="Times New Roman" w:cs="Times New Roman"/>
              </w:rPr>
              <w:t>Номер и дата положительного заключения государственной (негосударственной) экспертизы (2)</w:t>
            </w:r>
          </w:p>
        </w:tc>
        <w:tc>
          <w:tcPr>
            <w:tcW w:w="2154" w:type="dxa"/>
            <w:vMerge w:val="restart"/>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jc w:val="center"/>
              <w:rPr>
                <w:rFonts w:ascii="Times New Roman" w:hAnsi="Times New Roman" w:cs="Times New Roman"/>
              </w:rPr>
            </w:pPr>
            <w:r w:rsidRPr="00AB6B46">
              <w:rPr>
                <w:rFonts w:ascii="Times New Roman" w:hAnsi="Times New Roman" w:cs="Times New Roman"/>
              </w:rPr>
              <w:t>Источники финансирования</w:t>
            </w:r>
          </w:p>
        </w:tc>
        <w:tc>
          <w:tcPr>
            <w:tcW w:w="1267" w:type="dxa"/>
            <w:gridSpan w:val="2"/>
            <w:vMerge w:val="restart"/>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jc w:val="center"/>
              <w:rPr>
                <w:rFonts w:ascii="Times New Roman" w:hAnsi="Times New Roman" w:cs="Times New Roman"/>
              </w:rPr>
            </w:pPr>
            <w:r w:rsidRPr="00AB6B46">
              <w:rPr>
                <w:rFonts w:ascii="Times New Roman" w:hAnsi="Times New Roman" w:cs="Times New Roman"/>
              </w:rPr>
              <w:t>Сметная стоимость в ценах соответствующих лет, тыс. рублей</w:t>
            </w:r>
          </w:p>
        </w:tc>
        <w:tc>
          <w:tcPr>
            <w:tcW w:w="6304" w:type="dxa"/>
            <w:gridSpan w:val="14"/>
            <w:tcBorders>
              <w:top w:val="single" w:sz="4" w:space="0" w:color="auto"/>
              <w:left w:val="single" w:sz="4" w:space="0" w:color="auto"/>
              <w:bottom w:val="single" w:sz="4" w:space="0" w:color="auto"/>
            </w:tcBorders>
          </w:tcPr>
          <w:p w:rsidR="00220365" w:rsidRPr="00AB6B46" w:rsidRDefault="00220365" w:rsidP="00EE7F44">
            <w:pPr>
              <w:pStyle w:val="aff0"/>
              <w:jc w:val="center"/>
              <w:rPr>
                <w:rFonts w:ascii="Times New Roman" w:hAnsi="Times New Roman" w:cs="Times New Roman"/>
              </w:rPr>
            </w:pPr>
            <w:r w:rsidRPr="00AB6B46">
              <w:rPr>
                <w:rFonts w:ascii="Times New Roman" w:hAnsi="Times New Roman" w:cs="Times New Roman"/>
              </w:rPr>
              <w:t xml:space="preserve">объем бюджетных ассигнований по годам реализации </w:t>
            </w:r>
            <w:r w:rsidR="00EE7F44" w:rsidRPr="00AB6B46">
              <w:rPr>
                <w:rFonts w:ascii="Times New Roman" w:hAnsi="Times New Roman" w:cs="Times New Roman"/>
              </w:rPr>
              <w:t>муниципальной</w:t>
            </w:r>
            <w:r w:rsidRPr="00AB6B46">
              <w:rPr>
                <w:rFonts w:ascii="Times New Roman" w:hAnsi="Times New Roman" w:cs="Times New Roman"/>
              </w:rPr>
              <w:t xml:space="preserve"> программы</w:t>
            </w:r>
          </w:p>
        </w:tc>
      </w:tr>
      <w:tr w:rsidR="00220365" w:rsidRPr="00AB6B46" w:rsidTr="00EE7F44">
        <w:tc>
          <w:tcPr>
            <w:tcW w:w="585" w:type="dxa"/>
            <w:gridSpan w:val="2"/>
            <w:vMerge/>
            <w:tcBorders>
              <w:top w:val="single" w:sz="4" w:space="0" w:color="auto"/>
              <w:bottom w:val="single" w:sz="4" w:space="0" w:color="auto"/>
              <w:right w:val="single" w:sz="4" w:space="0" w:color="auto"/>
            </w:tcBorders>
          </w:tcPr>
          <w:p w:rsidR="00220365" w:rsidRPr="00AB6B46" w:rsidRDefault="00220365" w:rsidP="00427D3D">
            <w:pPr>
              <w:pStyle w:val="aff0"/>
              <w:rPr>
                <w:rFonts w:ascii="Times New Roman" w:hAnsi="Times New Roman" w:cs="Times New Roman"/>
              </w:rPr>
            </w:pPr>
          </w:p>
        </w:tc>
        <w:tc>
          <w:tcPr>
            <w:tcW w:w="1823" w:type="dxa"/>
            <w:vMerge/>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rPr>
                <w:rFonts w:ascii="Times New Roman" w:hAnsi="Times New Roman" w:cs="Times New Roman"/>
              </w:rPr>
            </w:pPr>
          </w:p>
        </w:tc>
        <w:tc>
          <w:tcPr>
            <w:tcW w:w="1195" w:type="dxa"/>
            <w:gridSpan w:val="2"/>
            <w:vMerge/>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rPr>
                <w:rFonts w:ascii="Times New Roman" w:hAnsi="Times New Roman" w:cs="Times New Roman"/>
              </w:rPr>
            </w:pPr>
          </w:p>
        </w:tc>
        <w:tc>
          <w:tcPr>
            <w:tcW w:w="1840" w:type="dxa"/>
            <w:gridSpan w:val="2"/>
            <w:vMerge/>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rPr>
                <w:rFonts w:ascii="Times New Roman" w:hAnsi="Times New Roman" w:cs="Times New Roman"/>
              </w:rPr>
            </w:pPr>
          </w:p>
        </w:tc>
        <w:tc>
          <w:tcPr>
            <w:tcW w:w="2154" w:type="dxa"/>
            <w:vMerge/>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rPr>
                <w:rFonts w:ascii="Times New Roman" w:hAnsi="Times New Roman" w:cs="Times New Roman"/>
              </w:rPr>
            </w:pPr>
          </w:p>
        </w:tc>
        <w:tc>
          <w:tcPr>
            <w:tcW w:w="1267" w:type="dxa"/>
            <w:gridSpan w:val="2"/>
            <w:vMerge/>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rPr>
                <w:rFonts w:ascii="Times New Roman" w:hAnsi="Times New Roman" w:cs="Times New Roman"/>
              </w:rPr>
            </w:pPr>
          </w:p>
        </w:tc>
        <w:tc>
          <w:tcPr>
            <w:tcW w:w="571" w:type="dxa"/>
            <w:gridSpan w:val="2"/>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jc w:val="center"/>
              <w:rPr>
                <w:rFonts w:ascii="Times New Roman" w:hAnsi="Times New Roman" w:cs="Times New Roman"/>
              </w:rPr>
            </w:pPr>
            <w:r w:rsidRPr="00AB6B46">
              <w:rPr>
                <w:rFonts w:ascii="Times New Roman" w:hAnsi="Times New Roman" w:cs="Times New Roman"/>
              </w:rPr>
              <w:t>...</w:t>
            </w:r>
          </w:p>
        </w:tc>
        <w:tc>
          <w:tcPr>
            <w:tcW w:w="984" w:type="dxa"/>
            <w:gridSpan w:val="2"/>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jc w:val="center"/>
              <w:rPr>
                <w:rFonts w:ascii="Times New Roman" w:hAnsi="Times New Roman" w:cs="Times New Roman"/>
              </w:rPr>
            </w:pPr>
            <w:r w:rsidRPr="00AB6B46">
              <w:rPr>
                <w:rFonts w:ascii="Times New Roman" w:hAnsi="Times New Roman" w:cs="Times New Roman"/>
              </w:rPr>
              <w:t>отчетный финансовый год</w:t>
            </w:r>
          </w:p>
        </w:tc>
        <w:tc>
          <w:tcPr>
            <w:tcW w:w="994" w:type="dxa"/>
            <w:gridSpan w:val="2"/>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jc w:val="center"/>
              <w:rPr>
                <w:rFonts w:ascii="Times New Roman" w:hAnsi="Times New Roman" w:cs="Times New Roman"/>
              </w:rPr>
            </w:pPr>
            <w:r w:rsidRPr="00AB6B46">
              <w:rPr>
                <w:rFonts w:ascii="Times New Roman" w:hAnsi="Times New Roman" w:cs="Times New Roman"/>
              </w:rPr>
              <w:t>текущий финансовый год</w:t>
            </w:r>
          </w:p>
        </w:tc>
        <w:tc>
          <w:tcPr>
            <w:tcW w:w="1003" w:type="dxa"/>
            <w:gridSpan w:val="2"/>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jc w:val="center"/>
              <w:rPr>
                <w:rFonts w:ascii="Times New Roman" w:hAnsi="Times New Roman" w:cs="Times New Roman"/>
              </w:rPr>
            </w:pPr>
            <w:r w:rsidRPr="00AB6B46">
              <w:rPr>
                <w:rFonts w:ascii="Times New Roman" w:hAnsi="Times New Roman" w:cs="Times New Roman"/>
              </w:rPr>
              <w:t>очередной финансовый год</w:t>
            </w:r>
          </w:p>
        </w:tc>
        <w:tc>
          <w:tcPr>
            <w:tcW w:w="984" w:type="dxa"/>
            <w:gridSpan w:val="2"/>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jc w:val="center"/>
              <w:rPr>
                <w:rFonts w:ascii="Times New Roman" w:hAnsi="Times New Roman" w:cs="Times New Roman"/>
              </w:rPr>
            </w:pPr>
            <w:r w:rsidRPr="00AB6B46">
              <w:rPr>
                <w:rFonts w:ascii="Times New Roman" w:hAnsi="Times New Roman" w:cs="Times New Roman"/>
              </w:rPr>
              <w:t>первый год планового периода</w:t>
            </w:r>
          </w:p>
        </w:tc>
        <w:tc>
          <w:tcPr>
            <w:tcW w:w="994" w:type="dxa"/>
            <w:gridSpan w:val="2"/>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jc w:val="center"/>
              <w:rPr>
                <w:rFonts w:ascii="Times New Roman" w:hAnsi="Times New Roman" w:cs="Times New Roman"/>
              </w:rPr>
            </w:pPr>
            <w:r w:rsidRPr="00AB6B46">
              <w:rPr>
                <w:rFonts w:ascii="Times New Roman" w:hAnsi="Times New Roman" w:cs="Times New Roman"/>
              </w:rPr>
              <w:t>второй год планового периода</w:t>
            </w:r>
          </w:p>
        </w:tc>
        <w:tc>
          <w:tcPr>
            <w:tcW w:w="774" w:type="dxa"/>
            <w:gridSpan w:val="2"/>
            <w:tcBorders>
              <w:top w:val="single" w:sz="4" w:space="0" w:color="auto"/>
              <w:left w:val="single" w:sz="4" w:space="0" w:color="auto"/>
              <w:bottom w:val="single" w:sz="4" w:space="0" w:color="auto"/>
            </w:tcBorders>
          </w:tcPr>
          <w:p w:rsidR="00220365" w:rsidRPr="00AB6B46" w:rsidRDefault="00220365" w:rsidP="00427D3D">
            <w:pPr>
              <w:pStyle w:val="aff0"/>
              <w:jc w:val="center"/>
              <w:rPr>
                <w:rFonts w:ascii="Times New Roman" w:hAnsi="Times New Roman" w:cs="Times New Roman"/>
              </w:rPr>
            </w:pPr>
            <w:r w:rsidRPr="00AB6B46">
              <w:rPr>
                <w:rFonts w:ascii="Times New Roman" w:hAnsi="Times New Roman" w:cs="Times New Roman"/>
              </w:rPr>
              <w:t>...</w:t>
            </w:r>
          </w:p>
        </w:tc>
      </w:tr>
      <w:tr w:rsidR="00220365" w:rsidRPr="00AB6B46" w:rsidTr="00EE7F44">
        <w:tc>
          <w:tcPr>
            <w:tcW w:w="585" w:type="dxa"/>
            <w:gridSpan w:val="2"/>
            <w:tcBorders>
              <w:top w:val="single" w:sz="4" w:space="0" w:color="auto"/>
              <w:bottom w:val="single" w:sz="4" w:space="0" w:color="auto"/>
              <w:right w:val="single" w:sz="4" w:space="0" w:color="auto"/>
            </w:tcBorders>
          </w:tcPr>
          <w:p w:rsidR="00220365" w:rsidRPr="00AB6B46" w:rsidRDefault="00220365" w:rsidP="00427D3D">
            <w:pPr>
              <w:pStyle w:val="aff0"/>
              <w:jc w:val="center"/>
              <w:rPr>
                <w:rFonts w:ascii="Times New Roman" w:hAnsi="Times New Roman" w:cs="Times New Roman"/>
              </w:rPr>
            </w:pPr>
            <w:r w:rsidRPr="00AB6B46">
              <w:rPr>
                <w:rFonts w:ascii="Times New Roman" w:hAnsi="Times New Roman" w:cs="Times New Roman"/>
              </w:rPr>
              <w:t>1</w:t>
            </w:r>
          </w:p>
        </w:tc>
        <w:tc>
          <w:tcPr>
            <w:tcW w:w="1823" w:type="dxa"/>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jc w:val="center"/>
              <w:rPr>
                <w:rFonts w:ascii="Times New Roman" w:hAnsi="Times New Roman" w:cs="Times New Roman"/>
              </w:rPr>
            </w:pPr>
            <w:r w:rsidRPr="00AB6B46">
              <w:rPr>
                <w:rFonts w:ascii="Times New Roman" w:hAnsi="Times New Roman" w:cs="Times New Roman"/>
              </w:rPr>
              <w:t>2</w:t>
            </w:r>
          </w:p>
        </w:tc>
        <w:tc>
          <w:tcPr>
            <w:tcW w:w="1195" w:type="dxa"/>
            <w:gridSpan w:val="2"/>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jc w:val="center"/>
              <w:rPr>
                <w:rFonts w:ascii="Times New Roman" w:hAnsi="Times New Roman" w:cs="Times New Roman"/>
              </w:rPr>
            </w:pPr>
            <w:r w:rsidRPr="00AB6B46">
              <w:rPr>
                <w:rFonts w:ascii="Times New Roman" w:hAnsi="Times New Roman" w:cs="Times New Roman"/>
              </w:rPr>
              <w:t>3</w:t>
            </w:r>
          </w:p>
        </w:tc>
        <w:tc>
          <w:tcPr>
            <w:tcW w:w="1840" w:type="dxa"/>
            <w:gridSpan w:val="2"/>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jc w:val="center"/>
              <w:rPr>
                <w:rFonts w:ascii="Times New Roman" w:hAnsi="Times New Roman" w:cs="Times New Roman"/>
              </w:rPr>
            </w:pPr>
            <w:r w:rsidRPr="00AB6B46">
              <w:rPr>
                <w:rFonts w:ascii="Times New Roman" w:hAnsi="Times New Roman" w:cs="Times New Roman"/>
              </w:rPr>
              <w:t>4</w:t>
            </w:r>
          </w:p>
        </w:tc>
        <w:tc>
          <w:tcPr>
            <w:tcW w:w="2154" w:type="dxa"/>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jc w:val="center"/>
              <w:rPr>
                <w:rFonts w:ascii="Times New Roman" w:hAnsi="Times New Roman" w:cs="Times New Roman"/>
              </w:rPr>
            </w:pPr>
            <w:r w:rsidRPr="00AB6B46">
              <w:rPr>
                <w:rFonts w:ascii="Times New Roman" w:hAnsi="Times New Roman" w:cs="Times New Roman"/>
              </w:rPr>
              <w:t>5</w:t>
            </w:r>
          </w:p>
        </w:tc>
        <w:tc>
          <w:tcPr>
            <w:tcW w:w="1267" w:type="dxa"/>
            <w:gridSpan w:val="2"/>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jc w:val="center"/>
              <w:rPr>
                <w:rFonts w:ascii="Times New Roman" w:hAnsi="Times New Roman" w:cs="Times New Roman"/>
              </w:rPr>
            </w:pPr>
            <w:r w:rsidRPr="00AB6B46">
              <w:rPr>
                <w:rFonts w:ascii="Times New Roman" w:hAnsi="Times New Roman" w:cs="Times New Roman"/>
              </w:rPr>
              <w:t>6</w:t>
            </w:r>
          </w:p>
        </w:tc>
        <w:tc>
          <w:tcPr>
            <w:tcW w:w="571" w:type="dxa"/>
            <w:gridSpan w:val="2"/>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jc w:val="center"/>
              <w:rPr>
                <w:rFonts w:ascii="Times New Roman" w:hAnsi="Times New Roman" w:cs="Times New Roman"/>
              </w:rPr>
            </w:pPr>
            <w:r w:rsidRPr="00AB6B46">
              <w:rPr>
                <w:rFonts w:ascii="Times New Roman" w:hAnsi="Times New Roman" w:cs="Times New Roman"/>
              </w:rPr>
              <w:t>7</w:t>
            </w:r>
          </w:p>
        </w:tc>
        <w:tc>
          <w:tcPr>
            <w:tcW w:w="984" w:type="dxa"/>
            <w:gridSpan w:val="2"/>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jc w:val="center"/>
              <w:rPr>
                <w:rFonts w:ascii="Times New Roman" w:hAnsi="Times New Roman" w:cs="Times New Roman"/>
              </w:rPr>
            </w:pPr>
            <w:r w:rsidRPr="00AB6B46">
              <w:rPr>
                <w:rFonts w:ascii="Times New Roman" w:hAnsi="Times New Roman" w:cs="Times New Roman"/>
              </w:rPr>
              <w:t>8</w:t>
            </w:r>
          </w:p>
        </w:tc>
        <w:tc>
          <w:tcPr>
            <w:tcW w:w="994" w:type="dxa"/>
            <w:gridSpan w:val="2"/>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jc w:val="center"/>
              <w:rPr>
                <w:rFonts w:ascii="Times New Roman" w:hAnsi="Times New Roman" w:cs="Times New Roman"/>
              </w:rPr>
            </w:pPr>
            <w:r w:rsidRPr="00AB6B46">
              <w:rPr>
                <w:rFonts w:ascii="Times New Roman" w:hAnsi="Times New Roman" w:cs="Times New Roman"/>
              </w:rPr>
              <w:t>9</w:t>
            </w:r>
          </w:p>
        </w:tc>
        <w:tc>
          <w:tcPr>
            <w:tcW w:w="1003" w:type="dxa"/>
            <w:gridSpan w:val="2"/>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jc w:val="center"/>
              <w:rPr>
                <w:rFonts w:ascii="Times New Roman" w:hAnsi="Times New Roman" w:cs="Times New Roman"/>
              </w:rPr>
            </w:pPr>
            <w:r w:rsidRPr="00AB6B46">
              <w:rPr>
                <w:rFonts w:ascii="Times New Roman" w:hAnsi="Times New Roman" w:cs="Times New Roman"/>
              </w:rPr>
              <w:t>10</w:t>
            </w:r>
          </w:p>
        </w:tc>
        <w:tc>
          <w:tcPr>
            <w:tcW w:w="984" w:type="dxa"/>
            <w:gridSpan w:val="2"/>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jc w:val="center"/>
              <w:rPr>
                <w:rFonts w:ascii="Times New Roman" w:hAnsi="Times New Roman" w:cs="Times New Roman"/>
              </w:rPr>
            </w:pPr>
            <w:r w:rsidRPr="00AB6B46">
              <w:rPr>
                <w:rFonts w:ascii="Times New Roman" w:hAnsi="Times New Roman" w:cs="Times New Roman"/>
              </w:rPr>
              <w:t>11</w:t>
            </w:r>
          </w:p>
        </w:tc>
        <w:tc>
          <w:tcPr>
            <w:tcW w:w="994" w:type="dxa"/>
            <w:gridSpan w:val="2"/>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jc w:val="center"/>
              <w:rPr>
                <w:rFonts w:ascii="Times New Roman" w:hAnsi="Times New Roman" w:cs="Times New Roman"/>
              </w:rPr>
            </w:pPr>
            <w:r w:rsidRPr="00AB6B46">
              <w:rPr>
                <w:rFonts w:ascii="Times New Roman" w:hAnsi="Times New Roman" w:cs="Times New Roman"/>
              </w:rPr>
              <w:t>12</w:t>
            </w:r>
          </w:p>
        </w:tc>
        <w:tc>
          <w:tcPr>
            <w:tcW w:w="774" w:type="dxa"/>
            <w:gridSpan w:val="2"/>
            <w:tcBorders>
              <w:top w:val="single" w:sz="4" w:space="0" w:color="auto"/>
              <w:left w:val="single" w:sz="4" w:space="0" w:color="auto"/>
              <w:bottom w:val="single" w:sz="4" w:space="0" w:color="auto"/>
            </w:tcBorders>
          </w:tcPr>
          <w:p w:rsidR="00220365" w:rsidRPr="00AB6B46" w:rsidRDefault="00220365" w:rsidP="00427D3D">
            <w:pPr>
              <w:pStyle w:val="aff0"/>
              <w:jc w:val="center"/>
              <w:rPr>
                <w:rFonts w:ascii="Times New Roman" w:hAnsi="Times New Roman" w:cs="Times New Roman"/>
              </w:rPr>
            </w:pPr>
            <w:r w:rsidRPr="00AB6B46">
              <w:rPr>
                <w:rFonts w:ascii="Times New Roman" w:hAnsi="Times New Roman" w:cs="Times New Roman"/>
              </w:rPr>
              <w:t>13</w:t>
            </w:r>
          </w:p>
        </w:tc>
      </w:tr>
      <w:tr w:rsidR="00220365" w:rsidRPr="00AB6B46" w:rsidTr="00EE7F44">
        <w:tc>
          <w:tcPr>
            <w:tcW w:w="585" w:type="dxa"/>
            <w:gridSpan w:val="2"/>
            <w:vMerge w:val="restart"/>
            <w:tcBorders>
              <w:top w:val="single" w:sz="4" w:space="0" w:color="auto"/>
              <w:bottom w:val="single" w:sz="4" w:space="0" w:color="auto"/>
              <w:right w:val="single" w:sz="4" w:space="0" w:color="auto"/>
            </w:tcBorders>
          </w:tcPr>
          <w:p w:rsidR="00220365" w:rsidRPr="00AB6B46" w:rsidRDefault="00220365" w:rsidP="00427D3D">
            <w:pPr>
              <w:pStyle w:val="aff0"/>
              <w:rPr>
                <w:rFonts w:ascii="Times New Roman" w:hAnsi="Times New Roman" w:cs="Times New Roman"/>
              </w:rPr>
            </w:pPr>
          </w:p>
        </w:tc>
        <w:tc>
          <w:tcPr>
            <w:tcW w:w="1823" w:type="dxa"/>
            <w:vMerge w:val="restart"/>
            <w:tcBorders>
              <w:top w:val="single" w:sz="4" w:space="0" w:color="auto"/>
              <w:left w:val="single" w:sz="4" w:space="0" w:color="auto"/>
              <w:bottom w:val="single" w:sz="4" w:space="0" w:color="auto"/>
              <w:right w:val="single" w:sz="4" w:space="0" w:color="auto"/>
            </w:tcBorders>
          </w:tcPr>
          <w:p w:rsidR="00220365" w:rsidRPr="00AB6B46" w:rsidRDefault="00EE7F44" w:rsidP="00EE7F44">
            <w:pPr>
              <w:pStyle w:val="aff"/>
              <w:rPr>
                <w:rFonts w:ascii="Times New Roman" w:hAnsi="Times New Roman" w:cs="Times New Roman"/>
              </w:rPr>
            </w:pPr>
            <w:r w:rsidRPr="00AB6B46">
              <w:rPr>
                <w:rFonts w:ascii="Times New Roman" w:hAnsi="Times New Roman" w:cs="Times New Roman"/>
              </w:rPr>
              <w:t>Мун</w:t>
            </w:r>
            <w:r w:rsidR="00A71D26" w:rsidRPr="00AB6B46">
              <w:rPr>
                <w:rFonts w:ascii="Times New Roman" w:hAnsi="Times New Roman" w:cs="Times New Roman"/>
              </w:rPr>
              <w:t>и</w:t>
            </w:r>
            <w:r w:rsidRPr="00AB6B46">
              <w:rPr>
                <w:rFonts w:ascii="Times New Roman" w:hAnsi="Times New Roman" w:cs="Times New Roman"/>
              </w:rPr>
              <w:t>ципальная</w:t>
            </w:r>
            <w:r w:rsidR="00220365" w:rsidRPr="00AB6B46">
              <w:rPr>
                <w:rFonts w:ascii="Times New Roman" w:hAnsi="Times New Roman" w:cs="Times New Roman"/>
              </w:rPr>
              <w:t xml:space="preserve"> программа</w:t>
            </w:r>
          </w:p>
        </w:tc>
        <w:tc>
          <w:tcPr>
            <w:tcW w:w="1195" w:type="dxa"/>
            <w:gridSpan w:val="2"/>
            <w:vMerge w:val="restart"/>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rPr>
                <w:rFonts w:ascii="Times New Roman" w:hAnsi="Times New Roman" w:cs="Times New Roman"/>
              </w:rPr>
            </w:pPr>
          </w:p>
        </w:tc>
        <w:tc>
          <w:tcPr>
            <w:tcW w:w="1840" w:type="dxa"/>
            <w:gridSpan w:val="2"/>
            <w:vMerge w:val="restart"/>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jc w:val="center"/>
              <w:rPr>
                <w:rFonts w:ascii="Times New Roman" w:hAnsi="Times New Roman" w:cs="Times New Roman"/>
              </w:rPr>
            </w:pPr>
            <w:r w:rsidRPr="00AB6B46">
              <w:rPr>
                <w:rFonts w:ascii="Times New Roman" w:hAnsi="Times New Roman" w:cs="Times New Roman"/>
              </w:rPr>
              <w:t>X</w:t>
            </w:r>
          </w:p>
        </w:tc>
        <w:tc>
          <w:tcPr>
            <w:tcW w:w="2154" w:type="dxa"/>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
              <w:rPr>
                <w:rFonts w:ascii="Times New Roman" w:hAnsi="Times New Roman" w:cs="Times New Roman"/>
              </w:rPr>
            </w:pPr>
            <w:r w:rsidRPr="00AB6B46">
              <w:rPr>
                <w:rFonts w:ascii="Times New Roman" w:hAnsi="Times New Roman" w:cs="Times New Roman"/>
              </w:rPr>
              <w:t>всего</w:t>
            </w:r>
          </w:p>
        </w:tc>
        <w:tc>
          <w:tcPr>
            <w:tcW w:w="1267" w:type="dxa"/>
            <w:gridSpan w:val="2"/>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rPr>
                <w:rFonts w:ascii="Times New Roman" w:hAnsi="Times New Roman" w:cs="Times New Roman"/>
              </w:rPr>
            </w:pPr>
          </w:p>
        </w:tc>
        <w:tc>
          <w:tcPr>
            <w:tcW w:w="571" w:type="dxa"/>
            <w:gridSpan w:val="2"/>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rPr>
                <w:rFonts w:ascii="Times New Roman" w:hAnsi="Times New Roman" w:cs="Times New Roman"/>
              </w:rPr>
            </w:pPr>
          </w:p>
        </w:tc>
        <w:tc>
          <w:tcPr>
            <w:tcW w:w="984" w:type="dxa"/>
            <w:gridSpan w:val="2"/>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rPr>
                <w:rFonts w:ascii="Times New Roman" w:hAnsi="Times New Roman" w:cs="Times New Roman"/>
              </w:rPr>
            </w:pPr>
          </w:p>
        </w:tc>
        <w:tc>
          <w:tcPr>
            <w:tcW w:w="994" w:type="dxa"/>
            <w:gridSpan w:val="2"/>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rPr>
                <w:rFonts w:ascii="Times New Roman" w:hAnsi="Times New Roman" w:cs="Times New Roman"/>
              </w:rPr>
            </w:pPr>
          </w:p>
        </w:tc>
        <w:tc>
          <w:tcPr>
            <w:tcW w:w="1003" w:type="dxa"/>
            <w:gridSpan w:val="2"/>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rPr>
                <w:rFonts w:ascii="Times New Roman" w:hAnsi="Times New Roman" w:cs="Times New Roman"/>
              </w:rPr>
            </w:pPr>
          </w:p>
        </w:tc>
        <w:tc>
          <w:tcPr>
            <w:tcW w:w="984" w:type="dxa"/>
            <w:gridSpan w:val="2"/>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rPr>
                <w:rFonts w:ascii="Times New Roman" w:hAnsi="Times New Roman" w:cs="Times New Roman"/>
              </w:rPr>
            </w:pPr>
          </w:p>
        </w:tc>
        <w:tc>
          <w:tcPr>
            <w:tcW w:w="994" w:type="dxa"/>
            <w:gridSpan w:val="2"/>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rPr>
                <w:rFonts w:ascii="Times New Roman" w:hAnsi="Times New Roman" w:cs="Times New Roman"/>
              </w:rPr>
            </w:pPr>
          </w:p>
        </w:tc>
        <w:tc>
          <w:tcPr>
            <w:tcW w:w="774" w:type="dxa"/>
            <w:gridSpan w:val="2"/>
            <w:tcBorders>
              <w:top w:val="single" w:sz="4" w:space="0" w:color="auto"/>
              <w:left w:val="single" w:sz="4" w:space="0" w:color="auto"/>
              <w:bottom w:val="single" w:sz="4" w:space="0" w:color="auto"/>
            </w:tcBorders>
          </w:tcPr>
          <w:p w:rsidR="00220365" w:rsidRPr="00AB6B46" w:rsidRDefault="00220365" w:rsidP="00427D3D">
            <w:pPr>
              <w:pStyle w:val="aff0"/>
              <w:rPr>
                <w:rFonts w:ascii="Times New Roman" w:hAnsi="Times New Roman" w:cs="Times New Roman"/>
              </w:rPr>
            </w:pPr>
          </w:p>
        </w:tc>
      </w:tr>
      <w:tr w:rsidR="00EE7F44" w:rsidRPr="00AB6B46" w:rsidTr="00EE7F44">
        <w:tc>
          <w:tcPr>
            <w:tcW w:w="585" w:type="dxa"/>
            <w:gridSpan w:val="2"/>
            <w:vMerge/>
            <w:tcBorders>
              <w:top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823" w:type="dxa"/>
            <w:vMerge/>
            <w:tcBorders>
              <w:top w:val="single" w:sz="4" w:space="0" w:color="auto"/>
              <w:left w:val="single" w:sz="4" w:space="0" w:color="auto"/>
              <w:bottom w:val="single" w:sz="4" w:space="0" w:color="auto"/>
              <w:right w:val="single" w:sz="4" w:space="0" w:color="auto"/>
            </w:tcBorders>
          </w:tcPr>
          <w:p w:rsidR="00EE7F44" w:rsidRPr="00AB6B46" w:rsidRDefault="00EE7F44" w:rsidP="00EE7F44">
            <w:pPr>
              <w:pStyle w:val="aff"/>
              <w:rPr>
                <w:rFonts w:ascii="Times New Roman" w:hAnsi="Times New Roman" w:cs="Times New Roman"/>
              </w:rPr>
            </w:pPr>
          </w:p>
        </w:tc>
        <w:tc>
          <w:tcPr>
            <w:tcW w:w="1195" w:type="dxa"/>
            <w:gridSpan w:val="2"/>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840" w:type="dxa"/>
            <w:gridSpan w:val="2"/>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p>
        </w:tc>
        <w:tc>
          <w:tcPr>
            <w:tcW w:w="2154"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федеральный</w:t>
            </w:r>
          </w:p>
        </w:tc>
        <w:tc>
          <w:tcPr>
            <w:tcW w:w="1267"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71"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84"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4"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003"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84"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4"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74" w:type="dxa"/>
            <w:gridSpan w:val="2"/>
            <w:tcBorders>
              <w:top w:val="single" w:sz="4" w:space="0" w:color="auto"/>
              <w:left w:val="single" w:sz="4" w:space="0" w:color="auto"/>
              <w:bottom w:val="single" w:sz="4" w:space="0" w:color="auto"/>
            </w:tcBorders>
          </w:tcPr>
          <w:p w:rsidR="00EE7F44" w:rsidRPr="00AB6B46" w:rsidRDefault="00EE7F44" w:rsidP="00427D3D">
            <w:pPr>
              <w:pStyle w:val="aff0"/>
              <w:rPr>
                <w:rFonts w:ascii="Times New Roman" w:hAnsi="Times New Roman" w:cs="Times New Roman"/>
              </w:rPr>
            </w:pPr>
          </w:p>
        </w:tc>
      </w:tr>
      <w:tr w:rsidR="00220365" w:rsidRPr="00AB6B46" w:rsidTr="00EE7F44">
        <w:tc>
          <w:tcPr>
            <w:tcW w:w="585" w:type="dxa"/>
            <w:gridSpan w:val="2"/>
            <w:vMerge/>
            <w:tcBorders>
              <w:top w:val="single" w:sz="4" w:space="0" w:color="auto"/>
              <w:bottom w:val="single" w:sz="4" w:space="0" w:color="auto"/>
              <w:right w:val="single" w:sz="4" w:space="0" w:color="auto"/>
            </w:tcBorders>
          </w:tcPr>
          <w:p w:rsidR="00220365" w:rsidRPr="00AB6B46" w:rsidRDefault="00220365" w:rsidP="00427D3D">
            <w:pPr>
              <w:pStyle w:val="aff0"/>
              <w:rPr>
                <w:rFonts w:ascii="Times New Roman" w:hAnsi="Times New Roman" w:cs="Times New Roman"/>
              </w:rPr>
            </w:pPr>
          </w:p>
        </w:tc>
        <w:tc>
          <w:tcPr>
            <w:tcW w:w="1823" w:type="dxa"/>
            <w:vMerge/>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rPr>
                <w:rFonts w:ascii="Times New Roman" w:hAnsi="Times New Roman" w:cs="Times New Roman"/>
              </w:rPr>
            </w:pPr>
          </w:p>
        </w:tc>
        <w:tc>
          <w:tcPr>
            <w:tcW w:w="1195" w:type="dxa"/>
            <w:gridSpan w:val="2"/>
            <w:vMerge/>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rPr>
                <w:rFonts w:ascii="Times New Roman" w:hAnsi="Times New Roman" w:cs="Times New Roman"/>
              </w:rPr>
            </w:pPr>
          </w:p>
        </w:tc>
        <w:tc>
          <w:tcPr>
            <w:tcW w:w="1840" w:type="dxa"/>
            <w:gridSpan w:val="2"/>
            <w:vMerge/>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rPr>
                <w:rFonts w:ascii="Times New Roman" w:hAnsi="Times New Roman" w:cs="Times New Roman"/>
              </w:rPr>
            </w:pPr>
          </w:p>
        </w:tc>
        <w:tc>
          <w:tcPr>
            <w:tcW w:w="2154" w:type="dxa"/>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
              <w:rPr>
                <w:rFonts w:ascii="Times New Roman" w:hAnsi="Times New Roman" w:cs="Times New Roman"/>
              </w:rPr>
            </w:pPr>
            <w:r w:rsidRPr="00AB6B46">
              <w:rPr>
                <w:rFonts w:ascii="Times New Roman" w:hAnsi="Times New Roman" w:cs="Times New Roman"/>
              </w:rPr>
              <w:t>областной бюджет</w:t>
            </w:r>
          </w:p>
        </w:tc>
        <w:tc>
          <w:tcPr>
            <w:tcW w:w="1267" w:type="dxa"/>
            <w:gridSpan w:val="2"/>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rPr>
                <w:rFonts w:ascii="Times New Roman" w:hAnsi="Times New Roman" w:cs="Times New Roman"/>
              </w:rPr>
            </w:pPr>
          </w:p>
        </w:tc>
        <w:tc>
          <w:tcPr>
            <w:tcW w:w="571" w:type="dxa"/>
            <w:gridSpan w:val="2"/>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rPr>
                <w:rFonts w:ascii="Times New Roman" w:hAnsi="Times New Roman" w:cs="Times New Roman"/>
              </w:rPr>
            </w:pPr>
          </w:p>
        </w:tc>
        <w:tc>
          <w:tcPr>
            <w:tcW w:w="984" w:type="dxa"/>
            <w:gridSpan w:val="2"/>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rPr>
                <w:rFonts w:ascii="Times New Roman" w:hAnsi="Times New Roman" w:cs="Times New Roman"/>
              </w:rPr>
            </w:pPr>
          </w:p>
        </w:tc>
        <w:tc>
          <w:tcPr>
            <w:tcW w:w="994" w:type="dxa"/>
            <w:gridSpan w:val="2"/>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rPr>
                <w:rFonts w:ascii="Times New Roman" w:hAnsi="Times New Roman" w:cs="Times New Roman"/>
              </w:rPr>
            </w:pPr>
          </w:p>
        </w:tc>
        <w:tc>
          <w:tcPr>
            <w:tcW w:w="1003" w:type="dxa"/>
            <w:gridSpan w:val="2"/>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rPr>
                <w:rFonts w:ascii="Times New Roman" w:hAnsi="Times New Roman" w:cs="Times New Roman"/>
              </w:rPr>
            </w:pPr>
          </w:p>
        </w:tc>
        <w:tc>
          <w:tcPr>
            <w:tcW w:w="984" w:type="dxa"/>
            <w:gridSpan w:val="2"/>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rPr>
                <w:rFonts w:ascii="Times New Roman" w:hAnsi="Times New Roman" w:cs="Times New Roman"/>
              </w:rPr>
            </w:pPr>
          </w:p>
        </w:tc>
        <w:tc>
          <w:tcPr>
            <w:tcW w:w="994" w:type="dxa"/>
            <w:gridSpan w:val="2"/>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rPr>
                <w:rFonts w:ascii="Times New Roman" w:hAnsi="Times New Roman" w:cs="Times New Roman"/>
              </w:rPr>
            </w:pPr>
          </w:p>
        </w:tc>
        <w:tc>
          <w:tcPr>
            <w:tcW w:w="774" w:type="dxa"/>
            <w:gridSpan w:val="2"/>
            <w:tcBorders>
              <w:top w:val="single" w:sz="4" w:space="0" w:color="auto"/>
              <w:left w:val="single" w:sz="4" w:space="0" w:color="auto"/>
              <w:bottom w:val="single" w:sz="4" w:space="0" w:color="auto"/>
            </w:tcBorders>
          </w:tcPr>
          <w:p w:rsidR="00220365" w:rsidRPr="00AB6B46" w:rsidRDefault="00220365" w:rsidP="00427D3D">
            <w:pPr>
              <w:pStyle w:val="aff0"/>
              <w:rPr>
                <w:rFonts w:ascii="Times New Roman" w:hAnsi="Times New Roman" w:cs="Times New Roman"/>
              </w:rPr>
            </w:pPr>
          </w:p>
        </w:tc>
      </w:tr>
      <w:tr w:rsidR="00220365" w:rsidRPr="00AB6B46" w:rsidTr="00EE7F44">
        <w:tc>
          <w:tcPr>
            <w:tcW w:w="585" w:type="dxa"/>
            <w:gridSpan w:val="2"/>
            <w:vMerge/>
            <w:tcBorders>
              <w:top w:val="single" w:sz="4" w:space="0" w:color="auto"/>
              <w:bottom w:val="single" w:sz="4" w:space="0" w:color="auto"/>
              <w:right w:val="single" w:sz="4" w:space="0" w:color="auto"/>
            </w:tcBorders>
          </w:tcPr>
          <w:p w:rsidR="00220365" w:rsidRPr="00AB6B46" w:rsidRDefault="00220365" w:rsidP="00427D3D">
            <w:pPr>
              <w:pStyle w:val="aff0"/>
              <w:rPr>
                <w:rFonts w:ascii="Times New Roman" w:hAnsi="Times New Roman" w:cs="Times New Roman"/>
              </w:rPr>
            </w:pPr>
          </w:p>
        </w:tc>
        <w:tc>
          <w:tcPr>
            <w:tcW w:w="1823" w:type="dxa"/>
            <w:vMerge/>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rPr>
                <w:rFonts w:ascii="Times New Roman" w:hAnsi="Times New Roman" w:cs="Times New Roman"/>
              </w:rPr>
            </w:pPr>
          </w:p>
        </w:tc>
        <w:tc>
          <w:tcPr>
            <w:tcW w:w="1195" w:type="dxa"/>
            <w:gridSpan w:val="2"/>
            <w:vMerge/>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rPr>
                <w:rFonts w:ascii="Times New Roman" w:hAnsi="Times New Roman" w:cs="Times New Roman"/>
              </w:rPr>
            </w:pPr>
          </w:p>
        </w:tc>
        <w:tc>
          <w:tcPr>
            <w:tcW w:w="1840" w:type="dxa"/>
            <w:gridSpan w:val="2"/>
            <w:vMerge/>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rPr>
                <w:rFonts w:ascii="Times New Roman" w:hAnsi="Times New Roman" w:cs="Times New Roman"/>
              </w:rPr>
            </w:pPr>
          </w:p>
        </w:tc>
        <w:tc>
          <w:tcPr>
            <w:tcW w:w="2154" w:type="dxa"/>
            <w:tcBorders>
              <w:top w:val="single" w:sz="4" w:space="0" w:color="auto"/>
              <w:left w:val="single" w:sz="4" w:space="0" w:color="auto"/>
              <w:bottom w:val="single" w:sz="4" w:space="0" w:color="auto"/>
              <w:right w:val="single" w:sz="4" w:space="0" w:color="auto"/>
            </w:tcBorders>
          </w:tcPr>
          <w:p w:rsidR="00220365" w:rsidRPr="00AB6B46" w:rsidRDefault="00EE7F44" w:rsidP="00427D3D">
            <w:pPr>
              <w:pStyle w:val="aff"/>
              <w:rPr>
                <w:rFonts w:ascii="Times New Roman" w:hAnsi="Times New Roman" w:cs="Times New Roman"/>
              </w:rPr>
            </w:pPr>
            <w:r w:rsidRPr="00AB6B46">
              <w:rPr>
                <w:rFonts w:ascii="Times New Roman" w:hAnsi="Times New Roman" w:cs="Times New Roman"/>
              </w:rPr>
              <w:t>местный</w:t>
            </w:r>
          </w:p>
        </w:tc>
        <w:tc>
          <w:tcPr>
            <w:tcW w:w="1267" w:type="dxa"/>
            <w:gridSpan w:val="2"/>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rPr>
                <w:rFonts w:ascii="Times New Roman" w:hAnsi="Times New Roman" w:cs="Times New Roman"/>
              </w:rPr>
            </w:pPr>
          </w:p>
        </w:tc>
        <w:tc>
          <w:tcPr>
            <w:tcW w:w="571" w:type="dxa"/>
            <w:gridSpan w:val="2"/>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rPr>
                <w:rFonts w:ascii="Times New Roman" w:hAnsi="Times New Roman" w:cs="Times New Roman"/>
              </w:rPr>
            </w:pPr>
          </w:p>
        </w:tc>
        <w:tc>
          <w:tcPr>
            <w:tcW w:w="984" w:type="dxa"/>
            <w:gridSpan w:val="2"/>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rPr>
                <w:rFonts w:ascii="Times New Roman" w:hAnsi="Times New Roman" w:cs="Times New Roman"/>
              </w:rPr>
            </w:pPr>
          </w:p>
        </w:tc>
        <w:tc>
          <w:tcPr>
            <w:tcW w:w="994" w:type="dxa"/>
            <w:gridSpan w:val="2"/>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rPr>
                <w:rFonts w:ascii="Times New Roman" w:hAnsi="Times New Roman" w:cs="Times New Roman"/>
              </w:rPr>
            </w:pPr>
          </w:p>
        </w:tc>
        <w:tc>
          <w:tcPr>
            <w:tcW w:w="1003" w:type="dxa"/>
            <w:gridSpan w:val="2"/>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rPr>
                <w:rFonts w:ascii="Times New Roman" w:hAnsi="Times New Roman" w:cs="Times New Roman"/>
              </w:rPr>
            </w:pPr>
          </w:p>
        </w:tc>
        <w:tc>
          <w:tcPr>
            <w:tcW w:w="984" w:type="dxa"/>
            <w:gridSpan w:val="2"/>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rPr>
                <w:rFonts w:ascii="Times New Roman" w:hAnsi="Times New Roman" w:cs="Times New Roman"/>
              </w:rPr>
            </w:pPr>
          </w:p>
        </w:tc>
        <w:tc>
          <w:tcPr>
            <w:tcW w:w="994" w:type="dxa"/>
            <w:gridSpan w:val="2"/>
            <w:tcBorders>
              <w:top w:val="single" w:sz="4" w:space="0" w:color="auto"/>
              <w:left w:val="single" w:sz="4" w:space="0" w:color="auto"/>
              <w:bottom w:val="single" w:sz="4" w:space="0" w:color="auto"/>
              <w:right w:val="single" w:sz="4" w:space="0" w:color="auto"/>
            </w:tcBorders>
          </w:tcPr>
          <w:p w:rsidR="00220365" w:rsidRPr="00AB6B46" w:rsidRDefault="00220365" w:rsidP="00427D3D">
            <w:pPr>
              <w:pStyle w:val="aff0"/>
              <w:rPr>
                <w:rFonts w:ascii="Times New Roman" w:hAnsi="Times New Roman" w:cs="Times New Roman"/>
              </w:rPr>
            </w:pPr>
          </w:p>
        </w:tc>
        <w:tc>
          <w:tcPr>
            <w:tcW w:w="774" w:type="dxa"/>
            <w:gridSpan w:val="2"/>
            <w:tcBorders>
              <w:top w:val="single" w:sz="4" w:space="0" w:color="auto"/>
              <w:left w:val="single" w:sz="4" w:space="0" w:color="auto"/>
              <w:bottom w:val="single" w:sz="4" w:space="0" w:color="auto"/>
            </w:tcBorders>
          </w:tcPr>
          <w:p w:rsidR="00220365" w:rsidRPr="00AB6B46" w:rsidRDefault="00220365" w:rsidP="00427D3D">
            <w:pPr>
              <w:pStyle w:val="aff0"/>
              <w:rPr>
                <w:rFonts w:ascii="Times New Roman" w:hAnsi="Times New Roman" w:cs="Times New Roman"/>
              </w:rPr>
            </w:pPr>
          </w:p>
        </w:tc>
      </w:tr>
      <w:tr w:rsidR="00220365" w:rsidRPr="00AB6B46" w:rsidTr="00EE7F44">
        <w:tc>
          <w:tcPr>
            <w:tcW w:w="585" w:type="dxa"/>
            <w:gridSpan w:val="2"/>
            <w:tcBorders>
              <w:top w:val="single" w:sz="4" w:space="0" w:color="auto"/>
              <w:bottom w:val="single" w:sz="4" w:space="0" w:color="auto"/>
              <w:right w:val="single" w:sz="4" w:space="0" w:color="auto"/>
            </w:tcBorders>
          </w:tcPr>
          <w:p w:rsidR="00220365" w:rsidRPr="00AB6B46" w:rsidRDefault="00220365" w:rsidP="00427D3D">
            <w:pPr>
              <w:pStyle w:val="aff0"/>
              <w:rPr>
                <w:rFonts w:ascii="Times New Roman" w:hAnsi="Times New Roman" w:cs="Times New Roman"/>
              </w:rPr>
            </w:pPr>
          </w:p>
        </w:tc>
        <w:tc>
          <w:tcPr>
            <w:tcW w:w="14583" w:type="dxa"/>
            <w:gridSpan w:val="22"/>
            <w:tcBorders>
              <w:top w:val="single" w:sz="4" w:space="0" w:color="auto"/>
              <w:left w:val="single" w:sz="4" w:space="0" w:color="auto"/>
              <w:bottom w:val="single" w:sz="4" w:space="0" w:color="auto"/>
            </w:tcBorders>
          </w:tcPr>
          <w:p w:rsidR="00220365" w:rsidRPr="00AB6B46" w:rsidRDefault="00220365" w:rsidP="00427D3D">
            <w:pPr>
              <w:pStyle w:val="aff"/>
              <w:rPr>
                <w:rFonts w:ascii="Times New Roman" w:hAnsi="Times New Roman" w:cs="Times New Roman"/>
              </w:rPr>
            </w:pPr>
            <w:r w:rsidRPr="00AB6B46">
              <w:rPr>
                <w:rFonts w:ascii="Times New Roman" w:hAnsi="Times New Roman" w:cs="Times New Roman"/>
              </w:rPr>
              <w:t>Подпрограмма 1.</w:t>
            </w:r>
          </w:p>
        </w:tc>
      </w:tr>
      <w:tr w:rsidR="00EE7F44" w:rsidRPr="00AB6B46" w:rsidTr="00EE7F44">
        <w:tc>
          <w:tcPr>
            <w:tcW w:w="585" w:type="dxa"/>
            <w:gridSpan w:val="2"/>
            <w:vMerge w:val="restart"/>
            <w:tcBorders>
              <w:top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823" w:type="dxa"/>
            <w:vMerge w:val="restart"/>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Инвестиционный. проект</w:t>
            </w:r>
          </w:p>
        </w:tc>
        <w:tc>
          <w:tcPr>
            <w:tcW w:w="1195" w:type="dxa"/>
            <w:gridSpan w:val="2"/>
            <w:vMerge w:val="restart"/>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840" w:type="dxa"/>
            <w:gridSpan w:val="2"/>
            <w:vMerge w:val="restart"/>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2154"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всего</w:t>
            </w:r>
          </w:p>
        </w:tc>
        <w:tc>
          <w:tcPr>
            <w:tcW w:w="1267"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71"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84"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4"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003"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84"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4"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74" w:type="dxa"/>
            <w:gridSpan w:val="2"/>
            <w:tcBorders>
              <w:top w:val="single" w:sz="4" w:space="0" w:color="auto"/>
              <w:left w:val="single" w:sz="4" w:space="0" w:color="auto"/>
              <w:bottom w:val="single" w:sz="4" w:space="0" w:color="auto"/>
            </w:tcBorders>
          </w:tcPr>
          <w:p w:rsidR="00EE7F44" w:rsidRPr="00AB6B46" w:rsidRDefault="00EE7F44" w:rsidP="00427D3D">
            <w:pPr>
              <w:pStyle w:val="aff0"/>
              <w:rPr>
                <w:rFonts w:ascii="Times New Roman" w:hAnsi="Times New Roman" w:cs="Times New Roman"/>
              </w:rPr>
            </w:pPr>
          </w:p>
        </w:tc>
      </w:tr>
      <w:tr w:rsidR="00EE7F44" w:rsidRPr="00AB6B46" w:rsidTr="00EE7F44">
        <w:tc>
          <w:tcPr>
            <w:tcW w:w="585" w:type="dxa"/>
            <w:gridSpan w:val="2"/>
            <w:vMerge/>
            <w:tcBorders>
              <w:top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823" w:type="dxa"/>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p>
        </w:tc>
        <w:tc>
          <w:tcPr>
            <w:tcW w:w="1195" w:type="dxa"/>
            <w:gridSpan w:val="2"/>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840" w:type="dxa"/>
            <w:gridSpan w:val="2"/>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2154"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федеральный</w:t>
            </w:r>
          </w:p>
        </w:tc>
        <w:tc>
          <w:tcPr>
            <w:tcW w:w="1267"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71"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84"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4"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003"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84"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4"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74" w:type="dxa"/>
            <w:gridSpan w:val="2"/>
            <w:tcBorders>
              <w:top w:val="single" w:sz="4" w:space="0" w:color="auto"/>
              <w:left w:val="single" w:sz="4" w:space="0" w:color="auto"/>
              <w:bottom w:val="single" w:sz="4" w:space="0" w:color="auto"/>
            </w:tcBorders>
          </w:tcPr>
          <w:p w:rsidR="00EE7F44" w:rsidRPr="00AB6B46" w:rsidRDefault="00EE7F44" w:rsidP="00427D3D">
            <w:pPr>
              <w:pStyle w:val="aff0"/>
              <w:rPr>
                <w:rFonts w:ascii="Times New Roman" w:hAnsi="Times New Roman" w:cs="Times New Roman"/>
              </w:rPr>
            </w:pPr>
          </w:p>
        </w:tc>
      </w:tr>
      <w:tr w:rsidR="00EE7F44" w:rsidRPr="00AB6B46" w:rsidTr="00EE7F44">
        <w:tc>
          <w:tcPr>
            <w:tcW w:w="585" w:type="dxa"/>
            <w:gridSpan w:val="2"/>
            <w:vMerge/>
            <w:tcBorders>
              <w:top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823" w:type="dxa"/>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195" w:type="dxa"/>
            <w:gridSpan w:val="2"/>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840" w:type="dxa"/>
            <w:gridSpan w:val="2"/>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2154"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областной бюджет</w:t>
            </w:r>
          </w:p>
        </w:tc>
        <w:tc>
          <w:tcPr>
            <w:tcW w:w="1267"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71"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84"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4"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003"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84"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4"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74" w:type="dxa"/>
            <w:gridSpan w:val="2"/>
            <w:tcBorders>
              <w:top w:val="single" w:sz="4" w:space="0" w:color="auto"/>
              <w:left w:val="single" w:sz="4" w:space="0" w:color="auto"/>
              <w:bottom w:val="single" w:sz="4" w:space="0" w:color="auto"/>
            </w:tcBorders>
          </w:tcPr>
          <w:p w:rsidR="00EE7F44" w:rsidRPr="00AB6B46" w:rsidRDefault="00EE7F44" w:rsidP="00427D3D">
            <w:pPr>
              <w:pStyle w:val="aff0"/>
              <w:rPr>
                <w:rFonts w:ascii="Times New Roman" w:hAnsi="Times New Roman" w:cs="Times New Roman"/>
              </w:rPr>
            </w:pPr>
          </w:p>
        </w:tc>
      </w:tr>
      <w:tr w:rsidR="00EE7F44" w:rsidRPr="00AB6B46" w:rsidTr="00EE7F44">
        <w:tc>
          <w:tcPr>
            <w:tcW w:w="585" w:type="dxa"/>
            <w:gridSpan w:val="2"/>
            <w:vMerge/>
            <w:tcBorders>
              <w:top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823" w:type="dxa"/>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195" w:type="dxa"/>
            <w:gridSpan w:val="2"/>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840" w:type="dxa"/>
            <w:gridSpan w:val="2"/>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2154"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местный</w:t>
            </w:r>
          </w:p>
        </w:tc>
        <w:tc>
          <w:tcPr>
            <w:tcW w:w="1267"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71"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84"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4"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003"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84"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4"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74" w:type="dxa"/>
            <w:gridSpan w:val="2"/>
            <w:tcBorders>
              <w:top w:val="single" w:sz="4" w:space="0" w:color="auto"/>
              <w:left w:val="single" w:sz="4" w:space="0" w:color="auto"/>
              <w:bottom w:val="single" w:sz="4" w:space="0" w:color="auto"/>
            </w:tcBorders>
          </w:tcPr>
          <w:p w:rsidR="00EE7F44" w:rsidRPr="00AB6B46" w:rsidRDefault="00EE7F44" w:rsidP="00427D3D">
            <w:pPr>
              <w:pStyle w:val="aff0"/>
              <w:rPr>
                <w:rFonts w:ascii="Times New Roman" w:hAnsi="Times New Roman" w:cs="Times New Roman"/>
              </w:rPr>
            </w:pPr>
          </w:p>
        </w:tc>
      </w:tr>
      <w:tr w:rsidR="00EE7F44" w:rsidRPr="00AB6B46" w:rsidTr="00EE7F44">
        <w:tc>
          <w:tcPr>
            <w:tcW w:w="585" w:type="dxa"/>
            <w:gridSpan w:val="2"/>
            <w:vMerge w:val="restart"/>
            <w:tcBorders>
              <w:top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823" w:type="dxa"/>
            <w:vMerge w:val="restart"/>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195" w:type="dxa"/>
            <w:gridSpan w:val="2"/>
            <w:vMerge w:val="restart"/>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840" w:type="dxa"/>
            <w:gridSpan w:val="2"/>
            <w:vMerge w:val="restart"/>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2154"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всего</w:t>
            </w:r>
          </w:p>
        </w:tc>
        <w:tc>
          <w:tcPr>
            <w:tcW w:w="1267"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71"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84"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4"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003"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84"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4"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74" w:type="dxa"/>
            <w:gridSpan w:val="2"/>
            <w:tcBorders>
              <w:top w:val="single" w:sz="4" w:space="0" w:color="auto"/>
              <w:left w:val="single" w:sz="4" w:space="0" w:color="auto"/>
              <w:bottom w:val="single" w:sz="4" w:space="0" w:color="auto"/>
            </w:tcBorders>
          </w:tcPr>
          <w:p w:rsidR="00EE7F44" w:rsidRPr="00AB6B46" w:rsidRDefault="00EE7F44" w:rsidP="00427D3D">
            <w:pPr>
              <w:pStyle w:val="aff0"/>
              <w:rPr>
                <w:rFonts w:ascii="Times New Roman" w:hAnsi="Times New Roman" w:cs="Times New Roman"/>
              </w:rPr>
            </w:pPr>
          </w:p>
        </w:tc>
      </w:tr>
      <w:tr w:rsidR="00EE7F44" w:rsidRPr="00AB6B46" w:rsidTr="00EE7F44">
        <w:tc>
          <w:tcPr>
            <w:tcW w:w="585" w:type="dxa"/>
            <w:gridSpan w:val="2"/>
            <w:vMerge/>
            <w:tcBorders>
              <w:top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823" w:type="dxa"/>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195" w:type="dxa"/>
            <w:gridSpan w:val="2"/>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840" w:type="dxa"/>
            <w:gridSpan w:val="2"/>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2154"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федеральный</w:t>
            </w:r>
          </w:p>
        </w:tc>
        <w:tc>
          <w:tcPr>
            <w:tcW w:w="1267"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71"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84"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4"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003"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84"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4"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74" w:type="dxa"/>
            <w:gridSpan w:val="2"/>
            <w:tcBorders>
              <w:top w:val="single" w:sz="4" w:space="0" w:color="auto"/>
              <w:left w:val="single" w:sz="4" w:space="0" w:color="auto"/>
              <w:bottom w:val="single" w:sz="4" w:space="0" w:color="auto"/>
            </w:tcBorders>
          </w:tcPr>
          <w:p w:rsidR="00EE7F44" w:rsidRPr="00AB6B46" w:rsidRDefault="00EE7F44" w:rsidP="00427D3D">
            <w:pPr>
              <w:pStyle w:val="aff0"/>
              <w:rPr>
                <w:rFonts w:ascii="Times New Roman" w:hAnsi="Times New Roman" w:cs="Times New Roman"/>
              </w:rPr>
            </w:pPr>
          </w:p>
        </w:tc>
      </w:tr>
      <w:tr w:rsidR="00EE7F44" w:rsidRPr="00AB6B46" w:rsidTr="00EE7F44">
        <w:tc>
          <w:tcPr>
            <w:tcW w:w="585" w:type="dxa"/>
            <w:gridSpan w:val="2"/>
            <w:vMerge/>
            <w:tcBorders>
              <w:top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823" w:type="dxa"/>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195" w:type="dxa"/>
            <w:gridSpan w:val="2"/>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840" w:type="dxa"/>
            <w:gridSpan w:val="2"/>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2154"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областной бюджет</w:t>
            </w:r>
          </w:p>
        </w:tc>
        <w:tc>
          <w:tcPr>
            <w:tcW w:w="1267"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71"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84"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4"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003"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84"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4"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74" w:type="dxa"/>
            <w:gridSpan w:val="2"/>
            <w:tcBorders>
              <w:top w:val="single" w:sz="4" w:space="0" w:color="auto"/>
              <w:left w:val="single" w:sz="4" w:space="0" w:color="auto"/>
              <w:bottom w:val="single" w:sz="4" w:space="0" w:color="auto"/>
            </w:tcBorders>
          </w:tcPr>
          <w:p w:rsidR="00EE7F44" w:rsidRPr="00AB6B46" w:rsidRDefault="00EE7F44" w:rsidP="00427D3D">
            <w:pPr>
              <w:pStyle w:val="aff0"/>
              <w:rPr>
                <w:rFonts w:ascii="Times New Roman" w:hAnsi="Times New Roman" w:cs="Times New Roman"/>
              </w:rPr>
            </w:pPr>
          </w:p>
        </w:tc>
      </w:tr>
      <w:tr w:rsidR="00EE7F44" w:rsidRPr="00AB6B46" w:rsidTr="00EE7F44">
        <w:tc>
          <w:tcPr>
            <w:tcW w:w="585" w:type="dxa"/>
            <w:gridSpan w:val="2"/>
            <w:vMerge/>
            <w:tcBorders>
              <w:top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823" w:type="dxa"/>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195" w:type="dxa"/>
            <w:gridSpan w:val="2"/>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840" w:type="dxa"/>
            <w:gridSpan w:val="2"/>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2154"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местный</w:t>
            </w:r>
          </w:p>
        </w:tc>
        <w:tc>
          <w:tcPr>
            <w:tcW w:w="1267"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71"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84"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4"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003"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84"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4"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74" w:type="dxa"/>
            <w:gridSpan w:val="2"/>
            <w:tcBorders>
              <w:top w:val="single" w:sz="4" w:space="0" w:color="auto"/>
              <w:left w:val="single" w:sz="4" w:space="0" w:color="auto"/>
              <w:bottom w:val="single" w:sz="4" w:space="0" w:color="auto"/>
            </w:tcBorders>
          </w:tcPr>
          <w:p w:rsidR="00EE7F44" w:rsidRPr="00AB6B46" w:rsidRDefault="00EE7F44" w:rsidP="00427D3D">
            <w:pPr>
              <w:pStyle w:val="aff0"/>
              <w:rPr>
                <w:rFonts w:ascii="Times New Roman" w:hAnsi="Times New Roman" w:cs="Times New Roman"/>
              </w:rPr>
            </w:pPr>
          </w:p>
        </w:tc>
      </w:tr>
      <w:tr w:rsidR="00220365" w:rsidRPr="00AB6B46" w:rsidTr="00EE7F44">
        <w:tc>
          <w:tcPr>
            <w:tcW w:w="585" w:type="dxa"/>
            <w:gridSpan w:val="2"/>
            <w:tcBorders>
              <w:top w:val="single" w:sz="4" w:space="0" w:color="auto"/>
              <w:bottom w:val="single" w:sz="4" w:space="0" w:color="auto"/>
              <w:right w:val="single" w:sz="4" w:space="0" w:color="auto"/>
            </w:tcBorders>
          </w:tcPr>
          <w:p w:rsidR="00220365" w:rsidRPr="00AB6B46" w:rsidRDefault="00220365" w:rsidP="00427D3D">
            <w:pPr>
              <w:pStyle w:val="aff0"/>
              <w:rPr>
                <w:rFonts w:ascii="Times New Roman" w:hAnsi="Times New Roman" w:cs="Times New Roman"/>
              </w:rPr>
            </w:pPr>
          </w:p>
        </w:tc>
        <w:tc>
          <w:tcPr>
            <w:tcW w:w="14583" w:type="dxa"/>
            <w:gridSpan w:val="22"/>
            <w:tcBorders>
              <w:top w:val="single" w:sz="4" w:space="0" w:color="auto"/>
              <w:left w:val="single" w:sz="4" w:space="0" w:color="auto"/>
              <w:bottom w:val="single" w:sz="4" w:space="0" w:color="auto"/>
            </w:tcBorders>
          </w:tcPr>
          <w:p w:rsidR="00220365" w:rsidRPr="00AB6B46" w:rsidRDefault="00220365" w:rsidP="00427D3D">
            <w:pPr>
              <w:pStyle w:val="aff"/>
              <w:rPr>
                <w:rFonts w:ascii="Times New Roman" w:hAnsi="Times New Roman" w:cs="Times New Roman"/>
              </w:rPr>
            </w:pPr>
            <w:r w:rsidRPr="00AB6B46">
              <w:rPr>
                <w:rFonts w:ascii="Times New Roman" w:hAnsi="Times New Roman" w:cs="Times New Roman"/>
              </w:rPr>
              <w:t>Подпрограмма 2.</w:t>
            </w:r>
          </w:p>
        </w:tc>
      </w:tr>
      <w:tr w:rsidR="00EE7F44" w:rsidRPr="00AB6B46" w:rsidTr="00EE7F44">
        <w:tc>
          <w:tcPr>
            <w:tcW w:w="585" w:type="dxa"/>
            <w:gridSpan w:val="2"/>
            <w:vMerge w:val="restart"/>
            <w:tcBorders>
              <w:top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823" w:type="dxa"/>
            <w:vMerge w:val="restart"/>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Инвестиционный проект</w:t>
            </w:r>
          </w:p>
        </w:tc>
        <w:tc>
          <w:tcPr>
            <w:tcW w:w="1136" w:type="dxa"/>
            <w:vMerge w:val="restart"/>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843" w:type="dxa"/>
            <w:gridSpan w:val="2"/>
            <w:vMerge w:val="restart"/>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2268" w:type="dxa"/>
            <w:gridSpan w:val="3"/>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всего</w:t>
            </w:r>
          </w:p>
        </w:tc>
        <w:tc>
          <w:tcPr>
            <w:tcW w:w="1276"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67"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3"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tcBorders>
          </w:tcPr>
          <w:p w:rsidR="00EE7F44" w:rsidRPr="00AB6B46" w:rsidRDefault="00EE7F44" w:rsidP="00427D3D">
            <w:pPr>
              <w:pStyle w:val="aff0"/>
              <w:rPr>
                <w:rFonts w:ascii="Times New Roman" w:hAnsi="Times New Roman" w:cs="Times New Roman"/>
              </w:rPr>
            </w:pPr>
          </w:p>
        </w:tc>
      </w:tr>
      <w:tr w:rsidR="00EE7F44" w:rsidRPr="00AB6B46" w:rsidTr="00EE7F44">
        <w:tc>
          <w:tcPr>
            <w:tcW w:w="585" w:type="dxa"/>
            <w:gridSpan w:val="2"/>
            <w:vMerge/>
            <w:tcBorders>
              <w:top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823" w:type="dxa"/>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p>
        </w:tc>
        <w:tc>
          <w:tcPr>
            <w:tcW w:w="1136" w:type="dxa"/>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843" w:type="dxa"/>
            <w:gridSpan w:val="2"/>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2268" w:type="dxa"/>
            <w:gridSpan w:val="3"/>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федеральный</w:t>
            </w:r>
          </w:p>
        </w:tc>
        <w:tc>
          <w:tcPr>
            <w:tcW w:w="1276"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67"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3"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tcBorders>
          </w:tcPr>
          <w:p w:rsidR="00EE7F44" w:rsidRPr="00AB6B46" w:rsidRDefault="00EE7F44" w:rsidP="00427D3D">
            <w:pPr>
              <w:pStyle w:val="aff0"/>
              <w:rPr>
                <w:rFonts w:ascii="Times New Roman" w:hAnsi="Times New Roman" w:cs="Times New Roman"/>
              </w:rPr>
            </w:pPr>
          </w:p>
        </w:tc>
      </w:tr>
      <w:tr w:rsidR="00EE7F44" w:rsidRPr="00AB6B46" w:rsidTr="00EE7F44">
        <w:tc>
          <w:tcPr>
            <w:tcW w:w="585" w:type="dxa"/>
            <w:gridSpan w:val="2"/>
            <w:vMerge/>
            <w:tcBorders>
              <w:top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823" w:type="dxa"/>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136" w:type="dxa"/>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843" w:type="dxa"/>
            <w:gridSpan w:val="2"/>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2268" w:type="dxa"/>
            <w:gridSpan w:val="3"/>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областной бюджет</w:t>
            </w:r>
          </w:p>
        </w:tc>
        <w:tc>
          <w:tcPr>
            <w:tcW w:w="1276"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67"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3"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tcBorders>
          </w:tcPr>
          <w:p w:rsidR="00EE7F44" w:rsidRPr="00AB6B46" w:rsidRDefault="00EE7F44" w:rsidP="00427D3D">
            <w:pPr>
              <w:pStyle w:val="aff0"/>
              <w:rPr>
                <w:rFonts w:ascii="Times New Roman" w:hAnsi="Times New Roman" w:cs="Times New Roman"/>
              </w:rPr>
            </w:pPr>
          </w:p>
        </w:tc>
      </w:tr>
      <w:tr w:rsidR="00EE7F44" w:rsidRPr="00AB6B46" w:rsidTr="00EE7F44">
        <w:tc>
          <w:tcPr>
            <w:tcW w:w="567" w:type="dxa"/>
            <w:tcBorders>
              <w:top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841"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136"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843"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2268" w:type="dxa"/>
            <w:gridSpan w:val="3"/>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местный</w:t>
            </w:r>
          </w:p>
        </w:tc>
        <w:tc>
          <w:tcPr>
            <w:tcW w:w="1276"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67"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3"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tcBorders>
          </w:tcPr>
          <w:p w:rsidR="00EE7F44" w:rsidRPr="00AB6B46" w:rsidRDefault="00EE7F44" w:rsidP="00427D3D">
            <w:pPr>
              <w:pStyle w:val="aff0"/>
              <w:rPr>
                <w:rFonts w:ascii="Times New Roman" w:hAnsi="Times New Roman" w:cs="Times New Roman"/>
              </w:rPr>
            </w:pPr>
          </w:p>
        </w:tc>
      </w:tr>
      <w:tr w:rsidR="00EE7F44" w:rsidRPr="00AB6B46" w:rsidTr="00EE7F44">
        <w:tc>
          <w:tcPr>
            <w:tcW w:w="567" w:type="dxa"/>
            <w:vMerge w:val="restart"/>
            <w:tcBorders>
              <w:top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841" w:type="dxa"/>
            <w:gridSpan w:val="2"/>
            <w:vMerge w:val="restart"/>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136" w:type="dxa"/>
            <w:vMerge w:val="restart"/>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843" w:type="dxa"/>
            <w:gridSpan w:val="2"/>
            <w:vMerge w:val="restart"/>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2268" w:type="dxa"/>
            <w:gridSpan w:val="3"/>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всего</w:t>
            </w:r>
          </w:p>
        </w:tc>
        <w:tc>
          <w:tcPr>
            <w:tcW w:w="1276"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67"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3"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tcBorders>
          </w:tcPr>
          <w:p w:rsidR="00EE7F44" w:rsidRPr="00AB6B46" w:rsidRDefault="00EE7F44" w:rsidP="00427D3D">
            <w:pPr>
              <w:pStyle w:val="aff0"/>
              <w:rPr>
                <w:rFonts w:ascii="Times New Roman" w:hAnsi="Times New Roman" w:cs="Times New Roman"/>
              </w:rPr>
            </w:pPr>
          </w:p>
        </w:tc>
      </w:tr>
      <w:tr w:rsidR="00EE7F44" w:rsidRPr="00AB6B46" w:rsidTr="00EE7F44">
        <w:tc>
          <w:tcPr>
            <w:tcW w:w="567" w:type="dxa"/>
            <w:vMerge/>
            <w:tcBorders>
              <w:top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841" w:type="dxa"/>
            <w:gridSpan w:val="2"/>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136" w:type="dxa"/>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843" w:type="dxa"/>
            <w:gridSpan w:val="2"/>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2268" w:type="dxa"/>
            <w:gridSpan w:val="3"/>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федеральный</w:t>
            </w:r>
          </w:p>
        </w:tc>
        <w:tc>
          <w:tcPr>
            <w:tcW w:w="1276"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67"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3"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tcBorders>
          </w:tcPr>
          <w:p w:rsidR="00EE7F44" w:rsidRPr="00AB6B46" w:rsidRDefault="00EE7F44" w:rsidP="00427D3D">
            <w:pPr>
              <w:pStyle w:val="aff0"/>
              <w:rPr>
                <w:rFonts w:ascii="Times New Roman" w:hAnsi="Times New Roman" w:cs="Times New Roman"/>
              </w:rPr>
            </w:pPr>
          </w:p>
        </w:tc>
      </w:tr>
      <w:tr w:rsidR="00EE7F44" w:rsidRPr="00AB6B46" w:rsidTr="00EE7F44">
        <w:tc>
          <w:tcPr>
            <w:tcW w:w="567" w:type="dxa"/>
            <w:vMerge/>
            <w:tcBorders>
              <w:top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841" w:type="dxa"/>
            <w:gridSpan w:val="2"/>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136" w:type="dxa"/>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843" w:type="dxa"/>
            <w:gridSpan w:val="2"/>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2268" w:type="dxa"/>
            <w:gridSpan w:val="3"/>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областной бюджет</w:t>
            </w:r>
          </w:p>
        </w:tc>
        <w:tc>
          <w:tcPr>
            <w:tcW w:w="1276"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67"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3"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tcBorders>
          </w:tcPr>
          <w:p w:rsidR="00EE7F44" w:rsidRPr="00AB6B46" w:rsidRDefault="00EE7F44" w:rsidP="00427D3D">
            <w:pPr>
              <w:pStyle w:val="aff0"/>
              <w:rPr>
                <w:rFonts w:ascii="Times New Roman" w:hAnsi="Times New Roman" w:cs="Times New Roman"/>
              </w:rPr>
            </w:pPr>
          </w:p>
        </w:tc>
      </w:tr>
      <w:tr w:rsidR="00EE7F44" w:rsidRPr="00AB6B46" w:rsidTr="00EE7F44">
        <w:tc>
          <w:tcPr>
            <w:tcW w:w="567" w:type="dxa"/>
            <w:vMerge/>
            <w:tcBorders>
              <w:top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841" w:type="dxa"/>
            <w:gridSpan w:val="2"/>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136" w:type="dxa"/>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843" w:type="dxa"/>
            <w:gridSpan w:val="2"/>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2268" w:type="dxa"/>
            <w:gridSpan w:val="3"/>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местный</w:t>
            </w:r>
          </w:p>
        </w:tc>
        <w:tc>
          <w:tcPr>
            <w:tcW w:w="1276"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67"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3"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tcBorders>
          </w:tcPr>
          <w:p w:rsidR="00EE7F44" w:rsidRPr="00AB6B46" w:rsidRDefault="00EE7F44" w:rsidP="00427D3D">
            <w:pPr>
              <w:pStyle w:val="aff0"/>
              <w:rPr>
                <w:rFonts w:ascii="Times New Roman" w:hAnsi="Times New Roman" w:cs="Times New Roman"/>
              </w:rPr>
            </w:pPr>
          </w:p>
        </w:tc>
      </w:tr>
      <w:tr w:rsidR="00EE7F44" w:rsidRPr="00AB6B46" w:rsidTr="00EE7F44">
        <w:tc>
          <w:tcPr>
            <w:tcW w:w="567" w:type="dxa"/>
            <w:vMerge w:val="restart"/>
            <w:tcBorders>
              <w:top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841" w:type="dxa"/>
            <w:gridSpan w:val="2"/>
            <w:vMerge w:val="restart"/>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Объекты капитального строительства и реконструкции</w:t>
            </w:r>
          </w:p>
        </w:tc>
        <w:tc>
          <w:tcPr>
            <w:tcW w:w="1136" w:type="dxa"/>
            <w:vMerge w:val="restart"/>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843" w:type="dxa"/>
            <w:gridSpan w:val="2"/>
            <w:vMerge w:val="restart"/>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X</w:t>
            </w:r>
          </w:p>
        </w:tc>
        <w:tc>
          <w:tcPr>
            <w:tcW w:w="2268" w:type="dxa"/>
            <w:gridSpan w:val="3"/>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всего</w:t>
            </w:r>
          </w:p>
        </w:tc>
        <w:tc>
          <w:tcPr>
            <w:tcW w:w="1276"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67"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3"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tcBorders>
          </w:tcPr>
          <w:p w:rsidR="00EE7F44" w:rsidRPr="00AB6B46" w:rsidRDefault="00EE7F44" w:rsidP="00427D3D">
            <w:pPr>
              <w:pStyle w:val="aff0"/>
              <w:rPr>
                <w:rFonts w:ascii="Times New Roman" w:hAnsi="Times New Roman" w:cs="Times New Roman"/>
              </w:rPr>
            </w:pPr>
          </w:p>
        </w:tc>
      </w:tr>
      <w:tr w:rsidR="00EE7F44" w:rsidRPr="00AB6B46" w:rsidTr="00EE7F44">
        <w:tc>
          <w:tcPr>
            <w:tcW w:w="567" w:type="dxa"/>
            <w:vMerge/>
            <w:tcBorders>
              <w:top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841" w:type="dxa"/>
            <w:gridSpan w:val="2"/>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p>
        </w:tc>
        <w:tc>
          <w:tcPr>
            <w:tcW w:w="1136" w:type="dxa"/>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843" w:type="dxa"/>
            <w:gridSpan w:val="2"/>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p>
        </w:tc>
        <w:tc>
          <w:tcPr>
            <w:tcW w:w="2268" w:type="dxa"/>
            <w:gridSpan w:val="3"/>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федеральный</w:t>
            </w:r>
          </w:p>
        </w:tc>
        <w:tc>
          <w:tcPr>
            <w:tcW w:w="1276"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67"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3"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tcBorders>
          </w:tcPr>
          <w:p w:rsidR="00EE7F44" w:rsidRPr="00AB6B46" w:rsidRDefault="00EE7F44" w:rsidP="00427D3D">
            <w:pPr>
              <w:pStyle w:val="aff0"/>
              <w:rPr>
                <w:rFonts w:ascii="Times New Roman" w:hAnsi="Times New Roman" w:cs="Times New Roman"/>
              </w:rPr>
            </w:pPr>
          </w:p>
        </w:tc>
      </w:tr>
      <w:tr w:rsidR="00EE7F44" w:rsidRPr="00AB6B46" w:rsidTr="00EE7F44">
        <w:tc>
          <w:tcPr>
            <w:tcW w:w="567" w:type="dxa"/>
            <w:vMerge/>
            <w:tcBorders>
              <w:top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841" w:type="dxa"/>
            <w:gridSpan w:val="2"/>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136" w:type="dxa"/>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843" w:type="dxa"/>
            <w:gridSpan w:val="2"/>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2268" w:type="dxa"/>
            <w:gridSpan w:val="3"/>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областной бюджет</w:t>
            </w:r>
          </w:p>
        </w:tc>
        <w:tc>
          <w:tcPr>
            <w:tcW w:w="1276"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67"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3"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tcBorders>
          </w:tcPr>
          <w:p w:rsidR="00EE7F44" w:rsidRPr="00AB6B46" w:rsidRDefault="00EE7F44" w:rsidP="00427D3D">
            <w:pPr>
              <w:pStyle w:val="aff0"/>
              <w:rPr>
                <w:rFonts w:ascii="Times New Roman" w:hAnsi="Times New Roman" w:cs="Times New Roman"/>
              </w:rPr>
            </w:pPr>
          </w:p>
        </w:tc>
      </w:tr>
      <w:tr w:rsidR="00EE7F44" w:rsidRPr="00AB6B46" w:rsidTr="00EE7F44">
        <w:tc>
          <w:tcPr>
            <w:tcW w:w="567" w:type="dxa"/>
            <w:vMerge/>
            <w:tcBorders>
              <w:top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841" w:type="dxa"/>
            <w:gridSpan w:val="2"/>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136" w:type="dxa"/>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843" w:type="dxa"/>
            <w:gridSpan w:val="2"/>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2268" w:type="dxa"/>
            <w:gridSpan w:val="3"/>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местный</w:t>
            </w:r>
          </w:p>
        </w:tc>
        <w:tc>
          <w:tcPr>
            <w:tcW w:w="1276"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67"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3"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tcBorders>
          </w:tcPr>
          <w:p w:rsidR="00EE7F44" w:rsidRPr="00AB6B46" w:rsidRDefault="00EE7F44" w:rsidP="00427D3D">
            <w:pPr>
              <w:pStyle w:val="aff0"/>
              <w:rPr>
                <w:rFonts w:ascii="Times New Roman" w:hAnsi="Times New Roman" w:cs="Times New Roman"/>
              </w:rPr>
            </w:pPr>
          </w:p>
        </w:tc>
      </w:tr>
      <w:tr w:rsidR="00EE7F44" w:rsidRPr="00AB6B46" w:rsidTr="00EE7F44">
        <w:tc>
          <w:tcPr>
            <w:tcW w:w="567" w:type="dxa"/>
            <w:vMerge w:val="restart"/>
            <w:tcBorders>
              <w:top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841" w:type="dxa"/>
            <w:gridSpan w:val="2"/>
            <w:vMerge w:val="restart"/>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Объекты капитального ремонта</w:t>
            </w:r>
          </w:p>
        </w:tc>
        <w:tc>
          <w:tcPr>
            <w:tcW w:w="1136" w:type="dxa"/>
            <w:vMerge w:val="restart"/>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843" w:type="dxa"/>
            <w:gridSpan w:val="2"/>
            <w:vMerge w:val="restart"/>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X</w:t>
            </w:r>
          </w:p>
        </w:tc>
        <w:tc>
          <w:tcPr>
            <w:tcW w:w="2268" w:type="dxa"/>
            <w:gridSpan w:val="3"/>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всего</w:t>
            </w:r>
          </w:p>
        </w:tc>
        <w:tc>
          <w:tcPr>
            <w:tcW w:w="1276"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67"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3"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tcBorders>
          </w:tcPr>
          <w:p w:rsidR="00EE7F44" w:rsidRPr="00AB6B46" w:rsidRDefault="00EE7F44" w:rsidP="00427D3D">
            <w:pPr>
              <w:pStyle w:val="aff0"/>
              <w:rPr>
                <w:rFonts w:ascii="Times New Roman" w:hAnsi="Times New Roman" w:cs="Times New Roman"/>
              </w:rPr>
            </w:pPr>
          </w:p>
        </w:tc>
      </w:tr>
      <w:tr w:rsidR="00EE7F44" w:rsidRPr="00AB6B46" w:rsidTr="00EE7F44">
        <w:tc>
          <w:tcPr>
            <w:tcW w:w="567" w:type="dxa"/>
            <w:vMerge/>
            <w:tcBorders>
              <w:top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841" w:type="dxa"/>
            <w:gridSpan w:val="2"/>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p>
        </w:tc>
        <w:tc>
          <w:tcPr>
            <w:tcW w:w="1136" w:type="dxa"/>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843" w:type="dxa"/>
            <w:gridSpan w:val="2"/>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p>
        </w:tc>
        <w:tc>
          <w:tcPr>
            <w:tcW w:w="2268" w:type="dxa"/>
            <w:gridSpan w:val="3"/>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федеральный</w:t>
            </w:r>
          </w:p>
        </w:tc>
        <w:tc>
          <w:tcPr>
            <w:tcW w:w="1276"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67"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3"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tcBorders>
          </w:tcPr>
          <w:p w:rsidR="00EE7F44" w:rsidRPr="00AB6B46" w:rsidRDefault="00EE7F44" w:rsidP="00427D3D">
            <w:pPr>
              <w:pStyle w:val="aff0"/>
              <w:rPr>
                <w:rFonts w:ascii="Times New Roman" w:hAnsi="Times New Roman" w:cs="Times New Roman"/>
              </w:rPr>
            </w:pPr>
          </w:p>
        </w:tc>
      </w:tr>
      <w:tr w:rsidR="00EE7F44" w:rsidRPr="00AB6B46" w:rsidTr="00EE7F44">
        <w:tc>
          <w:tcPr>
            <w:tcW w:w="567" w:type="dxa"/>
            <w:vMerge/>
            <w:tcBorders>
              <w:top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841" w:type="dxa"/>
            <w:gridSpan w:val="2"/>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136" w:type="dxa"/>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843" w:type="dxa"/>
            <w:gridSpan w:val="2"/>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2268" w:type="dxa"/>
            <w:gridSpan w:val="3"/>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областной бюджет</w:t>
            </w:r>
          </w:p>
        </w:tc>
        <w:tc>
          <w:tcPr>
            <w:tcW w:w="1276"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67"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3"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tcBorders>
          </w:tcPr>
          <w:p w:rsidR="00EE7F44" w:rsidRPr="00AB6B46" w:rsidRDefault="00EE7F44" w:rsidP="00427D3D">
            <w:pPr>
              <w:pStyle w:val="aff0"/>
              <w:rPr>
                <w:rFonts w:ascii="Times New Roman" w:hAnsi="Times New Roman" w:cs="Times New Roman"/>
              </w:rPr>
            </w:pPr>
          </w:p>
        </w:tc>
      </w:tr>
      <w:tr w:rsidR="00EE7F44" w:rsidRPr="00AB6B46" w:rsidTr="00EE7F44">
        <w:tc>
          <w:tcPr>
            <w:tcW w:w="567" w:type="dxa"/>
            <w:vMerge/>
            <w:tcBorders>
              <w:top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841" w:type="dxa"/>
            <w:gridSpan w:val="2"/>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136" w:type="dxa"/>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843" w:type="dxa"/>
            <w:gridSpan w:val="2"/>
            <w:vMerge/>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2268" w:type="dxa"/>
            <w:gridSpan w:val="3"/>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местный</w:t>
            </w:r>
          </w:p>
        </w:tc>
        <w:tc>
          <w:tcPr>
            <w:tcW w:w="1276"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67"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3"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tcBorders>
          </w:tcPr>
          <w:p w:rsidR="00EE7F44" w:rsidRPr="00AB6B46" w:rsidRDefault="00EE7F44" w:rsidP="00427D3D">
            <w:pPr>
              <w:pStyle w:val="aff0"/>
              <w:rPr>
                <w:rFonts w:ascii="Times New Roman" w:hAnsi="Times New Roman" w:cs="Times New Roman"/>
              </w:rPr>
            </w:pPr>
          </w:p>
        </w:tc>
      </w:tr>
    </w:tbl>
    <w:p w:rsidR="00220365" w:rsidRPr="00AB6B46" w:rsidRDefault="00220365" w:rsidP="00220365">
      <w:pPr>
        <w:rPr>
          <w:sz w:val="24"/>
          <w:szCs w:val="24"/>
        </w:rPr>
      </w:pPr>
    </w:p>
    <w:p w:rsidR="00220365" w:rsidRPr="00AB6B46" w:rsidRDefault="00220365" w:rsidP="00220365">
      <w:pPr>
        <w:rPr>
          <w:sz w:val="24"/>
          <w:szCs w:val="24"/>
        </w:rPr>
      </w:pPr>
      <w:r w:rsidRPr="00AB6B46">
        <w:rPr>
          <w:sz w:val="24"/>
          <w:szCs w:val="24"/>
        </w:rPr>
        <w:t>(1) При необходимости данную таблицу можно размещать более чем на одной странице (например, 2019 - 2024 годы, 2025 - 2030 годы).</w:t>
      </w:r>
    </w:p>
    <w:p w:rsidR="00EE7F44" w:rsidRPr="00AB6B46" w:rsidRDefault="00EE7F44" w:rsidP="00EE7F44">
      <w:pPr>
        <w:rPr>
          <w:sz w:val="24"/>
          <w:szCs w:val="24"/>
        </w:rPr>
      </w:pPr>
      <w:r w:rsidRPr="00AB6B46">
        <w:rPr>
          <w:sz w:val="24"/>
          <w:szCs w:val="24"/>
        </w:rPr>
        <w:t>(2) В случае отсутствия положительного заключения государственной (негосударственной) экспертизы проектной документации на последующие годы после планового периода по инвестиционному проекту необходимо указать сроки получения положительного заключения государственной (негосударственной) экспертизы на проектную документацию и ассигнования, предусмотренные на разработку проектной документации.</w:t>
      </w:r>
    </w:p>
    <w:p w:rsidR="00220365" w:rsidRPr="00AB6B46" w:rsidRDefault="00220365" w:rsidP="00EE7F44">
      <w:pPr>
        <w:rPr>
          <w:sz w:val="24"/>
          <w:szCs w:val="24"/>
        </w:rPr>
      </w:pPr>
    </w:p>
    <w:p w:rsidR="00EE7F44" w:rsidRPr="00AB6B46" w:rsidRDefault="00EE7F44" w:rsidP="00EE7F44">
      <w:pPr>
        <w:rPr>
          <w:sz w:val="24"/>
          <w:szCs w:val="24"/>
        </w:rPr>
      </w:pPr>
    </w:p>
    <w:p w:rsidR="00EE7F44" w:rsidRPr="00AB6B46" w:rsidRDefault="00EE7F44" w:rsidP="00EE7F44">
      <w:pPr>
        <w:rPr>
          <w:sz w:val="24"/>
          <w:szCs w:val="24"/>
        </w:rPr>
      </w:pPr>
    </w:p>
    <w:p w:rsidR="00EE7F44" w:rsidRPr="00AB6B46" w:rsidRDefault="00EE7F44" w:rsidP="00EE7F44">
      <w:pPr>
        <w:rPr>
          <w:sz w:val="24"/>
          <w:szCs w:val="24"/>
        </w:rPr>
      </w:pPr>
    </w:p>
    <w:p w:rsidR="00EE7F44" w:rsidRPr="00AB6B46" w:rsidRDefault="00EE7F44" w:rsidP="00EE7F44">
      <w:pPr>
        <w:rPr>
          <w:sz w:val="24"/>
          <w:szCs w:val="24"/>
        </w:rPr>
      </w:pPr>
    </w:p>
    <w:p w:rsidR="00EE7F44" w:rsidRPr="00AB6B46" w:rsidRDefault="00EE7F44" w:rsidP="00EE7F44">
      <w:pPr>
        <w:rPr>
          <w:sz w:val="24"/>
          <w:szCs w:val="24"/>
        </w:rPr>
      </w:pPr>
    </w:p>
    <w:p w:rsidR="00EE7F44" w:rsidRPr="00AB6B46" w:rsidRDefault="00EE7F44" w:rsidP="00EE7F44">
      <w:pPr>
        <w:rPr>
          <w:sz w:val="24"/>
          <w:szCs w:val="24"/>
        </w:rPr>
      </w:pPr>
    </w:p>
    <w:p w:rsidR="00EE7F44" w:rsidRPr="00AB6B46" w:rsidRDefault="00EE7F44" w:rsidP="00EE7F44">
      <w:pPr>
        <w:rPr>
          <w:sz w:val="24"/>
          <w:szCs w:val="24"/>
        </w:rPr>
      </w:pPr>
    </w:p>
    <w:p w:rsidR="00EE7F44" w:rsidRPr="00AB6B46" w:rsidRDefault="00EE7F44" w:rsidP="00EE7F44">
      <w:pPr>
        <w:rPr>
          <w:sz w:val="24"/>
          <w:szCs w:val="24"/>
        </w:rPr>
      </w:pPr>
    </w:p>
    <w:p w:rsidR="00EE7F44" w:rsidRPr="00AB6B46" w:rsidRDefault="00EE7F44" w:rsidP="00EE7F44">
      <w:pPr>
        <w:rPr>
          <w:sz w:val="24"/>
          <w:szCs w:val="24"/>
        </w:rPr>
      </w:pPr>
    </w:p>
    <w:p w:rsidR="00EE7F44" w:rsidRPr="00AB6B46" w:rsidRDefault="00EE7F44" w:rsidP="00EE7F44">
      <w:pPr>
        <w:rPr>
          <w:sz w:val="24"/>
          <w:szCs w:val="24"/>
        </w:rPr>
      </w:pPr>
    </w:p>
    <w:p w:rsidR="00EE7F44" w:rsidRPr="00AB6B46" w:rsidRDefault="00EE7F44" w:rsidP="00EE7F44">
      <w:pPr>
        <w:rPr>
          <w:sz w:val="24"/>
          <w:szCs w:val="24"/>
        </w:rPr>
      </w:pPr>
    </w:p>
    <w:p w:rsidR="00EE7F44" w:rsidRPr="00AB6B46" w:rsidRDefault="00EE7F44" w:rsidP="00EE7F44">
      <w:pPr>
        <w:rPr>
          <w:sz w:val="24"/>
          <w:szCs w:val="24"/>
        </w:rPr>
      </w:pPr>
    </w:p>
    <w:p w:rsidR="00EE7F44" w:rsidRPr="00AB6B46" w:rsidRDefault="00EE7F44" w:rsidP="00EE7F44">
      <w:pPr>
        <w:rPr>
          <w:sz w:val="24"/>
          <w:szCs w:val="24"/>
        </w:rPr>
      </w:pPr>
    </w:p>
    <w:p w:rsidR="00EE7F44" w:rsidRPr="00AB6B46" w:rsidRDefault="00EE7F44" w:rsidP="00EE7F44">
      <w:pPr>
        <w:rPr>
          <w:sz w:val="24"/>
          <w:szCs w:val="24"/>
        </w:rPr>
      </w:pPr>
    </w:p>
    <w:p w:rsidR="00EE7F44" w:rsidRPr="00AB6B46" w:rsidRDefault="00EE7F44" w:rsidP="00EE7F44">
      <w:pPr>
        <w:rPr>
          <w:sz w:val="24"/>
          <w:szCs w:val="24"/>
        </w:rPr>
      </w:pPr>
    </w:p>
    <w:p w:rsidR="00EE7F44" w:rsidRPr="00AB6B46" w:rsidRDefault="00EE7F44" w:rsidP="00EE7F44">
      <w:pPr>
        <w:rPr>
          <w:sz w:val="24"/>
          <w:szCs w:val="24"/>
        </w:rPr>
      </w:pPr>
    </w:p>
    <w:p w:rsidR="00EE7F44" w:rsidRPr="00AB6B46" w:rsidRDefault="00EE7F44" w:rsidP="00EE7F44">
      <w:pPr>
        <w:jc w:val="right"/>
        <w:rPr>
          <w:sz w:val="24"/>
          <w:szCs w:val="24"/>
        </w:rPr>
      </w:pPr>
      <w:r w:rsidRPr="00AB6B46">
        <w:rPr>
          <w:sz w:val="24"/>
          <w:szCs w:val="24"/>
        </w:rPr>
        <w:lastRenderedPageBreak/>
        <w:t>Таблица 4</w:t>
      </w:r>
    </w:p>
    <w:p w:rsidR="00EE7F44" w:rsidRPr="00AB6B46" w:rsidRDefault="00EE7F44" w:rsidP="00EE7F44">
      <w:pPr>
        <w:pStyle w:val="1"/>
        <w:jc w:val="center"/>
        <w:rPr>
          <w:rFonts w:ascii="Times New Roman" w:hAnsi="Times New Roman" w:cs="Times New Roman"/>
          <w:b w:val="0"/>
          <w:sz w:val="24"/>
          <w:szCs w:val="24"/>
        </w:rPr>
      </w:pPr>
      <w:r w:rsidRPr="00AB6B46">
        <w:rPr>
          <w:rFonts w:ascii="Times New Roman" w:hAnsi="Times New Roman" w:cs="Times New Roman"/>
          <w:b w:val="0"/>
          <w:sz w:val="24"/>
          <w:szCs w:val="24"/>
        </w:rPr>
        <w:t>Расходы</w:t>
      </w:r>
      <w:r w:rsidRPr="00AB6B46">
        <w:rPr>
          <w:rFonts w:ascii="Times New Roman" w:hAnsi="Times New Roman" w:cs="Times New Roman"/>
          <w:b w:val="0"/>
          <w:sz w:val="24"/>
          <w:szCs w:val="24"/>
        </w:rPr>
        <w:br/>
        <w:t xml:space="preserve">местного бюджета на реализацию государственной программы </w:t>
      </w:r>
    </w:p>
    <w:p w:rsidR="00EE7F44" w:rsidRPr="00AB6B46" w:rsidRDefault="00EE7F44" w:rsidP="00EE7F44">
      <w:pPr>
        <w:rPr>
          <w:sz w:val="24"/>
          <w:szCs w:val="24"/>
        </w:rPr>
      </w:pPr>
    </w:p>
    <w:tbl>
      <w:tblPr>
        <w:tblW w:w="1545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85"/>
        <w:gridCol w:w="19"/>
        <w:gridCol w:w="3225"/>
        <w:gridCol w:w="850"/>
        <w:gridCol w:w="879"/>
        <w:gridCol w:w="19"/>
        <w:gridCol w:w="696"/>
        <w:gridCol w:w="19"/>
        <w:gridCol w:w="797"/>
        <w:gridCol w:w="1134"/>
        <w:gridCol w:w="850"/>
        <w:gridCol w:w="993"/>
        <w:gridCol w:w="992"/>
        <w:gridCol w:w="567"/>
        <w:gridCol w:w="72"/>
        <w:gridCol w:w="778"/>
        <w:gridCol w:w="709"/>
        <w:gridCol w:w="526"/>
        <w:gridCol w:w="41"/>
      </w:tblGrid>
      <w:tr w:rsidR="00EE7F44" w:rsidRPr="00AB6B46" w:rsidTr="00EE7F44">
        <w:trPr>
          <w:gridAfter w:val="1"/>
          <w:wAfter w:w="41" w:type="dxa"/>
        </w:trPr>
        <w:tc>
          <w:tcPr>
            <w:tcW w:w="2304" w:type="dxa"/>
            <w:gridSpan w:val="2"/>
            <w:vMerge w:val="restart"/>
            <w:tcBorders>
              <w:top w:val="single" w:sz="4" w:space="0" w:color="auto"/>
              <w:bottom w:val="single" w:sz="4" w:space="0" w:color="auto"/>
              <w:right w:val="single" w:sz="4" w:space="0" w:color="auto"/>
            </w:tcBorders>
          </w:tcPr>
          <w:p w:rsidR="00EE7F44" w:rsidRPr="00AB6B46" w:rsidRDefault="00EE7F44" w:rsidP="00A71D26">
            <w:pPr>
              <w:pStyle w:val="aff0"/>
              <w:jc w:val="center"/>
              <w:rPr>
                <w:rFonts w:ascii="Times New Roman" w:hAnsi="Times New Roman" w:cs="Times New Roman"/>
              </w:rPr>
            </w:pPr>
            <w:r w:rsidRPr="00AB6B46">
              <w:rPr>
                <w:rFonts w:ascii="Times New Roman" w:hAnsi="Times New Roman" w:cs="Times New Roman"/>
              </w:rPr>
              <w:t xml:space="preserve">Номер и наименование подпрограммы, основного мероприятия, приоритетного основного мероприятия, мероприятия ведомственной целевой программы </w:t>
            </w:r>
          </w:p>
        </w:tc>
        <w:tc>
          <w:tcPr>
            <w:tcW w:w="3225" w:type="dxa"/>
            <w:vMerge w:val="restart"/>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Ответственный исполнитель, соисполнители, участники</w:t>
            </w:r>
          </w:p>
        </w:tc>
        <w:tc>
          <w:tcPr>
            <w:tcW w:w="3260" w:type="dxa"/>
            <w:gridSpan w:val="6"/>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Код бюджетной классификации расходов</w:t>
            </w:r>
          </w:p>
        </w:tc>
        <w:tc>
          <w:tcPr>
            <w:tcW w:w="1134" w:type="dxa"/>
            <w:vMerge w:val="restart"/>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Объем расходов всего (тыс. рублей)</w:t>
            </w:r>
          </w:p>
        </w:tc>
        <w:tc>
          <w:tcPr>
            <w:tcW w:w="5487" w:type="dxa"/>
            <w:gridSpan w:val="8"/>
            <w:tcBorders>
              <w:top w:val="single" w:sz="4" w:space="0" w:color="auto"/>
              <w:left w:val="single" w:sz="4" w:space="0" w:color="auto"/>
              <w:bottom w:val="single" w:sz="4" w:space="0" w:color="auto"/>
            </w:tcBorders>
          </w:tcPr>
          <w:p w:rsidR="00EE7F44" w:rsidRPr="00AB6B46" w:rsidRDefault="00EE7F44" w:rsidP="00EE7F44">
            <w:pPr>
              <w:pStyle w:val="aff0"/>
              <w:jc w:val="center"/>
              <w:rPr>
                <w:rFonts w:ascii="Times New Roman" w:hAnsi="Times New Roman" w:cs="Times New Roman"/>
              </w:rPr>
            </w:pPr>
            <w:r w:rsidRPr="00AB6B46">
              <w:rPr>
                <w:rFonts w:ascii="Times New Roman" w:hAnsi="Times New Roman" w:cs="Times New Roman"/>
              </w:rPr>
              <w:t xml:space="preserve">в том числе по годам реализации муниципальной программы </w:t>
            </w:r>
          </w:p>
        </w:tc>
      </w:tr>
      <w:tr w:rsidR="00EE7F44" w:rsidRPr="00AB6B46" w:rsidTr="00EE7F44">
        <w:trPr>
          <w:gridAfter w:val="1"/>
          <w:wAfter w:w="41" w:type="dxa"/>
        </w:trPr>
        <w:tc>
          <w:tcPr>
            <w:tcW w:w="2304" w:type="dxa"/>
            <w:gridSpan w:val="2"/>
            <w:vMerge/>
            <w:tcBorders>
              <w:top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3225" w:type="dxa"/>
            <w:vMerge/>
            <w:tcBorders>
              <w:top w:val="nil"/>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ГРБС</w:t>
            </w:r>
          </w:p>
        </w:tc>
        <w:tc>
          <w:tcPr>
            <w:tcW w:w="898"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РзПр</w:t>
            </w:r>
          </w:p>
        </w:tc>
        <w:tc>
          <w:tcPr>
            <w:tcW w:w="715"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ЦСР</w:t>
            </w:r>
          </w:p>
        </w:tc>
        <w:tc>
          <w:tcPr>
            <w:tcW w:w="797"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BP</w:t>
            </w:r>
          </w:p>
        </w:tc>
        <w:tc>
          <w:tcPr>
            <w:tcW w:w="1134" w:type="dxa"/>
            <w:vMerge/>
            <w:tcBorders>
              <w:top w:val="nil"/>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отчетный финансовый год</w:t>
            </w:r>
          </w:p>
        </w:tc>
        <w:tc>
          <w:tcPr>
            <w:tcW w:w="992"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текущий финансовый тор</w:t>
            </w:r>
          </w:p>
        </w:tc>
        <w:tc>
          <w:tcPr>
            <w:tcW w:w="639"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очередной финансовый год</w:t>
            </w:r>
          </w:p>
        </w:tc>
        <w:tc>
          <w:tcPr>
            <w:tcW w:w="778"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первый год планового периода</w:t>
            </w:r>
          </w:p>
        </w:tc>
        <w:tc>
          <w:tcPr>
            <w:tcW w:w="709"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второй год планового периода</w:t>
            </w:r>
          </w:p>
        </w:tc>
        <w:tc>
          <w:tcPr>
            <w:tcW w:w="526" w:type="dxa"/>
            <w:tcBorders>
              <w:top w:val="single" w:sz="4" w:space="0" w:color="auto"/>
              <w:left w:val="single" w:sz="4" w:space="0" w:color="auto"/>
              <w:bottom w:val="single" w:sz="4" w:space="0" w:color="auto"/>
            </w:tcBorders>
          </w:tcPr>
          <w:p w:rsidR="00EE7F44" w:rsidRPr="00AB6B46" w:rsidRDefault="00EE7F44" w:rsidP="00427D3D">
            <w:pPr>
              <w:pStyle w:val="aff0"/>
              <w:rPr>
                <w:rFonts w:ascii="Times New Roman" w:hAnsi="Times New Roman" w:cs="Times New Roman"/>
              </w:rPr>
            </w:pPr>
          </w:p>
        </w:tc>
      </w:tr>
      <w:tr w:rsidR="00EE7F44" w:rsidRPr="00AB6B46" w:rsidTr="00EE7F44">
        <w:trPr>
          <w:gridAfter w:val="1"/>
          <w:wAfter w:w="41" w:type="dxa"/>
        </w:trPr>
        <w:tc>
          <w:tcPr>
            <w:tcW w:w="2304" w:type="dxa"/>
            <w:gridSpan w:val="2"/>
            <w:tcBorders>
              <w:top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1</w:t>
            </w:r>
          </w:p>
        </w:tc>
        <w:tc>
          <w:tcPr>
            <w:tcW w:w="3225"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 2</w:t>
            </w:r>
          </w:p>
        </w:tc>
        <w:tc>
          <w:tcPr>
            <w:tcW w:w="850"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3</w:t>
            </w:r>
          </w:p>
        </w:tc>
        <w:tc>
          <w:tcPr>
            <w:tcW w:w="898"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4</w:t>
            </w:r>
          </w:p>
        </w:tc>
        <w:tc>
          <w:tcPr>
            <w:tcW w:w="715"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5.</w:t>
            </w:r>
          </w:p>
        </w:tc>
        <w:tc>
          <w:tcPr>
            <w:tcW w:w="797"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7</w:t>
            </w:r>
          </w:p>
        </w:tc>
        <w:tc>
          <w:tcPr>
            <w:tcW w:w="850"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8</w:t>
            </w:r>
          </w:p>
        </w:tc>
        <w:tc>
          <w:tcPr>
            <w:tcW w:w="993"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9</w:t>
            </w:r>
          </w:p>
        </w:tc>
        <w:tc>
          <w:tcPr>
            <w:tcW w:w="992"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10</w:t>
            </w:r>
          </w:p>
        </w:tc>
        <w:tc>
          <w:tcPr>
            <w:tcW w:w="639"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11</w:t>
            </w:r>
          </w:p>
        </w:tc>
        <w:tc>
          <w:tcPr>
            <w:tcW w:w="778"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12</w:t>
            </w:r>
          </w:p>
        </w:tc>
        <w:tc>
          <w:tcPr>
            <w:tcW w:w="709"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13</w:t>
            </w:r>
          </w:p>
        </w:tc>
        <w:tc>
          <w:tcPr>
            <w:tcW w:w="526" w:type="dxa"/>
            <w:tcBorders>
              <w:top w:val="single" w:sz="4" w:space="0" w:color="auto"/>
              <w:left w:val="single" w:sz="4" w:space="0" w:color="auto"/>
              <w:bottom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14</w:t>
            </w:r>
          </w:p>
        </w:tc>
      </w:tr>
      <w:tr w:rsidR="00EE7F44" w:rsidRPr="00AB6B46" w:rsidTr="00EE7F44">
        <w:trPr>
          <w:gridAfter w:val="1"/>
          <w:wAfter w:w="41" w:type="dxa"/>
        </w:trPr>
        <w:tc>
          <w:tcPr>
            <w:tcW w:w="2304" w:type="dxa"/>
            <w:gridSpan w:val="2"/>
            <w:vMerge w:val="restart"/>
            <w:tcBorders>
              <w:top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Муниципальная</w:t>
            </w:r>
          </w:p>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программа</w:t>
            </w:r>
          </w:p>
        </w:tc>
        <w:tc>
          <w:tcPr>
            <w:tcW w:w="3225" w:type="dxa"/>
            <w:tcBorders>
              <w:top w:val="single" w:sz="4" w:space="0" w:color="auto"/>
              <w:left w:val="single" w:sz="4" w:space="0" w:color="auto"/>
              <w:bottom w:val="single" w:sz="4" w:space="0" w:color="auto"/>
              <w:right w:val="single" w:sz="4" w:space="0" w:color="auto"/>
            </w:tcBorders>
          </w:tcPr>
          <w:p w:rsidR="00EE7F44" w:rsidRPr="00AB6B46" w:rsidRDefault="00A71D26" w:rsidP="00427D3D">
            <w:pPr>
              <w:pStyle w:val="aff"/>
              <w:rPr>
                <w:rFonts w:ascii="Times New Roman" w:hAnsi="Times New Roman" w:cs="Times New Roman"/>
              </w:rPr>
            </w:pPr>
            <w:r w:rsidRPr="00AB6B46">
              <w:rPr>
                <w:rFonts w:ascii="Times New Roman" w:hAnsi="Times New Roman" w:cs="Times New Roman"/>
              </w:rPr>
              <w:t>всего</w:t>
            </w:r>
            <w:r w:rsidR="00EE7F44" w:rsidRPr="00AB6B46">
              <w:rPr>
                <w:rFonts w:ascii="Times New Roman" w:hAnsi="Times New Roman" w:cs="Times New Roman"/>
              </w:rPr>
              <w:t>,</w:t>
            </w:r>
          </w:p>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в том числе:</w:t>
            </w:r>
          </w:p>
        </w:tc>
        <w:tc>
          <w:tcPr>
            <w:tcW w:w="850"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X</w:t>
            </w:r>
          </w:p>
        </w:tc>
        <w:tc>
          <w:tcPr>
            <w:tcW w:w="898"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X</w:t>
            </w:r>
          </w:p>
        </w:tc>
        <w:tc>
          <w:tcPr>
            <w:tcW w:w="715"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X</w:t>
            </w:r>
          </w:p>
        </w:tc>
        <w:tc>
          <w:tcPr>
            <w:tcW w:w="797"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X</w:t>
            </w:r>
          </w:p>
        </w:tc>
        <w:tc>
          <w:tcPr>
            <w:tcW w:w="1134"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639"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78"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26" w:type="dxa"/>
            <w:tcBorders>
              <w:top w:val="single" w:sz="4" w:space="0" w:color="auto"/>
              <w:left w:val="single" w:sz="4" w:space="0" w:color="auto"/>
              <w:bottom w:val="single" w:sz="4" w:space="0" w:color="auto"/>
            </w:tcBorders>
          </w:tcPr>
          <w:p w:rsidR="00EE7F44" w:rsidRPr="00AB6B46" w:rsidRDefault="00EE7F44" w:rsidP="00427D3D">
            <w:pPr>
              <w:pStyle w:val="aff0"/>
              <w:rPr>
                <w:rFonts w:ascii="Times New Roman" w:hAnsi="Times New Roman" w:cs="Times New Roman"/>
              </w:rPr>
            </w:pPr>
          </w:p>
        </w:tc>
      </w:tr>
      <w:tr w:rsidR="00EE7F44" w:rsidRPr="00AB6B46" w:rsidTr="00EE7F44">
        <w:trPr>
          <w:gridAfter w:val="1"/>
          <w:wAfter w:w="41" w:type="dxa"/>
        </w:trPr>
        <w:tc>
          <w:tcPr>
            <w:tcW w:w="2304" w:type="dxa"/>
            <w:gridSpan w:val="2"/>
            <w:vMerge/>
            <w:tcBorders>
              <w:top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3225" w:type="dxa"/>
            <w:tcBorders>
              <w:top w:val="single" w:sz="4" w:space="0" w:color="auto"/>
              <w:left w:val="single" w:sz="4" w:space="0" w:color="auto"/>
              <w:bottom w:val="single" w:sz="4" w:space="0" w:color="auto"/>
              <w:right w:val="single" w:sz="4" w:space="0" w:color="auto"/>
            </w:tcBorders>
          </w:tcPr>
          <w:p w:rsidR="00EE7F44" w:rsidRPr="00AB6B46" w:rsidRDefault="00EE7F44" w:rsidP="00EE7F44">
            <w:pPr>
              <w:pStyle w:val="aff"/>
              <w:rPr>
                <w:rFonts w:ascii="Times New Roman" w:hAnsi="Times New Roman" w:cs="Times New Roman"/>
              </w:rPr>
            </w:pPr>
            <w:r w:rsidRPr="00AB6B46">
              <w:rPr>
                <w:rFonts w:ascii="Times New Roman" w:hAnsi="Times New Roman" w:cs="Times New Roman"/>
              </w:rPr>
              <w:t>ответственный исполнитель муниципальной программы, всего</w:t>
            </w:r>
          </w:p>
        </w:tc>
        <w:tc>
          <w:tcPr>
            <w:tcW w:w="850"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98"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X</w:t>
            </w:r>
          </w:p>
        </w:tc>
        <w:tc>
          <w:tcPr>
            <w:tcW w:w="715"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X</w:t>
            </w:r>
          </w:p>
        </w:tc>
        <w:tc>
          <w:tcPr>
            <w:tcW w:w="797"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X</w:t>
            </w:r>
          </w:p>
        </w:tc>
        <w:tc>
          <w:tcPr>
            <w:tcW w:w="1134"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639"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78"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26" w:type="dxa"/>
            <w:tcBorders>
              <w:top w:val="single" w:sz="4" w:space="0" w:color="auto"/>
              <w:left w:val="single" w:sz="4" w:space="0" w:color="auto"/>
              <w:bottom w:val="single" w:sz="4" w:space="0" w:color="auto"/>
            </w:tcBorders>
          </w:tcPr>
          <w:p w:rsidR="00EE7F44" w:rsidRPr="00AB6B46" w:rsidRDefault="00EE7F44" w:rsidP="00427D3D">
            <w:pPr>
              <w:pStyle w:val="aff0"/>
              <w:rPr>
                <w:rFonts w:ascii="Times New Roman" w:hAnsi="Times New Roman" w:cs="Times New Roman"/>
              </w:rPr>
            </w:pPr>
          </w:p>
        </w:tc>
      </w:tr>
      <w:tr w:rsidR="00EE7F44" w:rsidRPr="00AB6B46" w:rsidTr="00EE7F44">
        <w:trPr>
          <w:gridAfter w:val="1"/>
          <w:wAfter w:w="41" w:type="dxa"/>
        </w:trPr>
        <w:tc>
          <w:tcPr>
            <w:tcW w:w="2304" w:type="dxa"/>
            <w:gridSpan w:val="2"/>
            <w:vMerge/>
            <w:tcBorders>
              <w:top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3225"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соисполнитель 1, всего</w:t>
            </w:r>
          </w:p>
        </w:tc>
        <w:tc>
          <w:tcPr>
            <w:tcW w:w="850"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98"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X</w:t>
            </w:r>
          </w:p>
        </w:tc>
        <w:tc>
          <w:tcPr>
            <w:tcW w:w="715"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X</w:t>
            </w:r>
          </w:p>
        </w:tc>
        <w:tc>
          <w:tcPr>
            <w:tcW w:w="797"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X</w:t>
            </w:r>
          </w:p>
        </w:tc>
        <w:tc>
          <w:tcPr>
            <w:tcW w:w="1134"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639"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78"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26" w:type="dxa"/>
            <w:tcBorders>
              <w:top w:val="single" w:sz="4" w:space="0" w:color="auto"/>
              <w:left w:val="single" w:sz="4" w:space="0" w:color="auto"/>
              <w:bottom w:val="single" w:sz="4" w:space="0" w:color="auto"/>
            </w:tcBorders>
          </w:tcPr>
          <w:p w:rsidR="00EE7F44" w:rsidRPr="00AB6B46" w:rsidRDefault="00EE7F44" w:rsidP="00427D3D">
            <w:pPr>
              <w:pStyle w:val="aff0"/>
              <w:rPr>
                <w:rFonts w:ascii="Times New Roman" w:hAnsi="Times New Roman" w:cs="Times New Roman"/>
              </w:rPr>
            </w:pPr>
          </w:p>
        </w:tc>
      </w:tr>
      <w:tr w:rsidR="00EE7F44" w:rsidRPr="00AB6B46" w:rsidTr="00EE7F44">
        <w:trPr>
          <w:gridAfter w:val="1"/>
          <w:wAfter w:w="41" w:type="dxa"/>
        </w:trPr>
        <w:tc>
          <w:tcPr>
            <w:tcW w:w="2304" w:type="dxa"/>
            <w:gridSpan w:val="2"/>
            <w:vMerge/>
            <w:tcBorders>
              <w:top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3225"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соисполнитель 2, всего</w:t>
            </w:r>
          </w:p>
        </w:tc>
        <w:tc>
          <w:tcPr>
            <w:tcW w:w="850"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98"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X</w:t>
            </w:r>
          </w:p>
        </w:tc>
        <w:tc>
          <w:tcPr>
            <w:tcW w:w="715"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X</w:t>
            </w:r>
          </w:p>
        </w:tc>
        <w:tc>
          <w:tcPr>
            <w:tcW w:w="797"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X</w:t>
            </w:r>
          </w:p>
        </w:tc>
        <w:tc>
          <w:tcPr>
            <w:tcW w:w="1134"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639"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78"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26" w:type="dxa"/>
            <w:tcBorders>
              <w:top w:val="single" w:sz="4" w:space="0" w:color="auto"/>
              <w:left w:val="single" w:sz="4" w:space="0" w:color="auto"/>
              <w:bottom w:val="single" w:sz="4" w:space="0" w:color="auto"/>
            </w:tcBorders>
          </w:tcPr>
          <w:p w:rsidR="00EE7F44" w:rsidRPr="00AB6B46" w:rsidRDefault="00EE7F44" w:rsidP="00427D3D">
            <w:pPr>
              <w:pStyle w:val="aff0"/>
              <w:rPr>
                <w:rFonts w:ascii="Times New Roman" w:hAnsi="Times New Roman" w:cs="Times New Roman"/>
              </w:rPr>
            </w:pPr>
          </w:p>
        </w:tc>
      </w:tr>
      <w:tr w:rsidR="00EE7F44" w:rsidRPr="00AB6B46" w:rsidTr="00EE7F44">
        <w:trPr>
          <w:gridAfter w:val="1"/>
          <w:wAfter w:w="41" w:type="dxa"/>
        </w:trPr>
        <w:tc>
          <w:tcPr>
            <w:tcW w:w="2304" w:type="dxa"/>
            <w:gridSpan w:val="2"/>
            <w:vMerge/>
            <w:tcBorders>
              <w:top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3225"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98"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15"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97"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639"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78"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26" w:type="dxa"/>
            <w:tcBorders>
              <w:top w:val="single" w:sz="4" w:space="0" w:color="auto"/>
              <w:left w:val="single" w:sz="4" w:space="0" w:color="auto"/>
              <w:bottom w:val="single" w:sz="4" w:space="0" w:color="auto"/>
            </w:tcBorders>
          </w:tcPr>
          <w:p w:rsidR="00EE7F44" w:rsidRPr="00AB6B46" w:rsidRDefault="00EE7F44" w:rsidP="00427D3D">
            <w:pPr>
              <w:pStyle w:val="aff0"/>
              <w:rPr>
                <w:rFonts w:ascii="Times New Roman" w:hAnsi="Times New Roman" w:cs="Times New Roman"/>
              </w:rPr>
            </w:pPr>
          </w:p>
        </w:tc>
      </w:tr>
      <w:tr w:rsidR="00EE7F44" w:rsidRPr="00AB6B46" w:rsidTr="00EE7F44">
        <w:trPr>
          <w:gridAfter w:val="1"/>
          <w:wAfter w:w="41" w:type="dxa"/>
        </w:trPr>
        <w:tc>
          <w:tcPr>
            <w:tcW w:w="2304" w:type="dxa"/>
            <w:gridSpan w:val="2"/>
            <w:vMerge/>
            <w:tcBorders>
              <w:top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3225"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участник 1, всего</w:t>
            </w:r>
          </w:p>
        </w:tc>
        <w:tc>
          <w:tcPr>
            <w:tcW w:w="850"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98"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X</w:t>
            </w:r>
          </w:p>
        </w:tc>
        <w:tc>
          <w:tcPr>
            <w:tcW w:w="715"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X</w:t>
            </w:r>
          </w:p>
        </w:tc>
        <w:tc>
          <w:tcPr>
            <w:tcW w:w="797"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X</w:t>
            </w:r>
          </w:p>
        </w:tc>
        <w:tc>
          <w:tcPr>
            <w:tcW w:w="1134"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639"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78"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26" w:type="dxa"/>
            <w:tcBorders>
              <w:top w:val="single" w:sz="4" w:space="0" w:color="auto"/>
              <w:left w:val="single" w:sz="4" w:space="0" w:color="auto"/>
              <w:bottom w:val="single" w:sz="4" w:space="0" w:color="auto"/>
            </w:tcBorders>
          </w:tcPr>
          <w:p w:rsidR="00EE7F44" w:rsidRPr="00AB6B46" w:rsidRDefault="00EE7F44" w:rsidP="00427D3D">
            <w:pPr>
              <w:pStyle w:val="aff0"/>
              <w:rPr>
                <w:rFonts w:ascii="Times New Roman" w:hAnsi="Times New Roman" w:cs="Times New Roman"/>
              </w:rPr>
            </w:pPr>
          </w:p>
        </w:tc>
      </w:tr>
      <w:tr w:rsidR="00EE7F44" w:rsidRPr="00AB6B46" w:rsidTr="00EE7F44">
        <w:trPr>
          <w:gridAfter w:val="1"/>
          <w:wAfter w:w="41" w:type="dxa"/>
        </w:trPr>
        <w:tc>
          <w:tcPr>
            <w:tcW w:w="2304" w:type="dxa"/>
            <w:gridSpan w:val="2"/>
            <w:vMerge/>
            <w:tcBorders>
              <w:top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3225"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участник 2, всего</w:t>
            </w:r>
          </w:p>
        </w:tc>
        <w:tc>
          <w:tcPr>
            <w:tcW w:w="850"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98"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X</w:t>
            </w:r>
          </w:p>
        </w:tc>
        <w:tc>
          <w:tcPr>
            <w:tcW w:w="715"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X</w:t>
            </w:r>
          </w:p>
        </w:tc>
        <w:tc>
          <w:tcPr>
            <w:tcW w:w="797"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X</w:t>
            </w:r>
          </w:p>
        </w:tc>
        <w:tc>
          <w:tcPr>
            <w:tcW w:w="1134"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639"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78"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26" w:type="dxa"/>
            <w:tcBorders>
              <w:top w:val="single" w:sz="4" w:space="0" w:color="auto"/>
              <w:left w:val="single" w:sz="4" w:space="0" w:color="auto"/>
              <w:bottom w:val="single" w:sz="4" w:space="0" w:color="auto"/>
            </w:tcBorders>
          </w:tcPr>
          <w:p w:rsidR="00EE7F44" w:rsidRPr="00AB6B46" w:rsidRDefault="00EE7F44" w:rsidP="00427D3D">
            <w:pPr>
              <w:pStyle w:val="aff0"/>
              <w:rPr>
                <w:rFonts w:ascii="Times New Roman" w:hAnsi="Times New Roman" w:cs="Times New Roman"/>
              </w:rPr>
            </w:pPr>
          </w:p>
        </w:tc>
      </w:tr>
      <w:tr w:rsidR="00EE7F44" w:rsidRPr="00AB6B46" w:rsidTr="00EE7F44">
        <w:trPr>
          <w:gridAfter w:val="1"/>
          <w:wAfter w:w="41" w:type="dxa"/>
        </w:trPr>
        <w:tc>
          <w:tcPr>
            <w:tcW w:w="2304" w:type="dxa"/>
            <w:gridSpan w:val="2"/>
            <w:vMerge/>
            <w:tcBorders>
              <w:top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3225"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w:t>
            </w:r>
          </w:p>
        </w:tc>
        <w:tc>
          <w:tcPr>
            <w:tcW w:w="850"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98"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15"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97"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639"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78"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26" w:type="dxa"/>
            <w:tcBorders>
              <w:top w:val="single" w:sz="4" w:space="0" w:color="auto"/>
              <w:left w:val="single" w:sz="4" w:space="0" w:color="auto"/>
              <w:bottom w:val="single" w:sz="4" w:space="0" w:color="auto"/>
            </w:tcBorders>
          </w:tcPr>
          <w:p w:rsidR="00EE7F44" w:rsidRPr="00AB6B46" w:rsidRDefault="00EE7F44" w:rsidP="00427D3D">
            <w:pPr>
              <w:pStyle w:val="aff0"/>
              <w:rPr>
                <w:rFonts w:ascii="Times New Roman" w:hAnsi="Times New Roman" w:cs="Times New Roman"/>
              </w:rPr>
            </w:pPr>
          </w:p>
        </w:tc>
      </w:tr>
      <w:tr w:rsidR="00EE7F44" w:rsidRPr="00AB6B46" w:rsidTr="00EE7F44">
        <w:trPr>
          <w:gridAfter w:val="1"/>
          <w:wAfter w:w="41" w:type="dxa"/>
        </w:trPr>
        <w:tc>
          <w:tcPr>
            <w:tcW w:w="2304" w:type="dxa"/>
            <w:gridSpan w:val="2"/>
            <w:vMerge w:val="restart"/>
            <w:tcBorders>
              <w:top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Подпрограмма 1.</w:t>
            </w:r>
          </w:p>
        </w:tc>
        <w:tc>
          <w:tcPr>
            <w:tcW w:w="3225"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всего,</w:t>
            </w:r>
          </w:p>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в том числе:</w:t>
            </w:r>
          </w:p>
        </w:tc>
        <w:tc>
          <w:tcPr>
            <w:tcW w:w="850"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X</w:t>
            </w:r>
          </w:p>
        </w:tc>
        <w:tc>
          <w:tcPr>
            <w:tcW w:w="898"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X</w:t>
            </w:r>
          </w:p>
        </w:tc>
        <w:tc>
          <w:tcPr>
            <w:tcW w:w="715"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X</w:t>
            </w:r>
          </w:p>
        </w:tc>
        <w:tc>
          <w:tcPr>
            <w:tcW w:w="797"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X</w:t>
            </w:r>
          </w:p>
        </w:tc>
        <w:tc>
          <w:tcPr>
            <w:tcW w:w="1134"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639"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78"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26" w:type="dxa"/>
            <w:tcBorders>
              <w:top w:val="single" w:sz="4" w:space="0" w:color="auto"/>
              <w:left w:val="single" w:sz="4" w:space="0" w:color="auto"/>
              <w:bottom w:val="single" w:sz="4" w:space="0" w:color="auto"/>
            </w:tcBorders>
          </w:tcPr>
          <w:p w:rsidR="00EE7F44" w:rsidRPr="00AB6B46" w:rsidRDefault="00EE7F44" w:rsidP="00427D3D">
            <w:pPr>
              <w:pStyle w:val="aff0"/>
              <w:rPr>
                <w:rFonts w:ascii="Times New Roman" w:hAnsi="Times New Roman" w:cs="Times New Roman"/>
              </w:rPr>
            </w:pPr>
          </w:p>
        </w:tc>
      </w:tr>
      <w:tr w:rsidR="00EE7F44" w:rsidRPr="00AB6B46" w:rsidTr="00EE7F44">
        <w:trPr>
          <w:gridAfter w:val="1"/>
          <w:wAfter w:w="41" w:type="dxa"/>
        </w:trPr>
        <w:tc>
          <w:tcPr>
            <w:tcW w:w="2304" w:type="dxa"/>
            <w:gridSpan w:val="2"/>
            <w:vMerge/>
            <w:tcBorders>
              <w:top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3225" w:type="dxa"/>
            <w:tcBorders>
              <w:top w:val="single" w:sz="4" w:space="0" w:color="auto"/>
              <w:left w:val="single" w:sz="4" w:space="0" w:color="auto"/>
              <w:bottom w:val="single" w:sz="4" w:space="0" w:color="auto"/>
              <w:right w:val="single" w:sz="4" w:space="0" w:color="auto"/>
            </w:tcBorders>
          </w:tcPr>
          <w:p w:rsidR="00EE7F44" w:rsidRPr="00AB6B46" w:rsidRDefault="00EE7F44" w:rsidP="00EE7F44">
            <w:pPr>
              <w:pStyle w:val="aff"/>
              <w:rPr>
                <w:rFonts w:ascii="Times New Roman" w:hAnsi="Times New Roman" w:cs="Times New Roman"/>
              </w:rPr>
            </w:pPr>
            <w:r w:rsidRPr="00AB6B46">
              <w:rPr>
                <w:rFonts w:ascii="Times New Roman" w:hAnsi="Times New Roman" w:cs="Times New Roman"/>
              </w:rPr>
              <w:t>исполнитель подпрограммы 1 (соисполнитель муниципальной программы)</w:t>
            </w:r>
          </w:p>
        </w:tc>
        <w:tc>
          <w:tcPr>
            <w:tcW w:w="850"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98"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X</w:t>
            </w:r>
          </w:p>
        </w:tc>
        <w:tc>
          <w:tcPr>
            <w:tcW w:w="715"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X</w:t>
            </w:r>
          </w:p>
        </w:tc>
        <w:tc>
          <w:tcPr>
            <w:tcW w:w="797"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X</w:t>
            </w:r>
          </w:p>
        </w:tc>
        <w:tc>
          <w:tcPr>
            <w:tcW w:w="1134"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639"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78"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26" w:type="dxa"/>
            <w:tcBorders>
              <w:top w:val="single" w:sz="4" w:space="0" w:color="auto"/>
              <w:left w:val="single" w:sz="4" w:space="0" w:color="auto"/>
              <w:bottom w:val="single" w:sz="4" w:space="0" w:color="auto"/>
            </w:tcBorders>
          </w:tcPr>
          <w:p w:rsidR="00EE7F44" w:rsidRPr="00AB6B46" w:rsidRDefault="00EE7F44" w:rsidP="00427D3D">
            <w:pPr>
              <w:pStyle w:val="aff0"/>
              <w:rPr>
                <w:rFonts w:ascii="Times New Roman" w:hAnsi="Times New Roman" w:cs="Times New Roman"/>
              </w:rPr>
            </w:pPr>
          </w:p>
        </w:tc>
      </w:tr>
      <w:tr w:rsidR="00EE7F44" w:rsidRPr="00AB6B46" w:rsidTr="00EE7F44">
        <w:tc>
          <w:tcPr>
            <w:tcW w:w="2304" w:type="dxa"/>
            <w:gridSpan w:val="2"/>
            <w:vMerge/>
            <w:tcBorders>
              <w:top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3225"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участник 1</w:t>
            </w:r>
          </w:p>
        </w:tc>
        <w:tc>
          <w:tcPr>
            <w:tcW w:w="850"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98"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X</w:t>
            </w:r>
          </w:p>
        </w:tc>
        <w:tc>
          <w:tcPr>
            <w:tcW w:w="715"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X</w:t>
            </w:r>
          </w:p>
        </w:tc>
        <w:tc>
          <w:tcPr>
            <w:tcW w:w="797"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X</w:t>
            </w:r>
          </w:p>
        </w:tc>
        <w:tc>
          <w:tcPr>
            <w:tcW w:w="1134"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50"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67" w:type="dxa"/>
            <w:gridSpan w:val="2"/>
            <w:tcBorders>
              <w:top w:val="single" w:sz="4" w:space="0" w:color="auto"/>
              <w:left w:val="single" w:sz="4" w:space="0" w:color="auto"/>
              <w:bottom w:val="single" w:sz="4" w:space="0" w:color="auto"/>
            </w:tcBorders>
          </w:tcPr>
          <w:p w:rsidR="00EE7F44" w:rsidRPr="00AB6B46" w:rsidRDefault="00EE7F44" w:rsidP="00427D3D">
            <w:pPr>
              <w:pStyle w:val="aff0"/>
              <w:rPr>
                <w:rFonts w:ascii="Times New Roman" w:hAnsi="Times New Roman" w:cs="Times New Roman"/>
              </w:rPr>
            </w:pPr>
          </w:p>
        </w:tc>
      </w:tr>
      <w:tr w:rsidR="00EE7F44" w:rsidRPr="00AB6B46" w:rsidTr="00EE7F44">
        <w:tc>
          <w:tcPr>
            <w:tcW w:w="2285" w:type="dxa"/>
            <w:tcBorders>
              <w:top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3244"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участник 2</w:t>
            </w:r>
          </w:p>
        </w:tc>
        <w:tc>
          <w:tcPr>
            <w:tcW w:w="850"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X</w:t>
            </w:r>
          </w:p>
        </w:tc>
        <w:tc>
          <w:tcPr>
            <w:tcW w:w="715"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X</w:t>
            </w:r>
          </w:p>
        </w:tc>
        <w:tc>
          <w:tcPr>
            <w:tcW w:w="816"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X</w:t>
            </w:r>
          </w:p>
        </w:tc>
        <w:tc>
          <w:tcPr>
            <w:tcW w:w="1134"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50"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67" w:type="dxa"/>
            <w:gridSpan w:val="2"/>
            <w:tcBorders>
              <w:top w:val="single" w:sz="4" w:space="0" w:color="auto"/>
              <w:left w:val="single" w:sz="4" w:space="0" w:color="auto"/>
              <w:bottom w:val="single" w:sz="4" w:space="0" w:color="auto"/>
            </w:tcBorders>
          </w:tcPr>
          <w:p w:rsidR="00EE7F44" w:rsidRPr="00AB6B46" w:rsidRDefault="00EE7F44" w:rsidP="00427D3D">
            <w:pPr>
              <w:pStyle w:val="aff0"/>
              <w:rPr>
                <w:rFonts w:ascii="Times New Roman" w:hAnsi="Times New Roman" w:cs="Times New Roman"/>
              </w:rPr>
            </w:pPr>
          </w:p>
        </w:tc>
      </w:tr>
      <w:tr w:rsidR="00EE7F44" w:rsidRPr="00AB6B46" w:rsidTr="00EE7F44">
        <w:tc>
          <w:tcPr>
            <w:tcW w:w="2285" w:type="dxa"/>
            <w:tcBorders>
              <w:top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Основное мероприятие 1.1</w:t>
            </w:r>
          </w:p>
        </w:tc>
        <w:tc>
          <w:tcPr>
            <w:tcW w:w="3244"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EE7F44">
            <w:pPr>
              <w:pStyle w:val="aff"/>
              <w:rPr>
                <w:rFonts w:ascii="Times New Roman" w:hAnsi="Times New Roman" w:cs="Times New Roman"/>
              </w:rPr>
            </w:pPr>
            <w:r w:rsidRPr="00AB6B46">
              <w:rPr>
                <w:rFonts w:ascii="Times New Roman" w:hAnsi="Times New Roman" w:cs="Times New Roman"/>
              </w:rPr>
              <w:t>исполнитель основного мероприятия 1.2 (участник муниципальной программы)</w:t>
            </w:r>
          </w:p>
        </w:tc>
        <w:tc>
          <w:tcPr>
            <w:tcW w:w="850"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15"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16"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50"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67" w:type="dxa"/>
            <w:gridSpan w:val="2"/>
            <w:tcBorders>
              <w:top w:val="single" w:sz="4" w:space="0" w:color="auto"/>
              <w:left w:val="single" w:sz="4" w:space="0" w:color="auto"/>
              <w:bottom w:val="single" w:sz="4" w:space="0" w:color="auto"/>
            </w:tcBorders>
          </w:tcPr>
          <w:p w:rsidR="00EE7F44" w:rsidRPr="00AB6B46" w:rsidRDefault="00EE7F44" w:rsidP="00427D3D">
            <w:pPr>
              <w:pStyle w:val="aff0"/>
              <w:rPr>
                <w:rFonts w:ascii="Times New Roman" w:hAnsi="Times New Roman" w:cs="Times New Roman"/>
              </w:rPr>
            </w:pPr>
          </w:p>
        </w:tc>
      </w:tr>
      <w:tr w:rsidR="00EE7F44" w:rsidRPr="00AB6B46" w:rsidTr="00EE7F44">
        <w:tc>
          <w:tcPr>
            <w:tcW w:w="2285" w:type="dxa"/>
            <w:tcBorders>
              <w:top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Основное мероприятие 1.2</w:t>
            </w:r>
          </w:p>
        </w:tc>
        <w:tc>
          <w:tcPr>
            <w:tcW w:w="3244"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EE7F44">
            <w:pPr>
              <w:pStyle w:val="aff"/>
              <w:rPr>
                <w:rFonts w:ascii="Times New Roman" w:hAnsi="Times New Roman" w:cs="Times New Roman"/>
              </w:rPr>
            </w:pPr>
            <w:r w:rsidRPr="00AB6B46">
              <w:rPr>
                <w:rFonts w:ascii="Times New Roman" w:hAnsi="Times New Roman" w:cs="Times New Roman"/>
              </w:rPr>
              <w:t>исполнитель основного мероприятия 1.1 (участник муниципальной программы)</w:t>
            </w:r>
          </w:p>
        </w:tc>
        <w:tc>
          <w:tcPr>
            <w:tcW w:w="850"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15"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16"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50"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67" w:type="dxa"/>
            <w:gridSpan w:val="2"/>
            <w:tcBorders>
              <w:top w:val="single" w:sz="4" w:space="0" w:color="auto"/>
              <w:left w:val="single" w:sz="4" w:space="0" w:color="auto"/>
              <w:bottom w:val="single" w:sz="4" w:space="0" w:color="auto"/>
            </w:tcBorders>
          </w:tcPr>
          <w:p w:rsidR="00EE7F44" w:rsidRPr="00AB6B46" w:rsidRDefault="00EE7F44" w:rsidP="00427D3D">
            <w:pPr>
              <w:pStyle w:val="aff0"/>
              <w:rPr>
                <w:rFonts w:ascii="Times New Roman" w:hAnsi="Times New Roman" w:cs="Times New Roman"/>
              </w:rPr>
            </w:pPr>
          </w:p>
        </w:tc>
      </w:tr>
      <w:tr w:rsidR="00EE7F44" w:rsidRPr="00AB6B46" w:rsidTr="00EE7F44">
        <w:tc>
          <w:tcPr>
            <w:tcW w:w="2285" w:type="dxa"/>
            <w:tcBorders>
              <w:top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Приоритетное основное мероприятие 1.3</w:t>
            </w:r>
          </w:p>
        </w:tc>
        <w:tc>
          <w:tcPr>
            <w:tcW w:w="3244"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EE7F44">
            <w:pPr>
              <w:pStyle w:val="aff"/>
              <w:rPr>
                <w:rFonts w:ascii="Times New Roman" w:hAnsi="Times New Roman" w:cs="Times New Roman"/>
              </w:rPr>
            </w:pPr>
            <w:r w:rsidRPr="00AB6B46">
              <w:rPr>
                <w:rFonts w:ascii="Times New Roman" w:hAnsi="Times New Roman" w:cs="Times New Roman"/>
              </w:rPr>
              <w:t>исполнитель приоритетного основного мероприятия (участник муниципальной программы)</w:t>
            </w:r>
          </w:p>
        </w:tc>
        <w:tc>
          <w:tcPr>
            <w:tcW w:w="850"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15"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16"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50"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67" w:type="dxa"/>
            <w:gridSpan w:val="2"/>
            <w:tcBorders>
              <w:top w:val="single" w:sz="4" w:space="0" w:color="auto"/>
              <w:left w:val="single" w:sz="4" w:space="0" w:color="auto"/>
              <w:bottom w:val="single" w:sz="4" w:space="0" w:color="auto"/>
            </w:tcBorders>
          </w:tcPr>
          <w:p w:rsidR="00EE7F44" w:rsidRPr="00AB6B46" w:rsidRDefault="00EE7F44" w:rsidP="00427D3D">
            <w:pPr>
              <w:pStyle w:val="aff0"/>
              <w:rPr>
                <w:rFonts w:ascii="Times New Roman" w:hAnsi="Times New Roman" w:cs="Times New Roman"/>
              </w:rPr>
            </w:pPr>
          </w:p>
        </w:tc>
      </w:tr>
      <w:tr w:rsidR="00EE7F44" w:rsidRPr="00AB6B46" w:rsidTr="00EE7F44">
        <w:tc>
          <w:tcPr>
            <w:tcW w:w="2285" w:type="dxa"/>
            <w:tcBorders>
              <w:top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w:t>
            </w:r>
          </w:p>
        </w:tc>
        <w:tc>
          <w:tcPr>
            <w:tcW w:w="3244"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15"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16"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50"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67" w:type="dxa"/>
            <w:gridSpan w:val="2"/>
            <w:tcBorders>
              <w:top w:val="single" w:sz="4" w:space="0" w:color="auto"/>
              <w:left w:val="single" w:sz="4" w:space="0" w:color="auto"/>
              <w:bottom w:val="single" w:sz="4" w:space="0" w:color="auto"/>
            </w:tcBorders>
          </w:tcPr>
          <w:p w:rsidR="00EE7F44" w:rsidRPr="00AB6B46" w:rsidRDefault="00EE7F44" w:rsidP="00427D3D">
            <w:pPr>
              <w:pStyle w:val="aff0"/>
              <w:rPr>
                <w:rFonts w:ascii="Times New Roman" w:hAnsi="Times New Roman" w:cs="Times New Roman"/>
              </w:rPr>
            </w:pPr>
          </w:p>
        </w:tc>
      </w:tr>
      <w:tr w:rsidR="00EE7F44" w:rsidRPr="00AB6B46" w:rsidTr="00EE7F44">
        <w:tc>
          <w:tcPr>
            <w:tcW w:w="2285" w:type="dxa"/>
            <w:tcBorders>
              <w:top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Мероприятие ВЦП 1.1</w:t>
            </w:r>
          </w:p>
        </w:tc>
        <w:tc>
          <w:tcPr>
            <w:tcW w:w="3244"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EE7F44">
            <w:pPr>
              <w:pStyle w:val="aff"/>
              <w:rPr>
                <w:rFonts w:ascii="Times New Roman" w:hAnsi="Times New Roman" w:cs="Times New Roman"/>
              </w:rPr>
            </w:pPr>
            <w:r w:rsidRPr="00AB6B46">
              <w:rPr>
                <w:rFonts w:ascii="Times New Roman" w:hAnsi="Times New Roman" w:cs="Times New Roman"/>
              </w:rPr>
              <w:t>исполнитель мероприятия ВЦП 1.1 (участник муниципальной программы)</w:t>
            </w:r>
          </w:p>
        </w:tc>
        <w:tc>
          <w:tcPr>
            <w:tcW w:w="850"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15"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16"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50"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67" w:type="dxa"/>
            <w:gridSpan w:val="2"/>
            <w:tcBorders>
              <w:top w:val="single" w:sz="4" w:space="0" w:color="auto"/>
              <w:left w:val="single" w:sz="4" w:space="0" w:color="auto"/>
              <w:bottom w:val="single" w:sz="4" w:space="0" w:color="auto"/>
            </w:tcBorders>
          </w:tcPr>
          <w:p w:rsidR="00EE7F44" w:rsidRPr="00AB6B46" w:rsidRDefault="00EE7F44" w:rsidP="00427D3D">
            <w:pPr>
              <w:pStyle w:val="aff0"/>
              <w:rPr>
                <w:rFonts w:ascii="Times New Roman" w:hAnsi="Times New Roman" w:cs="Times New Roman"/>
              </w:rPr>
            </w:pPr>
          </w:p>
        </w:tc>
      </w:tr>
      <w:tr w:rsidR="00EE7F44" w:rsidRPr="00AB6B46" w:rsidTr="00EE7F44">
        <w:tc>
          <w:tcPr>
            <w:tcW w:w="2285" w:type="dxa"/>
            <w:tcBorders>
              <w:top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Мероприятие ВЦП 1.2</w:t>
            </w:r>
          </w:p>
        </w:tc>
        <w:tc>
          <w:tcPr>
            <w:tcW w:w="3244"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EE7F44">
            <w:pPr>
              <w:pStyle w:val="aff"/>
              <w:rPr>
                <w:rFonts w:ascii="Times New Roman" w:hAnsi="Times New Roman" w:cs="Times New Roman"/>
              </w:rPr>
            </w:pPr>
            <w:r w:rsidRPr="00AB6B46">
              <w:rPr>
                <w:rFonts w:ascii="Times New Roman" w:hAnsi="Times New Roman" w:cs="Times New Roman"/>
              </w:rPr>
              <w:t>исполнитель мероприятия ВЦП 1.2 (участник муниципальной программы)</w:t>
            </w:r>
          </w:p>
        </w:tc>
        <w:tc>
          <w:tcPr>
            <w:tcW w:w="850"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15"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16"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50"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67" w:type="dxa"/>
            <w:gridSpan w:val="2"/>
            <w:tcBorders>
              <w:top w:val="single" w:sz="4" w:space="0" w:color="auto"/>
              <w:left w:val="single" w:sz="4" w:space="0" w:color="auto"/>
              <w:bottom w:val="single" w:sz="4" w:space="0" w:color="auto"/>
            </w:tcBorders>
          </w:tcPr>
          <w:p w:rsidR="00EE7F44" w:rsidRPr="00AB6B46" w:rsidRDefault="00EE7F44" w:rsidP="00427D3D">
            <w:pPr>
              <w:pStyle w:val="aff0"/>
              <w:rPr>
                <w:rFonts w:ascii="Times New Roman" w:hAnsi="Times New Roman" w:cs="Times New Roman"/>
              </w:rPr>
            </w:pPr>
          </w:p>
        </w:tc>
      </w:tr>
      <w:tr w:rsidR="00EE7F44" w:rsidRPr="00AB6B46" w:rsidTr="00EE7F44">
        <w:tc>
          <w:tcPr>
            <w:tcW w:w="2285" w:type="dxa"/>
            <w:tcBorders>
              <w:top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w:t>
            </w:r>
          </w:p>
        </w:tc>
        <w:tc>
          <w:tcPr>
            <w:tcW w:w="3244"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79"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15"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16"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850" w:type="dxa"/>
            <w:gridSpan w:val="2"/>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567" w:type="dxa"/>
            <w:gridSpan w:val="2"/>
            <w:tcBorders>
              <w:top w:val="single" w:sz="4" w:space="0" w:color="auto"/>
              <w:left w:val="single" w:sz="4" w:space="0" w:color="auto"/>
              <w:bottom w:val="single" w:sz="4" w:space="0" w:color="auto"/>
            </w:tcBorders>
          </w:tcPr>
          <w:p w:rsidR="00EE7F44" w:rsidRPr="00AB6B46" w:rsidRDefault="00EE7F44" w:rsidP="00427D3D">
            <w:pPr>
              <w:pStyle w:val="aff0"/>
              <w:rPr>
                <w:rFonts w:ascii="Times New Roman" w:hAnsi="Times New Roman" w:cs="Times New Roman"/>
              </w:rPr>
            </w:pPr>
          </w:p>
        </w:tc>
      </w:tr>
    </w:tbl>
    <w:p w:rsidR="00EE7F44" w:rsidRPr="00AB6B46" w:rsidRDefault="00EE7F44" w:rsidP="00EE7F44">
      <w:pPr>
        <w:jc w:val="right"/>
        <w:rPr>
          <w:sz w:val="24"/>
          <w:szCs w:val="24"/>
        </w:rPr>
      </w:pPr>
    </w:p>
    <w:p w:rsidR="00EE7F44" w:rsidRPr="00AB6B46" w:rsidRDefault="00EE7F44" w:rsidP="00EE7F44">
      <w:pPr>
        <w:jc w:val="right"/>
        <w:rPr>
          <w:sz w:val="24"/>
          <w:szCs w:val="24"/>
        </w:rPr>
      </w:pPr>
    </w:p>
    <w:p w:rsidR="00EE7F44" w:rsidRPr="00AB6B46" w:rsidRDefault="00EE7F44" w:rsidP="00EE7F44">
      <w:pPr>
        <w:jc w:val="right"/>
        <w:rPr>
          <w:sz w:val="24"/>
          <w:szCs w:val="24"/>
        </w:rPr>
      </w:pPr>
    </w:p>
    <w:p w:rsidR="00EE7F44" w:rsidRPr="00AB6B46" w:rsidRDefault="00EE7F44" w:rsidP="00EE7F44">
      <w:pPr>
        <w:jc w:val="right"/>
        <w:rPr>
          <w:sz w:val="24"/>
          <w:szCs w:val="24"/>
        </w:rPr>
      </w:pPr>
    </w:p>
    <w:p w:rsidR="00EE7F44" w:rsidRPr="00AB6B46" w:rsidRDefault="00EE7F44" w:rsidP="00EE7F44">
      <w:pPr>
        <w:jc w:val="right"/>
        <w:rPr>
          <w:sz w:val="24"/>
          <w:szCs w:val="24"/>
        </w:rPr>
      </w:pPr>
    </w:p>
    <w:p w:rsidR="00EE7F44" w:rsidRPr="00AB6B46" w:rsidRDefault="00EE7F44" w:rsidP="00EE7F44">
      <w:pPr>
        <w:jc w:val="right"/>
        <w:rPr>
          <w:sz w:val="24"/>
          <w:szCs w:val="24"/>
        </w:rPr>
      </w:pPr>
    </w:p>
    <w:p w:rsidR="00EE7F44" w:rsidRPr="00AB6B46" w:rsidRDefault="00EE7F44" w:rsidP="00EE7F44">
      <w:pPr>
        <w:jc w:val="right"/>
        <w:rPr>
          <w:sz w:val="24"/>
          <w:szCs w:val="24"/>
        </w:rPr>
      </w:pPr>
    </w:p>
    <w:p w:rsidR="00EE7F44" w:rsidRPr="00AB6B46" w:rsidRDefault="00EE7F44" w:rsidP="00EE7F44">
      <w:pPr>
        <w:jc w:val="right"/>
        <w:rPr>
          <w:sz w:val="24"/>
          <w:szCs w:val="24"/>
        </w:rPr>
      </w:pPr>
    </w:p>
    <w:p w:rsidR="00EE7F44" w:rsidRPr="00AB6B46" w:rsidRDefault="00EE7F44" w:rsidP="00EE7F44">
      <w:pPr>
        <w:jc w:val="right"/>
        <w:rPr>
          <w:sz w:val="24"/>
          <w:szCs w:val="24"/>
        </w:rPr>
      </w:pPr>
    </w:p>
    <w:p w:rsidR="00EE7F44" w:rsidRPr="00AB6B46" w:rsidRDefault="00EE7F44" w:rsidP="00EE7F44">
      <w:pPr>
        <w:jc w:val="right"/>
        <w:rPr>
          <w:sz w:val="24"/>
          <w:szCs w:val="24"/>
        </w:rPr>
      </w:pPr>
    </w:p>
    <w:p w:rsidR="00EE7F44" w:rsidRPr="00AB6B46" w:rsidRDefault="00EE7F44" w:rsidP="00EE7F44">
      <w:pPr>
        <w:jc w:val="right"/>
        <w:rPr>
          <w:sz w:val="24"/>
          <w:szCs w:val="24"/>
        </w:rPr>
      </w:pPr>
    </w:p>
    <w:p w:rsidR="00EE7F44" w:rsidRPr="00AB6B46" w:rsidRDefault="00EE7F44" w:rsidP="00EE7F44">
      <w:pPr>
        <w:jc w:val="right"/>
        <w:rPr>
          <w:sz w:val="24"/>
          <w:szCs w:val="24"/>
        </w:rPr>
      </w:pPr>
    </w:p>
    <w:p w:rsidR="00EE7F44" w:rsidRPr="00AB6B46" w:rsidRDefault="00EE7F44" w:rsidP="00EE7F44">
      <w:pPr>
        <w:jc w:val="right"/>
        <w:rPr>
          <w:sz w:val="24"/>
          <w:szCs w:val="24"/>
        </w:rPr>
      </w:pPr>
    </w:p>
    <w:p w:rsidR="00EE7F44" w:rsidRPr="00AB6B46" w:rsidRDefault="00EE7F44" w:rsidP="00EE7F44">
      <w:pPr>
        <w:jc w:val="right"/>
        <w:rPr>
          <w:sz w:val="24"/>
          <w:szCs w:val="24"/>
        </w:rPr>
      </w:pPr>
    </w:p>
    <w:p w:rsidR="00EE7F44" w:rsidRPr="00AB6B46" w:rsidRDefault="00EE7F44" w:rsidP="00EE7F44">
      <w:pPr>
        <w:jc w:val="right"/>
        <w:rPr>
          <w:sz w:val="24"/>
          <w:szCs w:val="24"/>
        </w:rPr>
      </w:pPr>
    </w:p>
    <w:p w:rsidR="00EE7F44" w:rsidRPr="00AB6B46" w:rsidRDefault="00EE7F44" w:rsidP="00EE7F44">
      <w:pPr>
        <w:jc w:val="right"/>
        <w:rPr>
          <w:sz w:val="24"/>
          <w:szCs w:val="24"/>
        </w:rPr>
      </w:pPr>
    </w:p>
    <w:p w:rsidR="00EE7F44" w:rsidRPr="00AB6B46" w:rsidRDefault="00EE7F44" w:rsidP="00EE7F44">
      <w:pPr>
        <w:jc w:val="right"/>
        <w:rPr>
          <w:sz w:val="24"/>
          <w:szCs w:val="24"/>
        </w:rPr>
      </w:pPr>
      <w:r w:rsidRPr="00AB6B46">
        <w:rPr>
          <w:sz w:val="24"/>
          <w:szCs w:val="24"/>
        </w:rPr>
        <w:lastRenderedPageBreak/>
        <w:t>Таблица 5</w:t>
      </w:r>
    </w:p>
    <w:p w:rsidR="00EE7F44" w:rsidRPr="00AB6B46" w:rsidRDefault="00EE7F44" w:rsidP="00EE7F44">
      <w:pPr>
        <w:pStyle w:val="1"/>
        <w:jc w:val="center"/>
        <w:rPr>
          <w:rFonts w:ascii="Times New Roman" w:hAnsi="Times New Roman" w:cs="Times New Roman"/>
          <w:b w:val="0"/>
          <w:sz w:val="24"/>
          <w:szCs w:val="24"/>
        </w:rPr>
      </w:pPr>
      <w:r w:rsidRPr="00AB6B46">
        <w:rPr>
          <w:rFonts w:ascii="Times New Roman" w:hAnsi="Times New Roman" w:cs="Times New Roman"/>
          <w:b w:val="0"/>
          <w:sz w:val="24"/>
          <w:szCs w:val="24"/>
        </w:rPr>
        <w:t>Расходы</w:t>
      </w:r>
      <w:r w:rsidRPr="00AB6B46">
        <w:rPr>
          <w:rFonts w:ascii="Times New Roman" w:hAnsi="Times New Roman" w:cs="Times New Roman"/>
          <w:b w:val="0"/>
          <w:sz w:val="24"/>
          <w:szCs w:val="24"/>
        </w:rPr>
        <w:br/>
        <w:t xml:space="preserve">на реализацию муниципальной программы </w:t>
      </w:r>
    </w:p>
    <w:p w:rsidR="00EE7F44" w:rsidRPr="00AB6B46" w:rsidRDefault="00EE7F44" w:rsidP="00EE7F44">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68"/>
        <w:gridCol w:w="6"/>
        <w:gridCol w:w="3822"/>
        <w:gridCol w:w="1701"/>
        <w:gridCol w:w="708"/>
        <w:gridCol w:w="993"/>
        <w:gridCol w:w="992"/>
        <w:gridCol w:w="992"/>
        <w:gridCol w:w="992"/>
        <w:gridCol w:w="993"/>
        <w:gridCol w:w="1275"/>
      </w:tblGrid>
      <w:tr w:rsidR="00EE7F44" w:rsidRPr="00AB6B46" w:rsidTr="00F14399">
        <w:tc>
          <w:tcPr>
            <w:tcW w:w="2274" w:type="dxa"/>
            <w:gridSpan w:val="2"/>
            <w:vMerge w:val="restart"/>
            <w:tcBorders>
              <w:top w:val="single" w:sz="4" w:space="0" w:color="auto"/>
              <w:bottom w:val="single" w:sz="4" w:space="0" w:color="auto"/>
              <w:right w:val="single" w:sz="4" w:space="0" w:color="auto"/>
            </w:tcBorders>
          </w:tcPr>
          <w:p w:rsidR="00EE7F44" w:rsidRPr="00AB6B46" w:rsidRDefault="00EE7F44" w:rsidP="00F14399">
            <w:pPr>
              <w:pStyle w:val="aff0"/>
              <w:jc w:val="center"/>
              <w:rPr>
                <w:rFonts w:ascii="Times New Roman" w:hAnsi="Times New Roman" w:cs="Times New Roman"/>
              </w:rPr>
            </w:pPr>
            <w:r w:rsidRPr="00AB6B46">
              <w:rPr>
                <w:rFonts w:ascii="Times New Roman" w:hAnsi="Times New Roman" w:cs="Times New Roman"/>
              </w:rPr>
              <w:t xml:space="preserve">Наименование </w:t>
            </w:r>
            <w:r w:rsidR="00F14399" w:rsidRPr="00AB6B46">
              <w:rPr>
                <w:rFonts w:ascii="Times New Roman" w:hAnsi="Times New Roman" w:cs="Times New Roman"/>
              </w:rPr>
              <w:t xml:space="preserve">муниципальной </w:t>
            </w:r>
            <w:r w:rsidRPr="00AB6B46">
              <w:rPr>
                <w:rFonts w:ascii="Times New Roman" w:hAnsi="Times New Roman" w:cs="Times New Roman"/>
              </w:rPr>
              <w:t>программы, номер и наименование подпрограммы</w:t>
            </w:r>
          </w:p>
        </w:tc>
        <w:tc>
          <w:tcPr>
            <w:tcW w:w="3822" w:type="dxa"/>
            <w:vMerge w:val="restart"/>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Источники финансирования</w:t>
            </w:r>
          </w:p>
        </w:tc>
        <w:tc>
          <w:tcPr>
            <w:tcW w:w="1701" w:type="dxa"/>
            <w:vMerge w:val="restart"/>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Объем расходов всего (тыс. рублей),</w:t>
            </w:r>
          </w:p>
        </w:tc>
        <w:tc>
          <w:tcPr>
            <w:tcW w:w="6945" w:type="dxa"/>
            <w:gridSpan w:val="7"/>
            <w:tcBorders>
              <w:top w:val="single" w:sz="4" w:space="0" w:color="auto"/>
              <w:left w:val="single" w:sz="4" w:space="0" w:color="auto"/>
              <w:bottom w:val="single" w:sz="4" w:space="0" w:color="auto"/>
            </w:tcBorders>
          </w:tcPr>
          <w:p w:rsidR="00EE7F44" w:rsidRPr="00AB6B46" w:rsidRDefault="00EE7F44" w:rsidP="00F14399">
            <w:pPr>
              <w:pStyle w:val="aff0"/>
              <w:jc w:val="center"/>
              <w:rPr>
                <w:rFonts w:ascii="Times New Roman" w:hAnsi="Times New Roman" w:cs="Times New Roman"/>
              </w:rPr>
            </w:pPr>
            <w:r w:rsidRPr="00AB6B46">
              <w:rPr>
                <w:rFonts w:ascii="Times New Roman" w:hAnsi="Times New Roman" w:cs="Times New Roman"/>
              </w:rPr>
              <w:t xml:space="preserve">в том числе по годам реализации </w:t>
            </w:r>
            <w:r w:rsidR="00F14399" w:rsidRPr="00AB6B46">
              <w:rPr>
                <w:rFonts w:ascii="Times New Roman" w:hAnsi="Times New Roman" w:cs="Times New Roman"/>
              </w:rPr>
              <w:t>муниципальной</w:t>
            </w:r>
            <w:r w:rsidRPr="00AB6B46">
              <w:rPr>
                <w:rFonts w:ascii="Times New Roman" w:hAnsi="Times New Roman" w:cs="Times New Roman"/>
              </w:rPr>
              <w:t xml:space="preserve"> программы</w:t>
            </w:r>
          </w:p>
        </w:tc>
      </w:tr>
      <w:tr w:rsidR="00EE7F44" w:rsidRPr="00AB6B46" w:rsidTr="00F14399">
        <w:tc>
          <w:tcPr>
            <w:tcW w:w="2274" w:type="dxa"/>
            <w:gridSpan w:val="2"/>
            <w:vMerge/>
            <w:tcBorders>
              <w:top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3822" w:type="dxa"/>
            <w:vMerge/>
            <w:tcBorders>
              <w:top w:val="nil"/>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701" w:type="dxa"/>
            <w:vMerge/>
            <w:tcBorders>
              <w:top w:val="nil"/>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w:t>
            </w:r>
          </w:p>
        </w:tc>
        <w:tc>
          <w:tcPr>
            <w:tcW w:w="993" w:type="dxa"/>
            <w:tcBorders>
              <w:top w:val="single" w:sz="4" w:space="0" w:color="auto"/>
              <w:left w:val="single" w:sz="4" w:space="0" w:color="auto"/>
              <w:bottom w:val="single" w:sz="4" w:space="0" w:color="auto"/>
              <w:right w:val="single" w:sz="4" w:space="0" w:color="auto"/>
            </w:tcBorders>
          </w:tcPr>
          <w:p w:rsidR="00EE7F44" w:rsidRPr="00AB6B46" w:rsidRDefault="00F14399" w:rsidP="00F14399">
            <w:pPr>
              <w:pStyle w:val="aff0"/>
              <w:jc w:val="center"/>
              <w:rPr>
                <w:rFonts w:ascii="Times New Roman" w:hAnsi="Times New Roman" w:cs="Times New Roman"/>
              </w:rPr>
            </w:pPr>
            <w:r w:rsidRPr="00AB6B46">
              <w:rPr>
                <w:rFonts w:ascii="Times New Roman" w:hAnsi="Times New Roman" w:cs="Times New Roman"/>
              </w:rPr>
              <w:t>отчетный финансовый год</w:t>
            </w:r>
          </w:p>
        </w:tc>
        <w:tc>
          <w:tcPr>
            <w:tcW w:w="992"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текущий финансовый год</w:t>
            </w:r>
          </w:p>
        </w:tc>
        <w:tc>
          <w:tcPr>
            <w:tcW w:w="992"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очередной финансовый год</w:t>
            </w:r>
          </w:p>
        </w:tc>
        <w:tc>
          <w:tcPr>
            <w:tcW w:w="992"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первый год планового периода</w:t>
            </w:r>
          </w:p>
        </w:tc>
        <w:tc>
          <w:tcPr>
            <w:tcW w:w="993"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второй год планового периода</w:t>
            </w:r>
          </w:p>
        </w:tc>
        <w:tc>
          <w:tcPr>
            <w:tcW w:w="1275" w:type="dxa"/>
            <w:tcBorders>
              <w:top w:val="single" w:sz="4" w:space="0" w:color="auto"/>
              <w:left w:val="single" w:sz="4" w:space="0" w:color="auto"/>
              <w:bottom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w:t>
            </w:r>
          </w:p>
        </w:tc>
      </w:tr>
      <w:tr w:rsidR="00EE7F44" w:rsidRPr="00AB6B46" w:rsidTr="00F14399">
        <w:tc>
          <w:tcPr>
            <w:tcW w:w="2274" w:type="dxa"/>
            <w:gridSpan w:val="2"/>
            <w:tcBorders>
              <w:top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1</w:t>
            </w:r>
          </w:p>
        </w:tc>
        <w:tc>
          <w:tcPr>
            <w:tcW w:w="3822"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2</w:t>
            </w:r>
          </w:p>
        </w:tc>
        <w:tc>
          <w:tcPr>
            <w:tcW w:w="1701"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3</w:t>
            </w:r>
          </w:p>
        </w:tc>
        <w:tc>
          <w:tcPr>
            <w:tcW w:w="708"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4</w:t>
            </w:r>
          </w:p>
        </w:tc>
        <w:tc>
          <w:tcPr>
            <w:tcW w:w="993"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5</w:t>
            </w:r>
          </w:p>
        </w:tc>
        <w:tc>
          <w:tcPr>
            <w:tcW w:w="992"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7</w:t>
            </w:r>
          </w:p>
        </w:tc>
        <w:tc>
          <w:tcPr>
            <w:tcW w:w="992"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8</w:t>
            </w:r>
          </w:p>
        </w:tc>
        <w:tc>
          <w:tcPr>
            <w:tcW w:w="993"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9</w:t>
            </w:r>
          </w:p>
        </w:tc>
        <w:tc>
          <w:tcPr>
            <w:tcW w:w="1275" w:type="dxa"/>
            <w:tcBorders>
              <w:top w:val="single" w:sz="4" w:space="0" w:color="auto"/>
              <w:left w:val="single" w:sz="4" w:space="0" w:color="auto"/>
              <w:bottom w:val="single" w:sz="4" w:space="0" w:color="auto"/>
            </w:tcBorders>
          </w:tcPr>
          <w:p w:rsidR="00EE7F44" w:rsidRPr="00AB6B46" w:rsidRDefault="00EE7F44" w:rsidP="00427D3D">
            <w:pPr>
              <w:pStyle w:val="aff0"/>
              <w:jc w:val="center"/>
              <w:rPr>
                <w:rFonts w:ascii="Times New Roman" w:hAnsi="Times New Roman" w:cs="Times New Roman"/>
              </w:rPr>
            </w:pPr>
            <w:r w:rsidRPr="00AB6B46">
              <w:rPr>
                <w:rFonts w:ascii="Times New Roman" w:hAnsi="Times New Roman" w:cs="Times New Roman"/>
              </w:rPr>
              <w:t>10</w:t>
            </w:r>
          </w:p>
        </w:tc>
      </w:tr>
      <w:tr w:rsidR="00EE7F44" w:rsidRPr="00AB6B46" w:rsidTr="00F14399">
        <w:tc>
          <w:tcPr>
            <w:tcW w:w="2274" w:type="dxa"/>
            <w:gridSpan w:val="2"/>
            <w:vMerge w:val="restart"/>
            <w:tcBorders>
              <w:top w:val="single" w:sz="4" w:space="0" w:color="auto"/>
              <w:bottom w:val="single" w:sz="4" w:space="0" w:color="auto"/>
              <w:right w:val="single" w:sz="4" w:space="0" w:color="auto"/>
            </w:tcBorders>
          </w:tcPr>
          <w:p w:rsidR="00F14399" w:rsidRPr="00AB6B46" w:rsidRDefault="00F14399" w:rsidP="00427D3D">
            <w:pPr>
              <w:pStyle w:val="aff"/>
              <w:rPr>
                <w:rFonts w:ascii="Times New Roman" w:hAnsi="Times New Roman" w:cs="Times New Roman"/>
              </w:rPr>
            </w:pPr>
            <w:r w:rsidRPr="00AB6B46">
              <w:rPr>
                <w:rFonts w:ascii="Times New Roman" w:hAnsi="Times New Roman" w:cs="Times New Roman"/>
              </w:rPr>
              <w:t>Муниципальная</w:t>
            </w:r>
          </w:p>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программа</w:t>
            </w:r>
          </w:p>
        </w:tc>
        <w:tc>
          <w:tcPr>
            <w:tcW w:w="3822"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
              <w:rPr>
                <w:rFonts w:ascii="Times New Roman" w:hAnsi="Times New Roman" w:cs="Times New Roman"/>
              </w:rPr>
            </w:pPr>
            <w:r w:rsidRPr="00AB6B46">
              <w:rPr>
                <w:rFonts w:ascii="Times New Roman" w:hAnsi="Times New Roman" w:cs="Times New Roman"/>
              </w:rPr>
              <w:t>Всего</w:t>
            </w:r>
          </w:p>
        </w:tc>
        <w:tc>
          <w:tcPr>
            <w:tcW w:w="1701"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275" w:type="dxa"/>
            <w:tcBorders>
              <w:top w:val="single" w:sz="4" w:space="0" w:color="auto"/>
              <w:left w:val="single" w:sz="4" w:space="0" w:color="auto"/>
              <w:bottom w:val="single" w:sz="4" w:space="0" w:color="auto"/>
            </w:tcBorders>
          </w:tcPr>
          <w:p w:rsidR="00EE7F44" w:rsidRPr="00AB6B46" w:rsidRDefault="00EE7F44" w:rsidP="00427D3D">
            <w:pPr>
              <w:pStyle w:val="aff0"/>
              <w:rPr>
                <w:rFonts w:ascii="Times New Roman" w:hAnsi="Times New Roman" w:cs="Times New Roman"/>
              </w:rPr>
            </w:pPr>
          </w:p>
        </w:tc>
      </w:tr>
      <w:tr w:rsidR="00EE7F44" w:rsidRPr="00AB6B46" w:rsidTr="00F14399">
        <w:tc>
          <w:tcPr>
            <w:tcW w:w="2274" w:type="dxa"/>
            <w:gridSpan w:val="2"/>
            <w:vMerge/>
            <w:tcBorders>
              <w:top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3822" w:type="dxa"/>
            <w:tcBorders>
              <w:top w:val="single" w:sz="4" w:space="0" w:color="auto"/>
              <w:left w:val="single" w:sz="4" w:space="0" w:color="auto"/>
              <w:bottom w:val="single" w:sz="4" w:space="0" w:color="auto"/>
              <w:right w:val="single" w:sz="4" w:space="0" w:color="auto"/>
            </w:tcBorders>
          </w:tcPr>
          <w:p w:rsidR="00EE7F44" w:rsidRPr="00AB6B46" w:rsidRDefault="00F14399" w:rsidP="00427D3D">
            <w:pPr>
              <w:pStyle w:val="aff"/>
              <w:rPr>
                <w:rFonts w:ascii="Times New Roman" w:hAnsi="Times New Roman" w:cs="Times New Roman"/>
              </w:rPr>
            </w:pPr>
            <w:r w:rsidRPr="00AB6B46">
              <w:rPr>
                <w:rFonts w:ascii="Times New Roman" w:hAnsi="Times New Roman" w:cs="Times New Roman"/>
              </w:rPr>
              <w:t>Федеральный бюджет</w:t>
            </w:r>
          </w:p>
        </w:tc>
        <w:tc>
          <w:tcPr>
            <w:tcW w:w="1701"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275" w:type="dxa"/>
            <w:tcBorders>
              <w:top w:val="single" w:sz="4" w:space="0" w:color="auto"/>
              <w:left w:val="single" w:sz="4" w:space="0" w:color="auto"/>
              <w:bottom w:val="single" w:sz="4" w:space="0" w:color="auto"/>
            </w:tcBorders>
          </w:tcPr>
          <w:p w:rsidR="00EE7F44" w:rsidRPr="00AB6B46" w:rsidRDefault="00EE7F44" w:rsidP="00427D3D">
            <w:pPr>
              <w:pStyle w:val="aff0"/>
              <w:rPr>
                <w:rFonts w:ascii="Times New Roman" w:hAnsi="Times New Roman" w:cs="Times New Roman"/>
              </w:rPr>
            </w:pPr>
          </w:p>
        </w:tc>
      </w:tr>
      <w:tr w:rsidR="00EE7F44" w:rsidRPr="00AB6B46" w:rsidTr="00F14399">
        <w:tc>
          <w:tcPr>
            <w:tcW w:w="2274" w:type="dxa"/>
            <w:gridSpan w:val="2"/>
            <w:vMerge/>
            <w:tcBorders>
              <w:top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3822" w:type="dxa"/>
            <w:tcBorders>
              <w:top w:val="single" w:sz="4" w:space="0" w:color="auto"/>
              <w:left w:val="single" w:sz="4" w:space="0" w:color="auto"/>
              <w:bottom w:val="single" w:sz="4" w:space="0" w:color="auto"/>
              <w:right w:val="single" w:sz="4" w:space="0" w:color="auto"/>
            </w:tcBorders>
          </w:tcPr>
          <w:p w:rsidR="00EE7F44" w:rsidRPr="00AB6B46" w:rsidRDefault="00F14399" w:rsidP="00427D3D">
            <w:pPr>
              <w:pStyle w:val="aff"/>
              <w:rPr>
                <w:rFonts w:ascii="Times New Roman" w:hAnsi="Times New Roman" w:cs="Times New Roman"/>
              </w:rPr>
            </w:pPr>
            <w:r w:rsidRPr="00AB6B46">
              <w:rPr>
                <w:rFonts w:ascii="Times New Roman" w:hAnsi="Times New Roman" w:cs="Times New Roman"/>
              </w:rPr>
              <w:t>Областной бюджет</w:t>
            </w:r>
          </w:p>
        </w:tc>
        <w:tc>
          <w:tcPr>
            <w:tcW w:w="1701"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275" w:type="dxa"/>
            <w:tcBorders>
              <w:top w:val="single" w:sz="4" w:space="0" w:color="auto"/>
              <w:left w:val="single" w:sz="4" w:space="0" w:color="auto"/>
              <w:bottom w:val="single" w:sz="4" w:space="0" w:color="auto"/>
            </w:tcBorders>
          </w:tcPr>
          <w:p w:rsidR="00EE7F44" w:rsidRPr="00AB6B46" w:rsidRDefault="00EE7F44" w:rsidP="00427D3D">
            <w:pPr>
              <w:pStyle w:val="aff0"/>
              <w:rPr>
                <w:rFonts w:ascii="Times New Roman" w:hAnsi="Times New Roman" w:cs="Times New Roman"/>
              </w:rPr>
            </w:pPr>
          </w:p>
        </w:tc>
      </w:tr>
      <w:tr w:rsidR="00EE7F44" w:rsidRPr="00AB6B46" w:rsidTr="00F14399">
        <w:tc>
          <w:tcPr>
            <w:tcW w:w="2274" w:type="dxa"/>
            <w:gridSpan w:val="2"/>
            <w:vMerge/>
            <w:tcBorders>
              <w:top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3822" w:type="dxa"/>
            <w:tcBorders>
              <w:top w:val="single" w:sz="4" w:space="0" w:color="auto"/>
              <w:left w:val="single" w:sz="4" w:space="0" w:color="auto"/>
              <w:bottom w:val="single" w:sz="4" w:space="0" w:color="auto"/>
              <w:right w:val="single" w:sz="4" w:space="0" w:color="auto"/>
            </w:tcBorders>
          </w:tcPr>
          <w:p w:rsidR="00EE7F44" w:rsidRPr="00AB6B46" w:rsidRDefault="00A71D26" w:rsidP="00427D3D">
            <w:pPr>
              <w:pStyle w:val="aff"/>
              <w:rPr>
                <w:rFonts w:ascii="Times New Roman" w:hAnsi="Times New Roman" w:cs="Times New Roman"/>
              </w:rPr>
            </w:pPr>
            <w:r w:rsidRPr="00AB6B46">
              <w:rPr>
                <w:rFonts w:ascii="Times New Roman" w:hAnsi="Times New Roman" w:cs="Times New Roman"/>
              </w:rPr>
              <w:t>Местный бюдже</w:t>
            </w:r>
            <w:r w:rsidR="00F14399" w:rsidRPr="00AB6B46">
              <w:rPr>
                <w:rFonts w:ascii="Times New Roman" w:hAnsi="Times New Roman" w:cs="Times New Roman"/>
              </w:rPr>
              <w:t>т</w:t>
            </w:r>
          </w:p>
        </w:tc>
        <w:tc>
          <w:tcPr>
            <w:tcW w:w="1701"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275" w:type="dxa"/>
            <w:tcBorders>
              <w:top w:val="single" w:sz="4" w:space="0" w:color="auto"/>
              <w:left w:val="single" w:sz="4" w:space="0" w:color="auto"/>
              <w:bottom w:val="single" w:sz="4" w:space="0" w:color="auto"/>
            </w:tcBorders>
          </w:tcPr>
          <w:p w:rsidR="00EE7F44" w:rsidRPr="00AB6B46" w:rsidRDefault="00EE7F44" w:rsidP="00427D3D">
            <w:pPr>
              <w:pStyle w:val="aff0"/>
              <w:rPr>
                <w:rFonts w:ascii="Times New Roman" w:hAnsi="Times New Roman" w:cs="Times New Roman"/>
              </w:rPr>
            </w:pPr>
          </w:p>
        </w:tc>
      </w:tr>
      <w:tr w:rsidR="00EE7F44" w:rsidRPr="00AB6B46" w:rsidTr="00F14399">
        <w:tc>
          <w:tcPr>
            <w:tcW w:w="2274" w:type="dxa"/>
            <w:gridSpan w:val="2"/>
            <w:vMerge/>
            <w:tcBorders>
              <w:top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3822" w:type="dxa"/>
            <w:tcBorders>
              <w:top w:val="single" w:sz="4" w:space="0" w:color="auto"/>
              <w:left w:val="single" w:sz="4" w:space="0" w:color="auto"/>
              <w:bottom w:val="single" w:sz="4" w:space="0" w:color="auto"/>
              <w:right w:val="single" w:sz="4" w:space="0" w:color="auto"/>
            </w:tcBorders>
          </w:tcPr>
          <w:p w:rsidR="00EE7F44" w:rsidRPr="00AB6B46" w:rsidRDefault="00F14399" w:rsidP="00F14399">
            <w:pPr>
              <w:pStyle w:val="aff"/>
              <w:rPr>
                <w:rFonts w:ascii="Times New Roman" w:hAnsi="Times New Roman" w:cs="Times New Roman"/>
              </w:rPr>
            </w:pPr>
            <w:r w:rsidRPr="00AB6B46">
              <w:rPr>
                <w:rFonts w:ascii="Times New Roman" w:hAnsi="Times New Roman" w:cs="Times New Roman"/>
              </w:rPr>
              <w:t>Внебюджетные источники</w:t>
            </w:r>
          </w:p>
        </w:tc>
        <w:tc>
          <w:tcPr>
            <w:tcW w:w="1701"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EE7F44" w:rsidRPr="00AB6B46" w:rsidRDefault="00EE7F44" w:rsidP="00427D3D">
            <w:pPr>
              <w:pStyle w:val="aff0"/>
              <w:rPr>
                <w:rFonts w:ascii="Times New Roman" w:hAnsi="Times New Roman" w:cs="Times New Roman"/>
              </w:rPr>
            </w:pPr>
          </w:p>
        </w:tc>
        <w:tc>
          <w:tcPr>
            <w:tcW w:w="1275" w:type="dxa"/>
            <w:tcBorders>
              <w:top w:val="single" w:sz="4" w:space="0" w:color="auto"/>
              <w:left w:val="single" w:sz="4" w:space="0" w:color="auto"/>
              <w:bottom w:val="single" w:sz="4" w:space="0" w:color="auto"/>
            </w:tcBorders>
          </w:tcPr>
          <w:p w:rsidR="00EE7F44" w:rsidRPr="00AB6B46" w:rsidRDefault="00EE7F44" w:rsidP="00427D3D">
            <w:pPr>
              <w:pStyle w:val="aff0"/>
              <w:rPr>
                <w:rFonts w:ascii="Times New Roman" w:hAnsi="Times New Roman" w:cs="Times New Roman"/>
              </w:rPr>
            </w:pPr>
          </w:p>
        </w:tc>
      </w:tr>
      <w:tr w:rsidR="00F14399" w:rsidRPr="00AB6B46" w:rsidTr="00F14399">
        <w:tc>
          <w:tcPr>
            <w:tcW w:w="2274" w:type="dxa"/>
            <w:gridSpan w:val="2"/>
            <w:vMerge w:val="restart"/>
            <w:tcBorders>
              <w:top w:val="single" w:sz="4" w:space="0" w:color="auto"/>
              <w:bottom w:val="single" w:sz="4" w:space="0" w:color="auto"/>
              <w:right w:val="single" w:sz="4" w:space="0" w:color="auto"/>
            </w:tcBorders>
          </w:tcPr>
          <w:p w:rsidR="00F14399" w:rsidRPr="00AB6B46" w:rsidRDefault="00F14399" w:rsidP="00427D3D">
            <w:pPr>
              <w:pStyle w:val="aff"/>
              <w:rPr>
                <w:rFonts w:ascii="Times New Roman" w:hAnsi="Times New Roman" w:cs="Times New Roman"/>
              </w:rPr>
            </w:pPr>
            <w:r w:rsidRPr="00AB6B46">
              <w:rPr>
                <w:rFonts w:ascii="Times New Roman" w:hAnsi="Times New Roman" w:cs="Times New Roman"/>
              </w:rPr>
              <w:t>Подпрограмма 1.</w:t>
            </w:r>
          </w:p>
        </w:tc>
        <w:tc>
          <w:tcPr>
            <w:tcW w:w="382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
              <w:rPr>
                <w:rFonts w:ascii="Times New Roman" w:hAnsi="Times New Roman" w:cs="Times New Roman"/>
              </w:rPr>
            </w:pPr>
            <w:r w:rsidRPr="00AB6B46">
              <w:rPr>
                <w:rFonts w:ascii="Times New Roman" w:hAnsi="Times New Roman" w:cs="Times New Roman"/>
              </w:rPr>
              <w:t>Всего</w:t>
            </w:r>
          </w:p>
        </w:tc>
        <w:tc>
          <w:tcPr>
            <w:tcW w:w="1701"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75" w:type="dxa"/>
            <w:tcBorders>
              <w:top w:val="single" w:sz="4" w:space="0" w:color="auto"/>
              <w:left w:val="single" w:sz="4" w:space="0" w:color="auto"/>
              <w:bottom w:val="single" w:sz="4" w:space="0" w:color="auto"/>
            </w:tcBorders>
          </w:tcPr>
          <w:p w:rsidR="00F14399" w:rsidRPr="00AB6B46" w:rsidRDefault="00F14399" w:rsidP="00427D3D">
            <w:pPr>
              <w:pStyle w:val="aff0"/>
              <w:rPr>
                <w:rFonts w:ascii="Times New Roman" w:hAnsi="Times New Roman" w:cs="Times New Roman"/>
              </w:rPr>
            </w:pPr>
          </w:p>
        </w:tc>
      </w:tr>
      <w:tr w:rsidR="00F14399" w:rsidRPr="00AB6B46" w:rsidTr="00F14399">
        <w:tc>
          <w:tcPr>
            <w:tcW w:w="2274" w:type="dxa"/>
            <w:gridSpan w:val="2"/>
            <w:vMerge/>
            <w:tcBorders>
              <w:top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382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
              <w:rPr>
                <w:rFonts w:ascii="Times New Roman" w:hAnsi="Times New Roman" w:cs="Times New Roman"/>
              </w:rPr>
            </w:pPr>
            <w:r w:rsidRPr="00AB6B46">
              <w:rPr>
                <w:rFonts w:ascii="Times New Roman" w:hAnsi="Times New Roman" w:cs="Times New Roman"/>
              </w:rPr>
              <w:t>Федеральный бюджет</w:t>
            </w:r>
          </w:p>
        </w:tc>
        <w:tc>
          <w:tcPr>
            <w:tcW w:w="1701"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75" w:type="dxa"/>
            <w:tcBorders>
              <w:top w:val="single" w:sz="4" w:space="0" w:color="auto"/>
              <w:left w:val="single" w:sz="4" w:space="0" w:color="auto"/>
              <w:bottom w:val="single" w:sz="4" w:space="0" w:color="auto"/>
            </w:tcBorders>
          </w:tcPr>
          <w:p w:rsidR="00F14399" w:rsidRPr="00AB6B46" w:rsidRDefault="00F14399" w:rsidP="00427D3D">
            <w:pPr>
              <w:pStyle w:val="aff0"/>
              <w:rPr>
                <w:rFonts w:ascii="Times New Roman" w:hAnsi="Times New Roman" w:cs="Times New Roman"/>
              </w:rPr>
            </w:pPr>
          </w:p>
        </w:tc>
      </w:tr>
      <w:tr w:rsidR="00F14399" w:rsidRPr="00AB6B46" w:rsidTr="00F14399">
        <w:tc>
          <w:tcPr>
            <w:tcW w:w="2274" w:type="dxa"/>
            <w:gridSpan w:val="2"/>
            <w:vMerge/>
            <w:tcBorders>
              <w:top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382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
              <w:rPr>
                <w:rFonts w:ascii="Times New Roman" w:hAnsi="Times New Roman" w:cs="Times New Roman"/>
              </w:rPr>
            </w:pPr>
            <w:r w:rsidRPr="00AB6B46">
              <w:rPr>
                <w:rFonts w:ascii="Times New Roman" w:hAnsi="Times New Roman" w:cs="Times New Roman"/>
              </w:rPr>
              <w:t>Областной бюджет</w:t>
            </w:r>
          </w:p>
        </w:tc>
        <w:tc>
          <w:tcPr>
            <w:tcW w:w="1701"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75" w:type="dxa"/>
            <w:tcBorders>
              <w:top w:val="single" w:sz="4" w:space="0" w:color="auto"/>
              <w:left w:val="single" w:sz="4" w:space="0" w:color="auto"/>
              <w:bottom w:val="single" w:sz="4" w:space="0" w:color="auto"/>
            </w:tcBorders>
          </w:tcPr>
          <w:p w:rsidR="00F14399" w:rsidRPr="00AB6B46" w:rsidRDefault="00F14399" w:rsidP="00427D3D">
            <w:pPr>
              <w:pStyle w:val="aff0"/>
              <w:rPr>
                <w:rFonts w:ascii="Times New Roman" w:hAnsi="Times New Roman" w:cs="Times New Roman"/>
              </w:rPr>
            </w:pPr>
          </w:p>
        </w:tc>
      </w:tr>
      <w:tr w:rsidR="00F14399" w:rsidRPr="00AB6B46" w:rsidTr="00F14399">
        <w:tc>
          <w:tcPr>
            <w:tcW w:w="2274" w:type="dxa"/>
            <w:gridSpan w:val="2"/>
            <w:vMerge/>
            <w:tcBorders>
              <w:top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3822" w:type="dxa"/>
            <w:tcBorders>
              <w:top w:val="single" w:sz="4" w:space="0" w:color="auto"/>
              <w:left w:val="single" w:sz="4" w:space="0" w:color="auto"/>
              <w:bottom w:val="single" w:sz="4" w:space="0" w:color="auto"/>
              <w:right w:val="single" w:sz="4" w:space="0" w:color="auto"/>
            </w:tcBorders>
          </w:tcPr>
          <w:p w:rsidR="00F14399" w:rsidRPr="00AB6B46" w:rsidRDefault="00F14399" w:rsidP="00A71D26">
            <w:pPr>
              <w:pStyle w:val="aff"/>
              <w:rPr>
                <w:rFonts w:ascii="Times New Roman" w:hAnsi="Times New Roman" w:cs="Times New Roman"/>
              </w:rPr>
            </w:pPr>
            <w:r w:rsidRPr="00AB6B46">
              <w:rPr>
                <w:rFonts w:ascii="Times New Roman" w:hAnsi="Times New Roman" w:cs="Times New Roman"/>
              </w:rPr>
              <w:t>Местный бюдж</w:t>
            </w:r>
            <w:r w:rsidR="00A71D26" w:rsidRPr="00AB6B46">
              <w:rPr>
                <w:rFonts w:ascii="Times New Roman" w:hAnsi="Times New Roman" w:cs="Times New Roman"/>
              </w:rPr>
              <w:t>е</w:t>
            </w:r>
            <w:r w:rsidRPr="00AB6B46">
              <w:rPr>
                <w:rFonts w:ascii="Times New Roman" w:hAnsi="Times New Roman" w:cs="Times New Roman"/>
              </w:rPr>
              <w:t>т</w:t>
            </w:r>
          </w:p>
        </w:tc>
        <w:tc>
          <w:tcPr>
            <w:tcW w:w="1701"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75" w:type="dxa"/>
            <w:tcBorders>
              <w:top w:val="single" w:sz="4" w:space="0" w:color="auto"/>
              <w:left w:val="single" w:sz="4" w:space="0" w:color="auto"/>
              <w:bottom w:val="single" w:sz="4" w:space="0" w:color="auto"/>
            </w:tcBorders>
          </w:tcPr>
          <w:p w:rsidR="00F14399" w:rsidRPr="00AB6B46" w:rsidRDefault="00F14399" w:rsidP="00427D3D">
            <w:pPr>
              <w:pStyle w:val="aff0"/>
              <w:rPr>
                <w:rFonts w:ascii="Times New Roman" w:hAnsi="Times New Roman" w:cs="Times New Roman"/>
              </w:rPr>
            </w:pPr>
          </w:p>
        </w:tc>
      </w:tr>
      <w:tr w:rsidR="00F14399" w:rsidRPr="00AB6B46" w:rsidTr="00F14399">
        <w:tc>
          <w:tcPr>
            <w:tcW w:w="2274" w:type="dxa"/>
            <w:gridSpan w:val="2"/>
            <w:vMerge/>
            <w:tcBorders>
              <w:top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382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
              <w:rPr>
                <w:rFonts w:ascii="Times New Roman" w:hAnsi="Times New Roman" w:cs="Times New Roman"/>
              </w:rPr>
            </w:pPr>
            <w:r w:rsidRPr="00AB6B46">
              <w:rPr>
                <w:rFonts w:ascii="Times New Roman" w:hAnsi="Times New Roman" w:cs="Times New Roman"/>
              </w:rPr>
              <w:t>Внебюджетные источники</w:t>
            </w:r>
          </w:p>
        </w:tc>
        <w:tc>
          <w:tcPr>
            <w:tcW w:w="1701"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75" w:type="dxa"/>
            <w:tcBorders>
              <w:top w:val="single" w:sz="4" w:space="0" w:color="auto"/>
              <w:left w:val="single" w:sz="4" w:space="0" w:color="auto"/>
              <w:bottom w:val="single" w:sz="4" w:space="0" w:color="auto"/>
            </w:tcBorders>
          </w:tcPr>
          <w:p w:rsidR="00F14399" w:rsidRPr="00AB6B46" w:rsidRDefault="00F14399" w:rsidP="00427D3D">
            <w:pPr>
              <w:pStyle w:val="aff0"/>
              <w:rPr>
                <w:rFonts w:ascii="Times New Roman" w:hAnsi="Times New Roman" w:cs="Times New Roman"/>
              </w:rPr>
            </w:pPr>
          </w:p>
        </w:tc>
      </w:tr>
      <w:tr w:rsidR="00F14399" w:rsidRPr="00AB6B46" w:rsidTr="00F14399">
        <w:tc>
          <w:tcPr>
            <w:tcW w:w="2268" w:type="dxa"/>
            <w:vMerge w:val="restart"/>
            <w:tcBorders>
              <w:top w:val="single" w:sz="4" w:space="0" w:color="auto"/>
              <w:bottom w:val="single" w:sz="4" w:space="0" w:color="auto"/>
              <w:right w:val="single" w:sz="4" w:space="0" w:color="auto"/>
            </w:tcBorders>
          </w:tcPr>
          <w:p w:rsidR="00F14399" w:rsidRPr="00AB6B46" w:rsidRDefault="00F14399" w:rsidP="00427D3D">
            <w:pPr>
              <w:pStyle w:val="aff"/>
              <w:rPr>
                <w:rFonts w:ascii="Times New Roman" w:hAnsi="Times New Roman" w:cs="Times New Roman"/>
              </w:rPr>
            </w:pPr>
            <w:r w:rsidRPr="00AB6B46">
              <w:rPr>
                <w:rFonts w:ascii="Times New Roman" w:hAnsi="Times New Roman" w:cs="Times New Roman"/>
              </w:rPr>
              <w:t>Подпрограмма 2.</w:t>
            </w:r>
          </w:p>
        </w:tc>
        <w:tc>
          <w:tcPr>
            <w:tcW w:w="3828" w:type="dxa"/>
            <w:gridSpan w:val="2"/>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
              <w:rPr>
                <w:rFonts w:ascii="Times New Roman" w:hAnsi="Times New Roman" w:cs="Times New Roman"/>
              </w:rPr>
            </w:pPr>
            <w:r w:rsidRPr="00AB6B46">
              <w:rPr>
                <w:rFonts w:ascii="Times New Roman" w:hAnsi="Times New Roman" w:cs="Times New Roman"/>
              </w:rPr>
              <w:t>Всего</w:t>
            </w:r>
          </w:p>
        </w:tc>
        <w:tc>
          <w:tcPr>
            <w:tcW w:w="1701"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75" w:type="dxa"/>
            <w:tcBorders>
              <w:top w:val="single" w:sz="4" w:space="0" w:color="auto"/>
              <w:left w:val="single" w:sz="4" w:space="0" w:color="auto"/>
              <w:bottom w:val="single" w:sz="4" w:space="0" w:color="auto"/>
            </w:tcBorders>
          </w:tcPr>
          <w:p w:rsidR="00F14399" w:rsidRPr="00AB6B46" w:rsidRDefault="00F14399" w:rsidP="00427D3D">
            <w:pPr>
              <w:pStyle w:val="aff0"/>
              <w:rPr>
                <w:rFonts w:ascii="Times New Roman" w:hAnsi="Times New Roman" w:cs="Times New Roman"/>
              </w:rPr>
            </w:pPr>
          </w:p>
        </w:tc>
      </w:tr>
      <w:tr w:rsidR="00F14399" w:rsidRPr="00AB6B46" w:rsidTr="00F14399">
        <w:tc>
          <w:tcPr>
            <w:tcW w:w="2268" w:type="dxa"/>
            <w:vMerge/>
            <w:tcBorders>
              <w:top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3828" w:type="dxa"/>
            <w:gridSpan w:val="2"/>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
              <w:rPr>
                <w:rFonts w:ascii="Times New Roman" w:hAnsi="Times New Roman" w:cs="Times New Roman"/>
              </w:rPr>
            </w:pPr>
            <w:r w:rsidRPr="00AB6B46">
              <w:rPr>
                <w:rFonts w:ascii="Times New Roman" w:hAnsi="Times New Roman" w:cs="Times New Roman"/>
              </w:rPr>
              <w:t>Федеральный бюджет</w:t>
            </w:r>
          </w:p>
        </w:tc>
        <w:tc>
          <w:tcPr>
            <w:tcW w:w="1701"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75" w:type="dxa"/>
            <w:tcBorders>
              <w:top w:val="single" w:sz="4" w:space="0" w:color="auto"/>
              <w:left w:val="single" w:sz="4" w:space="0" w:color="auto"/>
              <w:bottom w:val="single" w:sz="4" w:space="0" w:color="auto"/>
            </w:tcBorders>
          </w:tcPr>
          <w:p w:rsidR="00F14399" w:rsidRPr="00AB6B46" w:rsidRDefault="00F14399" w:rsidP="00427D3D">
            <w:pPr>
              <w:pStyle w:val="aff0"/>
              <w:rPr>
                <w:rFonts w:ascii="Times New Roman" w:hAnsi="Times New Roman" w:cs="Times New Roman"/>
              </w:rPr>
            </w:pPr>
          </w:p>
        </w:tc>
      </w:tr>
      <w:tr w:rsidR="00F14399" w:rsidRPr="00AB6B46" w:rsidTr="00F14399">
        <w:tc>
          <w:tcPr>
            <w:tcW w:w="2268" w:type="dxa"/>
            <w:vMerge/>
            <w:tcBorders>
              <w:top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3828" w:type="dxa"/>
            <w:gridSpan w:val="2"/>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
              <w:rPr>
                <w:rFonts w:ascii="Times New Roman" w:hAnsi="Times New Roman" w:cs="Times New Roman"/>
              </w:rPr>
            </w:pPr>
            <w:r w:rsidRPr="00AB6B46">
              <w:rPr>
                <w:rFonts w:ascii="Times New Roman" w:hAnsi="Times New Roman" w:cs="Times New Roman"/>
              </w:rPr>
              <w:t>Областной бюджет</w:t>
            </w:r>
          </w:p>
        </w:tc>
        <w:tc>
          <w:tcPr>
            <w:tcW w:w="1701"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75" w:type="dxa"/>
            <w:tcBorders>
              <w:top w:val="single" w:sz="4" w:space="0" w:color="auto"/>
              <w:left w:val="single" w:sz="4" w:space="0" w:color="auto"/>
              <w:bottom w:val="single" w:sz="4" w:space="0" w:color="auto"/>
            </w:tcBorders>
          </w:tcPr>
          <w:p w:rsidR="00F14399" w:rsidRPr="00AB6B46" w:rsidRDefault="00F14399" w:rsidP="00427D3D">
            <w:pPr>
              <w:pStyle w:val="aff0"/>
              <w:rPr>
                <w:rFonts w:ascii="Times New Roman" w:hAnsi="Times New Roman" w:cs="Times New Roman"/>
              </w:rPr>
            </w:pPr>
          </w:p>
        </w:tc>
      </w:tr>
      <w:tr w:rsidR="00F14399" w:rsidRPr="00AB6B46" w:rsidTr="00F14399">
        <w:tc>
          <w:tcPr>
            <w:tcW w:w="2268" w:type="dxa"/>
            <w:vMerge/>
            <w:tcBorders>
              <w:top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3828" w:type="dxa"/>
            <w:gridSpan w:val="2"/>
            <w:tcBorders>
              <w:top w:val="single" w:sz="4" w:space="0" w:color="auto"/>
              <w:left w:val="single" w:sz="4" w:space="0" w:color="auto"/>
              <w:bottom w:val="single" w:sz="4" w:space="0" w:color="auto"/>
              <w:right w:val="single" w:sz="4" w:space="0" w:color="auto"/>
            </w:tcBorders>
          </w:tcPr>
          <w:p w:rsidR="00F14399" w:rsidRPr="00AB6B46" w:rsidRDefault="00F14399" w:rsidP="00A71D26">
            <w:pPr>
              <w:pStyle w:val="aff"/>
              <w:rPr>
                <w:rFonts w:ascii="Times New Roman" w:hAnsi="Times New Roman" w:cs="Times New Roman"/>
              </w:rPr>
            </w:pPr>
            <w:r w:rsidRPr="00AB6B46">
              <w:rPr>
                <w:rFonts w:ascii="Times New Roman" w:hAnsi="Times New Roman" w:cs="Times New Roman"/>
              </w:rPr>
              <w:t>Местный бюдж</w:t>
            </w:r>
            <w:r w:rsidR="00A71D26" w:rsidRPr="00AB6B46">
              <w:rPr>
                <w:rFonts w:ascii="Times New Roman" w:hAnsi="Times New Roman" w:cs="Times New Roman"/>
              </w:rPr>
              <w:t>е</w:t>
            </w:r>
            <w:r w:rsidRPr="00AB6B46">
              <w:rPr>
                <w:rFonts w:ascii="Times New Roman" w:hAnsi="Times New Roman" w:cs="Times New Roman"/>
              </w:rPr>
              <w:t>т</w:t>
            </w:r>
          </w:p>
        </w:tc>
        <w:tc>
          <w:tcPr>
            <w:tcW w:w="1701"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75" w:type="dxa"/>
            <w:tcBorders>
              <w:top w:val="single" w:sz="4" w:space="0" w:color="auto"/>
              <w:left w:val="single" w:sz="4" w:space="0" w:color="auto"/>
              <w:bottom w:val="single" w:sz="4" w:space="0" w:color="auto"/>
            </w:tcBorders>
          </w:tcPr>
          <w:p w:rsidR="00F14399" w:rsidRPr="00AB6B46" w:rsidRDefault="00F14399" w:rsidP="00427D3D">
            <w:pPr>
              <w:pStyle w:val="aff0"/>
              <w:rPr>
                <w:rFonts w:ascii="Times New Roman" w:hAnsi="Times New Roman" w:cs="Times New Roman"/>
              </w:rPr>
            </w:pPr>
          </w:p>
        </w:tc>
      </w:tr>
      <w:tr w:rsidR="00F14399" w:rsidRPr="00AB6B46" w:rsidTr="00F14399">
        <w:tc>
          <w:tcPr>
            <w:tcW w:w="2268" w:type="dxa"/>
            <w:vMerge/>
            <w:tcBorders>
              <w:top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3828" w:type="dxa"/>
            <w:gridSpan w:val="2"/>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
              <w:rPr>
                <w:rFonts w:ascii="Times New Roman" w:hAnsi="Times New Roman" w:cs="Times New Roman"/>
              </w:rPr>
            </w:pPr>
            <w:r w:rsidRPr="00AB6B46">
              <w:rPr>
                <w:rFonts w:ascii="Times New Roman" w:hAnsi="Times New Roman" w:cs="Times New Roman"/>
              </w:rPr>
              <w:t>Внебюджетные источники</w:t>
            </w:r>
          </w:p>
        </w:tc>
        <w:tc>
          <w:tcPr>
            <w:tcW w:w="1701"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75" w:type="dxa"/>
            <w:tcBorders>
              <w:top w:val="single" w:sz="4" w:space="0" w:color="auto"/>
              <w:left w:val="single" w:sz="4" w:space="0" w:color="auto"/>
              <w:bottom w:val="single" w:sz="4" w:space="0" w:color="auto"/>
            </w:tcBorders>
          </w:tcPr>
          <w:p w:rsidR="00F14399" w:rsidRPr="00AB6B46" w:rsidRDefault="00F14399" w:rsidP="00427D3D">
            <w:pPr>
              <w:pStyle w:val="aff0"/>
              <w:rPr>
                <w:rFonts w:ascii="Times New Roman" w:hAnsi="Times New Roman" w:cs="Times New Roman"/>
              </w:rPr>
            </w:pPr>
          </w:p>
        </w:tc>
      </w:tr>
    </w:tbl>
    <w:p w:rsidR="00EE7F44" w:rsidRPr="00AB6B46" w:rsidRDefault="00EE7F44" w:rsidP="00EE7F44">
      <w:pPr>
        <w:jc w:val="right"/>
        <w:rPr>
          <w:sz w:val="24"/>
          <w:szCs w:val="24"/>
        </w:rPr>
      </w:pPr>
    </w:p>
    <w:p w:rsidR="00F14399" w:rsidRPr="00AB6B46" w:rsidRDefault="00F14399" w:rsidP="00EE7F44">
      <w:pPr>
        <w:jc w:val="right"/>
        <w:rPr>
          <w:sz w:val="24"/>
          <w:szCs w:val="24"/>
        </w:rPr>
      </w:pPr>
    </w:p>
    <w:p w:rsidR="00F14399" w:rsidRPr="00AB6B46" w:rsidRDefault="00F14399" w:rsidP="00EE7F44">
      <w:pPr>
        <w:jc w:val="right"/>
        <w:rPr>
          <w:sz w:val="24"/>
          <w:szCs w:val="24"/>
        </w:rPr>
      </w:pPr>
    </w:p>
    <w:p w:rsidR="00F14399" w:rsidRPr="00AB6B46" w:rsidRDefault="00F14399" w:rsidP="00EE7F44">
      <w:pPr>
        <w:jc w:val="right"/>
        <w:rPr>
          <w:sz w:val="24"/>
          <w:szCs w:val="24"/>
        </w:rPr>
      </w:pPr>
    </w:p>
    <w:p w:rsidR="00F14399" w:rsidRPr="00AB6B46" w:rsidRDefault="00F14399" w:rsidP="00EE7F44">
      <w:pPr>
        <w:jc w:val="right"/>
        <w:rPr>
          <w:sz w:val="24"/>
          <w:szCs w:val="24"/>
        </w:rPr>
      </w:pPr>
    </w:p>
    <w:p w:rsidR="00F14399" w:rsidRPr="00AB6B46" w:rsidRDefault="00F14399" w:rsidP="00EE7F44">
      <w:pPr>
        <w:jc w:val="right"/>
        <w:rPr>
          <w:sz w:val="24"/>
          <w:szCs w:val="24"/>
        </w:rPr>
      </w:pPr>
    </w:p>
    <w:p w:rsidR="00F14399" w:rsidRPr="00AB6B46" w:rsidRDefault="00F14399" w:rsidP="00EE7F44">
      <w:pPr>
        <w:jc w:val="right"/>
        <w:rPr>
          <w:sz w:val="24"/>
          <w:szCs w:val="24"/>
        </w:rPr>
      </w:pPr>
      <w:r w:rsidRPr="00AB6B46">
        <w:rPr>
          <w:sz w:val="24"/>
          <w:szCs w:val="24"/>
        </w:rPr>
        <w:lastRenderedPageBreak/>
        <w:t>Таблица 6</w:t>
      </w:r>
    </w:p>
    <w:p w:rsidR="00F14399" w:rsidRPr="00AB6B46" w:rsidRDefault="00F14399" w:rsidP="00F14399">
      <w:pPr>
        <w:pStyle w:val="1"/>
        <w:jc w:val="center"/>
        <w:rPr>
          <w:rFonts w:ascii="Times New Roman" w:hAnsi="Times New Roman" w:cs="Times New Roman"/>
          <w:b w:val="0"/>
          <w:sz w:val="24"/>
          <w:szCs w:val="24"/>
        </w:rPr>
      </w:pPr>
      <w:r w:rsidRPr="00AB6B46">
        <w:rPr>
          <w:rFonts w:ascii="Times New Roman" w:hAnsi="Times New Roman" w:cs="Times New Roman"/>
          <w:b w:val="0"/>
          <w:sz w:val="24"/>
          <w:szCs w:val="24"/>
        </w:rPr>
        <w:t>План</w:t>
      </w:r>
      <w:r w:rsidRPr="00AB6B46">
        <w:rPr>
          <w:rFonts w:ascii="Times New Roman" w:hAnsi="Times New Roman" w:cs="Times New Roman"/>
          <w:b w:val="0"/>
          <w:sz w:val="24"/>
          <w:szCs w:val="24"/>
        </w:rPr>
        <w:br/>
        <w:t>реализации муниципальной программы_________на_____год</w:t>
      </w:r>
    </w:p>
    <w:p w:rsidR="00F14399" w:rsidRPr="00AB6B46" w:rsidRDefault="00F14399" w:rsidP="00F14399">
      <w:pPr>
        <w:rPr>
          <w:sz w:val="24"/>
          <w:szCs w:val="24"/>
        </w:rPr>
      </w:pPr>
    </w:p>
    <w:tbl>
      <w:tblPr>
        <w:tblW w:w="1511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86"/>
        <w:gridCol w:w="3144"/>
        <w:gridCol w:w="2419"/>
        <w:gridCol w:w="1584"/>
        <w:gridCol w:w="1419"/>
        <w:gridCol w:w="998"/>
        <w:gridCol w:w="1272"/>
        <w:gridCol w:w="1272"/>
        <w:gridCol w:w="1128"/>
        <w:gridCol w:w="1296"/>
      </w:tblGrid>
      <w:tr w:rsidR="00F14399" w:rsidRPr="00AB6B46" w:rsidTr="00F14399">
        <w:tc>
          <w:tcPr>
            <w:tcW w:w="586" w:type="dxa"/>
            <w:vMerge w:val="restart"/>
            <w:tcBorders>
              <w:top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t>N</w:t>
            </w:r>
            <w:r w:rsidRPr="00AB6B46">
              <w:rPr>
                <w:rFonts w:ascii="Times New Roman" w:hAnsi="Times New Roman" w:cs="Times New Roman"/>
              </w:rPr>
              <w:br/>
              <w:t>п/п</w:t>
            </w:r>
          </w:p>
        </w:tc>
        <w:tc>
          <w:tcPr>
            <w:tcW w:w="3144" w:type="dxa"/>
            <w:vMerge w:val="restart"/>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t>Номер и наименование (4)</w:t>
            </w:r>
          </w:p>
        </w:tc>
        <w:tc>
          <w:tcPr>
            <w:tcW w:w="2419" w:type="dxa"/>
            <w:vMerge w:val="restart"/>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t>Ответственный исполнитель, соисполнитель, участник (должность/ ФИО) (1)</w:t>
            </w:r>
          </w:p>
        </w:tc>
        <w:tc>
          <w:tcPr>
            <w:tcW w:w="1584" w:type="dxa"/>
            <w:vMerge w:val="restart"/>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t>Ожидаемый результат (краткое описание)</w:t>
            </w:r>
          </w:p>
        </w:tc>
        <w:tc>
          <w:tcPr>
            <w:tcW w:w="1419" w:type="dxa"/>
            <w:vMerge w:val="restart"/>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t>Плановый срок реализации</w:t>
            </w:r>
          </w:p>
        </w:tc>
        <w:tc>
          <w:tcPr>
            <w:tcW w:w="5966" w:type="dxa"/>
            <w:gridSpan w:val="5"/>
            <w:tcBorders>
              <w:top w:val="single" w:sz="4" w:space="0" w:color="auto"/>
              <w:left w:val="single" w:sz="4" w:space="0" w:color="auto"/>
              <w:bottom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t>Объем расходов, (тыс. рублей) (2)</w:t>
            </w:r>
          </w:p>
        </w:tc>
      </w:tr>
      <w:tr w:rsidR="00F14399" w:rsidRPr="00AB6B46" w:rsidTr="00F14399">
        <w:tc>
          <w:tcPr>
            <w:tcW w:w="586" w:type="dxa"/>
            <w:vMerge/>
            <w:tcBorders>
              <w:top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3144" w:type="dxa"/>
            <w:vMerge/>
            <w:tcBorders>
              <w:top w:val="nil"/>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2419" w:type="dxa"/>
            <w:vMerge/>
            <w:tcBorders>
              <w:top w:val="nil"/>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584" w:type="dxa"/>
            <w:vMerge/>
            <w:tcBorders>
              <w:top w:val="nil"/>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419" w:type="dxa"/>
            <w:vMerge/>
            <w:tcBorders>
              <w:top w:val="nil"/>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t>всего</w:t>
            </w:r>
          </w:p>
        </w:tc>
        <w:tc>
          <w:tcPr>
            <w:tcW w:w="127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t>федеральный бюджет</w:t>
            </w:r>
          </w:p>
        </w:tc>
        <w:tc>
          <w:tcPr>
            <w:tcW w:w="1272" w:type="dxa"/>
            <w:tcBorders>
              <w:top w:val="single" w:sz="4" w:space="0" w:color="auto"/>
              <w:left w:val="single" w:sz="4" w:space="0" w:color="auto"/>
              <w:bottom w:val="single" w:sz="4" w:space="0" w:color="auto"/>
              <w:right w:val="single" w:sz="4" w:space="0" w:color="auto"/>
            </w:tcBorders>
          </w:tcPr>
          <w:p w:rsidR="00F14399" w:rsidRPr="00AB6B46" w:rsidRDefault="00F14399" w:rsidP="00F14399">
            <w:pPr>
              <w:pStyle w:val="aff0"/>
              <w:jc w:val="center"/>
              <w:rPr>
                <w:rFonts w:ascii="Times New Roman" w:hAnsi="Times New Roman" w:cs="Times New Roman"/>
              </w:rPr>
            </w:pPr>
            <w:r w:rsidRPr="00AB6B46">
              <w:rPr>
                <w:rFonts w:ascii="Times New Roman" w:hAnsi="Times New Roman" w:cs="Times New Roman"/>
              </w:rPr>
              <w:t xml:space="preserve">областной бюджет </w:t>
            </w:r>
          </w:p>
        </w:tc>
        <w:tc>
          <w:tcPr>
            <w:tcW w:w="112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t>местный бюджет</w:t>
            </w:r>
          </w:p>
        </w:tc>
        <w:tc>
          <w:tcPr>
            <w:tcW w:w="1296" w:type="dxa"/>
            <w:tcBorders>
              <w:top w:val="single" w:sz="4" w:space="0" w:color="auto"/>
              <w:left w:val="single" w:sz="4" w:space="0" w:color="auto"/>
              <w:bottom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t>внебюджетные источники</w:t>
            </w:r>
          </w:p>
        </w:tc>
      </w:tr>
      <w:tr w:rsidR="00F14399" w:rsidRPr="00AB6B46" w:rsidTr="00F14399">
        <w:tc>
          <w:tcPr>
            <w:tcW w:w="586" w:type="dxa"/>
            <w:tcBorders>
              <w:top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t>1</w:t>
            </w:r>
          </w:p>
        </w:tc>
        <w:tc>
          <w:tcPr>
            <w:tcW w:w="3144"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t>2</w:t>
            </w:r>
          </w:p>
        </w:tc>
        <w:tc>
          <w:tcPr>
            <w:tcW w:w="2419"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t>3</w:t>
            </w:r>
          </w:p>
        </w:tc>
        <w:tc>
          <w:tcPr>
            <w:tcW w:w="1584"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t>4</w:t>
            </w:r>
          </w:p>
        </w:tc>
        <w:tc>
          <w:tcPr>
            <w:tcW w:w="1419"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t>5</w:t>
            </w:r>
          </w:p>
        </w:tc>
        <w:tc>
          <w:tcPr>
            <w:tcW w:w="99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t>6</w:t>
            </w:r>
          </w:p>
        </w:tc>
        <w:tc>
          <w:tcPr>
            <w:tcW w:w="127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t>7</w:t>
            </w:r>
          </w:p>
        </w:tc>
        <w:tc>
          <w:tcPr>
            <w:tcW w:w="127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t>8</w:t>
            </w:r>
          </w:p>
        </w:tc>
        <w:tc>
          <w:tcPr>
            <w:tcW w:w="112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t>9</w:t>
            </w:r>
          </w:p>
        </w:tc>
        <w:tc>
          <w:tcPr>
            <w:tcW w:w="1296" w:type="dxa"/>
            <w:tcBorders>
              <w:top w:val="single" w:sz="4" w:space="0" w:color="auto"/>
              <w:left w:val="single" w:sz="4" w:space="0" w:color="auto"/>
              <w:bottom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t>10</w:t>
            </w:r>
          </w:p>
        </w:tc>
      </w:tr>
      <w:tr w:rsidR="00F14399" w:rsidRPr="00AB6B46" w:rsidTr="00F14399">
        <w:tc>
          <w:tcPr>
            <w:tcW w:w="586" w:type="dxa"/>
            <w:tcBorders>
              <w:top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3144"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
              <w:rPr>
                <w:rFonts w:ascii="Times New Roman" w:hAnsi="Times New Roman" w:cs="Times New Roman"/>
              </w:rPr>
            </w:pPr>
            <w:r w:rsidRPr="00AB6B46">
              <w:rPr>
                <w:rFonts w:ascii="Times New Roman" w:hAnsi="Times New Roman" w:cs="Times New Roman"/>
              </w:rPr>
              <w:t>Подпрограмма 1</w:t>
            </w:r>
          </w:p>
        </w:tc>
        <w:tc>
          <w:tcPr>
            <w:tcW w:w="2419"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584"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t>X</w:t>
            </w:r>
          </w:p>
        </w:tc>
        <w:tc>
          <w:tcPr>
            <w:tcW w:w="1419"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t>X</w:t>
            </w:r>
          </w:p>
        </w:tc>
        <w:tc>
          <w:tcPr>
            <w:tcW w:w="99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7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7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12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96" w:type="dxa"/>
            <w:tcBorders>
              <w:top w:val="single" w:sz="4" w:space="0" w:color="auto"/>
              <w:left w:val="single" w:sz="4" w:space="0" w:color="auto"/>
              <w:bottom w:val="single" w:sz="4" w:space="0" w:color="auto"/>
            </w:tcBorders>
          </w:tcPr>
          <w:p w:rsidR="00F14399" w:rsidRPr="00AB6B46" w:rsidRDefault="00F14399" w:rsidP="00427D3D">
            <w:pPr>
              <w:pStyle w:val="aff0"/>
              <w:rPr>
                <w:rFonts w:ascii="Times New Roman" w:hAnsi="Times New Roman" w:cs="Times New Roman"/>
              </w:rPr>
            </w:pPr>
          </w:p>
        </w:tc>
      </w:tr>
      <w:tr w:rsidR="00F14399" w:rsidRPr="00AB6B46" w:rsidTr="00F14399">
        <w:tc>
          <w:tcPr>
            <w:tcW w:w="586" w:type="dxa"/>
            <w:tcBorders>
              <w:top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3144"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
              <w:rPr>
                <w:rFonts w:ascii="Times New Roman" w:hAnsi="Times New Roman" w:cs="Times New Roman"/>
              </w:rPr>
            </w:pPr>
            <w:r w:rsidRPr="00AB6B46">
              <w:rPr>
                <w:rFonts w:ascii="Times New Roman" w:hAnsi="Times New Roman" w:cs="Times New Roman"/>
              </w:rPr>
              <w:t>Основное мероприятие 1.1</w:t>
            </w:r>
          </w:p>
        </w:tc>
        <w:tc>
          <w:tcPr>
            <w:tcW w:w="2419"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584"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419"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t>(3)</w:t>
            </w:r>
          </w:p>
        </w:tc>
        <w:tc>
          <w:tcPr>
            <w:tcW w:w="127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t>(3)</w:t>
            </w:r>
          </w:p>
        </w:tc>
        <w:tc>
          <w:tcPr>
            <w:tcW w:w="127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t>(3)</w:t>
            </w:r>
          </w:p>
        </w:tc>
        <w:tc>
          <w:tcPr>
            <w:tcW w:w="112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t>(3)</w:t>
            </w:r>
          </w:p>
        </w:tc>
        <w:tc>
          <w:tcPr>
            <w:tcW w:w="1296" w:type="dxa"/>
            <w:tcBorders>
              <w:top w:val="single" w:sz="4" w:space="0" w:color="auto"/>
              <w:left w:val="single" w:sz="4" w:space="0" w:color="auto"/>
              <w:bottom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t>(3)</w:t>
            </w:r>
          </w:p>
        </w:tc>
      </w:tr>
      <w:tr w:rsidR="00F14399" w:rsidRPr="00AB6B46" w:rsidTr="00F14399">
        <w:tc>
          <w:tcPr>
            <w:tcW w:w="586" w:type="dxa"/>
            <w:tcBorders>
              <w:top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3144"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
              <w:rPr>
                <w:rFonts w:ascii="Times New Roman" w:hAnsi="Times New Roman" w:cs="Times New Roman"/>
              </w:rPr>
            </w:pPr>
            <w:r w:rsidRPr="00AB6B46">
              <w:rPr>
                <w:rFonts w:ascii="Times New Roman" w:hAnsi="Times New Roman" w:cs="Times New Roman"/>
              </w:rPr>
              <w:t>Мероприятие 1.1.1</w:t>
            </w:r>
          </w:p>
        </w:tc>
        <w:tc>
          <w:tcPr>
            <w:tcW w:w="2419"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584"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419"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7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7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12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96" w:type="dxa"/>
            <w:tcBorders>
              <w:top w:val="single" w:sz="4" w:space="0" w:color="auto"/>
              <w:left w:val="single" w:sz="4" w:space="0" w:color="auto"/>
              <w:bottom w:val="single" w:sz="4" w:space="0" w:color="auto"/>
            </w:tcBorders>
          </w:tcPr>
          <w:p w:rsidR="00F14399" w:rsidRPr="00AB6B46" w:rsidRDefault="00F14399" w:rsidP="00427D3D">
            <w:pPr>
              <w:pStyle w:val="aff0"/>
              <w:rPr>
                <w:rFonts w:ascii="Times New Roman" w:hAnsi="Times New Roman" w:cs="Times New Roman"/>
              </w:rPr>
            </w:pPr>
          </w:p>
        </w:tc>
      </w:tr>
      <w:tr w:rsidR="00F14399" w:rsidRPr="00AB6B46" w:rsidTr="00F14399">
        <w:tc>
          <w:tcPr>
            <w:tcW w:w="586" w:type="dxa"/>
            <w:tcBorders>
              <w:top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3144"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
              <w:rPr>
                <w:rFonts w:ascii="Times New Roman" w:hAnsi="Times New Roman" w:cs="Times New Roman"/>
              </w:rPr>
            </w:pPr>
            <w:r w:rsidRPr="00AB6B46">
              <w:rPr>
                <w:rFonts w:ascii="Times New Roman" w:hAnsi="Times New Roman" w:cs="Times New Roman"/>
              </w:rPr>
              <w:t>Мероприятие 1.1.2</w:t>
            </w:r>
          </w:p>
        </w:tc>
        <w:tc>
          <w:tcPr>
            <w:tcW w:w="2419"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584"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419"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7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7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12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96" w:type="dxa"/>
            <w:tcBorders>
              <w:top w:val="single" w:sz="4" w:space="0" w:color="auto"/>
              <w:left w:val="single" w:sz="4" w:space="0" w:color="auto"/>
              <w:bottom w:val="single" w:sz="4" w:space="0" w:color="auto"/>
            </w:tcBorders>
          </w:tcPr>
          <w:p w:rsidR="00F14399" w:rsidRPr="00AB6B46" w:rsidRDefault="00F14399" w:rsidP="00427D3D">
            <w:pPr>
              <w:pStyle w:val="aff0"/>
              <w:rPr>
                <w:rFonts w:ascii="Times New Roman" w:hAnsi="Times New Roman" w:cs="Times New Roman"/>
              </w:rPr>
            </w:pPr>
          </w:p>
        </w:tc>
      </w:tr>
      <w:tr w:rsidR="00F14399" w:rsidRPr="00AB6B46" w:rsidTr="00F14399">
        <w:tc>
          <w:tcPr>
            <w:tcW w:w="586" w:type="dxa"/>
            <w:tcBorders>
              <w:top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3144"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
              <w:rPr>
                <w:rFonts w:ascii="Times New Roman" w:hAnsi="Times New Roman" w:cs="Times New Roman"/>
              </w:rPr>
            </w:pPr>
            <w:r w:rsidRPr="00AB6B46">
              <w:rPr>
                <w:rFonts w:ascii="Times New Roman" w:hAnsi="Times New Roman" w:cs="Times New Roman"/>
              </w:rPr>
              <w:t>Приоритетное мероприятие 1.1.3</w:t>
            </w:r>
          </w:p>
        </w:tc>
        <w:tc>
          <w:tcPr>
            <w:tcW w:w="2419"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584"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419"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7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7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12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96" w:type="dxa"/>
            <w:tcBorders>
              <w:top w:val="single" w:sz="4" w:space="0" w:color="auto"/>
              <w:left w:val="single" w:sz="4" w:space="0" w:color="auto"/>
              <w:bottom w:val="single" w:sz="4" w:space="0" w:color="auto"/>
            </w:tcBorders>
          </w:tcPr>
          <w:p w:rsidR="00F14399" w:rsidRPr="00AB6B46" w:rsidRDefault="00F14399" w:rsidP="00427D3D">
            <w:pPr>
              <w:pStyle w:val="aff0"/>
              <w:rPr>
                <w:rFonts w:ascii="Times New Roman" w:hAnsi="Times New Roman" w:cs="Times New Roman"/>
              </w:rPr>
            </w:pPr>
          </w:p>
        </w:tc>
      </w:tr>
      <w:tr w:rsidR="00F14399" w:rsidRPr="00AB6B46" w:rsidTr="00F14399">
        <w:tc>
          <w:tcPr>
            <w:tcW w:w="586" w:type="dxa"/>
            <w:tcBorders>
              <w:top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3144" w:type="dxa"/>
            <w:tcBorders>
              <w:top w:val="single" w:sz="4" w:space="0" w:color="auto"/>
              <w:left w:val="single" w:sz="4" w:space="0" w:color="auto"/>
              <w:bottom w:val="single" w:sz="4" w:space="0" w:color="auto"/>
              <w:right w:val="single" w:sz="4" w:space="0" w:color="auto"/>
            </w:tcBorders>
          </w:tcPr>
          <w:p w:rsidR="00F14399" w:rsidRPr="00AB6B46" w:rsidRDefault="00F14399" w:rsidP="00F14399">
            <w:pPr>
              <w:pStyle w:val="aff"/>
              <w:rPr>
                <w:rFonts w:ascii="Times New Roman" w:hAnsi="Times New Roman" w:cs="Times New Roman"/>
              </w:rPr>
            </w:pPr>
            <w:r w:rsidRPr="00AB6B46">
              <w:rPr>
                <w:rFonts w:ascii="Times New Roman" w:hAnsi="Times New Roman" w:cs="Times New Roman"/>
              </w:rPr>
              <w:t>Контрольное событие муниципальной программы 1.1</w:t>
            </w:r>
          </w:p>
        </w:tc>
        <w:tc>
          <w:tcPr>
            <w:tcW w:w="2419"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584"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419"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t>X</w:t>
            </w:r>
          </w:p>
        </w:tc>
        <w:tc>
          <w:tcPr>
            <w:tcW w:w="127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p>
        </w:tc>
        <w:tc>
          <w:tcPr>
            <w:tcW w:w="127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t>X</w:t>
            </w:r>
          </w:p>
        </w:tc>
        <w:tc>
          <w:tcPr>
            <w:tcW w:w="112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t>X</w:t>
            </w:r>
          </w:p>
        </w:tc>
        <w:tc>
          <w:tcPr>
            <w:tcW w:w="1296" w:type="dxa"/>
            <w:tcBorders>
              <w:top w:val="single" w:sz="4" w:space="0" w:color="auto"/>
              <w:left w:val="single" w:sz="4" w:space="0" w:color="auto"/>
              <w:bottom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t>X</w:t>
            </w:r>
          </w:p>
        </w:tc>
      </w:tr>
      <w:tr w:rsidR="00F14399" w:rsidRPr="00AB6B46" w:rsidTr="00F14399">
        <w:tc>
          <w:tcPr>
            <w:tcW w:w="586" w:type="dxa"/>
            <w:tcBorders>
              <w:top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3144"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
              <w:rPr>
                <w:rFonts w:ascii="Times New Roman" w:hAnsi="Times New Roman" w:cs="Times New Roman"/>
              </w:rPr>
            </w:pPr>
            <w:r w:rsidRPr="00AB6B46">
              <w:rPr>
                <w:rFonts w:ascii="Times New Roman" w:hAnsi="Times New Roman" w:cs="Times New Roman"/>
              </w:rPr>
              <w:t>...</w:t>
            </w:r>
          </w:p>
        </w:tc>
        <w:tc>
          <w:tcPr>
            <w:tcW w:w="2419"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584"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419"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7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7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12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96" w:type="dxa"/>
            <w:tcBorders>
              <w:top w:val="single" w:sz="4" w:space="0" w:color="auto"/>
              <w:left w:val="single" w:sz="4" w:space="0" w:color="auto"/>
              <w:bottom w:val="single" w:sz="4" w:space="0" w:color="auto"/>
            </w:tcBorders>
          </w:tcPr>
          <w:p w:rsidR="00F14399" w:rsidRPr="00AB6B46" w:rsidRDefault="00F14399" w:rsidP="00427D3D">
            <w:pPr>
              <w:pStyle w:val="aff0"/>
              <w:rPr>
                <w:rFonts w:ascii="Times New Roman" w:hAnsi="Times New Roman" w:cs="Times New Roman"/>
              </w:rPr>
            </w:pPr>
          </w:p>
        </w:tc>
      </w:tr>
      <w:tr w:rsidR="00F14399" w:rsidRPr="00AB6B46" w:rsidTr="00F14399">
        <w:tc>
          <w:tcPr>
            <w:tcW w:w="586" w:type="dxa"/>
            <w:tcBorders>
              <w:top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3144"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
              <w:rPr>
                <w:rFonts w:ascii="Times New Roman" w:hAnsi="Times New Roman" w:cs="Times New Roman"/>
              </w:rPr>
            </w:pPr>
            <w:r w:rsidRPr="00AB6B46">
              <w:rPr>
                <w:rFonts w:ascii="Times New Roman" w:hAnsi="Times New Roman" w:cs="Times New Roman"/>
              </w:rPr>
              <w:t>Мероприятие 1.1 ВЦП 1</w:t>
            </w:r>
          </w:p>
        </w:tc>
        <w:tc>
          <w:tcPr>
            <w:tcW w:w="2419"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584"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419"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7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7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12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96" w:type="dxa"/>
            <w:tcBorders>
              <w:top w:val="single" w:sz="4" w:space="0" w:color="auto"/>
              <w:left w:val="single" w:sz="4" w:space="0" w:color="auto"/>
              <w:bottom w:val="single" w:sz="4" w:space="0" w:color="auto"/>
            </w:tcBorders>
          </w:tcPr>
          <w:p w:rsidR="00F14399" w:rsidRPr="00AB6B46" w:rsidRDefault="00F14399" w:rsidP="00427D3D">
            <w:pPr>
              <w:pStyle w:val="aff0"/>
              <w:rPr>
                <w:rFonts w:ascii="Times New Roman" w:hAnsi="Times New Roman" w:cs="Times New Roman"/>
              </w:rPr>
            </w:pPr>
          </w:p>
        </w:tc>
      </w:tr>
      <w:tr w:rsidR="00F14399" w:rsidRPr="00AB6B46" w:rsidTr="00F14399">
        <w:tc>
          <w:tcPr>
            <w:tcW w:w="586" w:type="dxa"/>
            <w:tcBorders>
              <w:top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3144"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
              <w:rPr>
                <w:rFonts w:ascii="Times New Roman" w:hAnsi="Times New Roman" w:cs="Times New Roman"/>
              </w:rPr>
            </w:pPr>
            <w:r w:rsidRPr="00AB6B46">
              <w:rPr>
                <w:rFonts w:ascii="Times New Roman" w:hAnsi="Times New Roman" w:cs="Times New Roman"/>
              </w:rPr>
              <w:t>Приоритетное основное мероприятие 1.2</w:t>
            </w:r>
          </w:p>
        </w:tc>
        <w:tc>
          <w:tcPr>
            <w:tcW w:w="2419"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584"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419"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p>
        </w:tc>
        <w:tc>
          <w:tcPr>
            <w:tcW w:w="127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p>
        </w:tc>
        <w:tc>
          <w:tcPr>
            <w:tcW w:w="127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p>
        </w:tc>
        <w:tc>
          <w:tcPr>
            <w:tcW w:w="112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p>
        </w:tc>
        <w:tc>
          <w:tcPr>
            <w:tcW w:w="1296" w:type="dxa"/>
            <w:tcBorders>
              <w:top w:val="single" w:sz="4" w:space="0" w:color="auto"/>
              <w:left w:val="single" w:sz="4" w:space="0" w:color="auto"/>
              <w:bottom w:val="single" w:sz="4" w:space="0" w:color="auto"/>
            </w:tcBorders>
          </w:tcPr>
          <w:p w:rsidR="00F14399" w:rsidRPr="00AB6B46" w:rsidRDefault="00F14399" w:rsidP="00427D3D">
            <w:pPr>
              <w:pStyle w:val="aff0"/>
              <w:jc w:val="center"/>
              <w:rPr>
                <w:rFonts w:ascii="Times New Roman" w:hAnsi="Times New Roman" w:cs="Times New Roman"/>
              </w:rPr>
            </w:pPr>
          </w:p>
        </w:tc>
      </w:tr>
      <w:tr w:rsidR="00F14399" w:rsidRPr="00AB6B46" w:rsidTr="00F14399">
        <w:tc>
          <w:tcPr>
            <w:tcW w:w="586" w:type="dxa"/>
            <w:tcBorders>
              <w:top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3144"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
              <w:rPr>
                <w:rFonts w:ascii="Times New Roman" w:hAnsi="Times New Roman" w:cs="Times New Roman"/>
              </w:rPr>
            </w:pPr>
            <w:r w:rsidRPr="00AB6B46">
              <w:rPr>
                <w:rFonts w:ascii="Times New Roman" w:hAnsi="Times New Roman" w:cs="Times New Roman"/>
              </w:rPr>
              <w:t>Приоритетное мероприятие 1.2.1</w:t>
            </w:r>
          </w:p>
        </w:tc>
        <w:tc>
          <w:tcPr>
            <w:tcW w:w="2419"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584"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419"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7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7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12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96" w:type="dxa"/>
            <w:tcBorders>
              <w:top w:val="single" w:sz="4" w:space="0" w:color="auto"/>
              <w:left w:val="single" w:sz="4" w:space="0" w:color="auto"/>
              <w:bottom w:val="single" w:sz="4" w:space="0" w:color="auto"/>
            </w:tcBorders>
          </w:tcPr>
          <w:p w:rsidR="00F14399" w:rsidRPr="00AB6B46" w:rsidRDefault="00F14399" w:rsidP="00427D3D">
            <w:pPr>
              <w:pStyle w:val="aff0"/>
              <w:rPr>
                <w:rFonts w:ascii="Times New Roman" w:hAnsi="Times New Roman" w:cs="Times New Roman"/>
              </w:rPr>
            </w:pPr>
          </w:p>
        </w:tc>
      </w:tr>
      <w:tr w:rsidR="00F14399" w:rsidRPr="00AB6B46" w:rsidTr="00F14399">
        <w:tc>
          <w:tcPr>
            <w:tcW w:w="586" w:type="dxa"/>
            <w:tcBorders>
              <w:top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3144"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
              <w:rPr>
                <w:rFonts w:ascii="Times New Roman" w:hAnsi="Times New Roman" w:cs="Times New Roman"/>
              </w:rPr>
            </w:pPr>
            <w:r w:rsidRPr="00AB6B46">
              <w:rPr>
                <w:rFonts w:ascii="Times New Roman" w:hAnsi="Times New Roman" w:cs="Times New Roman"/>
              </w:rPr>
              <w:t>Приоритетное мероприятие 1.2.2</w:t>
            </w:r>
          </w:p>
        </w:tc>
        <w:tc>
          <w:tcPr>
            <w:tcW w:w="2419"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584"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419"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7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7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12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96" w:type="dxa"/>
            <w:tcBorders>
              <w:top w:val="single" w:sz="4" w:space="0" w:color="auto"/>
              <w:left w:val="single" w:sz="4" w:space="0" w:color="auto"/>
              <w:bottom w:val="single" w:sz="4" w:space="0" w:color="auto"/>
            </w:tcBorders>
          </w:tcPr>
          <w:p w:rsidR="00F14399" w:rsidRPr="00AB6B46" w:rsidRDefault="00F14399" w:rsidP="00427D3D">
            <w:pPr>
              <w:pStyle w:val="aff0"/>
              <w:rPr>
                <w:rFonts w:ascii="Times New Roman" w:hAnsi="Times New Roman" w:cs="Times New Roman"/>
              </w:rPr>
            </w:pPr>
          </w:p>
        </w:tc>
      </w:tr>
      <w:tr w:rsidR="00F14399" w:rsidRPr="00AB6B46" w:rsidTr="00F14399">
        <w:tc>
          <w:tcPr>
            <w:tcW w:w="586" w:type="dxa"/>
            <w:tcBorders>
              <w:top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3144" w:type="dxa"/>
            <w:tcBorders>
              <w:top w:val="single" w:sz="4" w:space="0" w:color="auto"/>
              <w:left w:val="single" w:sz="4" w:space="0" w:color="auto"/>
              <w:bottom w:val="single" w:sz="4" w:space="0" w:color="auto"/>
              <w:right w:val="single" w:sz="4" w:space="0" w:color="auto"/>
            </w:tcBorders>
          </w:tcPr>
          <w:p w:rsidR="00F14399" w:rsidRPr="00AB6B46" w:rsidRDefault="00F14399" w:rsidP="00F14399">
            <w:pPr>
              <w:pStyle w:val="aff"/>
              <w:rPr>
                <w:rFonts w:ascii="Times New Roman" w:hAnsi="Times New Roman" w:cs="Times New Roman"/>
              </w:rPr>
            </w:pPr>
            <w:r w:rsidRPr="00AB6B46">
              <w:rPr>
                <w:rFonts w:ascii="Times New Roman" w:hAnsi="Times New Roman" w:cs="Times New Roman"/>
              </w:rPr>
              <w:t>Контрольное событие муниципальной программы 1.2</w:t>
            </w:r>
          </w:p>
        </w:tc>
        <w:tc>
          <w:tcPr>
            <w:tcW w:w="2419"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584"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419"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t>X</w:t>
            </w:r>
          </w:p>
        </w:tc>
        <w:tc>
          <w:tcPr>
            <w:tcW w:w="127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p>
        </w:tc>
        <w:tc>
          <w:tcPr>
            <w:tcW w:w="127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t>X</w:t>
            </w:r>
          </w:p>
        </w:tc>
        <w:tc>
          <w:tcPr>
            <w:tcW w:w="112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t>X</w:t>
            </w:r>
          </w:p>
        </w:tc>
        <w:tc>
          <w:tcPr>
            <w:tcW w:w="1296" w:type="dxa"/>
            <w:tcBorders>
              <w:top w:val="single" w:sz="4" w:space="0" w:color="auto"/>
              <w:left w:val="single" w:sz="4" w:space="0" w:color="auto"/>
              <w:bottom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t>X</w:t>
            </w:r>
          </w:p>
        </w:tc>
      </w:tr>
      <w:tr w:rsidR="00F14399" w:rsidRPr="00AB6B46" w:rsidTr="00F14399">
        <w:tc>
          <w:tcPr>
            <w:tcW w:w="586" w:type="dxa"/>
            <w:tcBorders>
              <w:top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3144"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
              <w:rPr>
                <w:rFonts w:ascii="Times New Roman" w:hAnsi="Times New Roman" w:cs="Times New Roman"/>
              </w:rPr>
            </w:pPr>
            <w:r w:rsidRPr="00AB6B46">
              <w:rPr>
                <w:rFonts w:ascii="Times New Roman" w:hAnsi="Times New Roman" w:cs="Times New Roman"/>
              </w:rPr>
              <w:t>...</w:t>
            </w:r>
          </w:p>
        </w:tc>
        <w:tc>
          <w:tcPr>
            <w:tcW w:w="2419"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584"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419"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99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7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7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12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96" w:type="dxa"/>
            <w:tcBorders>
              <w:top w:val="single" w:sz="4" w:space="0" w:color="auto"/>
              <w:left w:val="single" w:sz="4" w:space="0" w:color="auto"/>
              <w:bottom w:val="single" w:sz="4" w:space="0" w:color="auto"/>
            </w:tcBorders>
          </w:tcPr>
          <w:p w:rsidR="00F14399" w:rsidRPr="00AB6B46" w:rsidRDefault="00F14399" w:rsidP="00427D3D">
            <w:pPr>
              <w:pStyle w:val="aff0"/>
              <w:rPr>
                <w:rFonts w:ascii="Times New Roman" w:hAnsi="Times New Roman" w:cs="Times New Roman"/>
              </w:rPr>
            </w:pPr>
          </w:p>
        </w:tc>
      </w:tr>
      <w:tr w:rsidR="00F14399" w:rsidRPr="00AB6B46" w:rsidTr="00F14399">
        <w:tc>
          <w:tcPr>
            <w:tcW w:w="586" w:type="dxa"/>
            <w:vMerge w:val="restart"/>
            <w:tcBorders>
              <w:top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3144" w:type="dxa"/>
            <w:vMerge w:val="restart"/>
            <w:tcBorders>
              <w:top w:val="single" w:sz="4" w:space="0" w:color="auto"/>
              <w:left w:val="single" w:sz="4" w:space="0" w:color="auto"/>
              <w:bottom w:val="single" w:sz="4" w:space="0" w:color="auto"/>
              <w:right w:val="single" w:sz="4" w:space="0" w:color="auto"/>
            </w:tcBorders>
          </w:tcPr>
          <w:p w:rsidR="00F14399" w:rsidRPr="00AB6B46" w:rsidRDefault="00F14399" w:rsidP="00F14399">
            <w:pPr>
              <w:pStyle w:val="aff"/>
              <w:rPr>
                <w:rFonts w:ascii="Times New Roman" w:hAnsi="Times New Roman" w:cs="Times New Roman"/>
              </w:rPr>
            </w:pPr>
            <w:r w:rsidRPr="00AB6B46">
              <w:rPr>
                <w:rFonts w:ascii="Times New Roman" w:hAnsi="Times New Roman" w:cs="Times New Roman"/>
              </w:rPr>
              <w:t xml:space="preserve">Итого по муниципальной </w:t>
            </w:r>
            <w:r w:rsidRPr="00AB6B46">
              <w:rPr>
                <w:rFonts w:ascii="Times New Roman" w:hAnsi="Times New Roman" w:cs="Times New Roman"/>
              </w:rPr>
              <w:lastRenderedPageBreak/>
              <w:t>программе</w:t>
            </w:r>
          </w:p>
        </w:tc>
        <w:tc>
          <w:tcPr>
            <w:tcW w:w="2419"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lastRenderedPageBreak/>
              <w:t>X</w:t>
            </w:r>
          </w:p>
        </w:tc>
        <w:tc>
          <w:tcPr>
            <w:tcW w:w="1584"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t>X</w:t>
            </w:r>
          </w:p>
        </w:tc>
        <w:tc>
          <w:tcPr>
            <w:tcW w:w="1419"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t>X</w:t>
            </w:r>
          </w:p>
        </w:tc>
        <w:tc>
          <w:tcPr>
            <w:tcW w:w="99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7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7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12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96" w:type="dxa"/>
            <w:tcBorders>
              <w:top w:val="single" w:sz="4" w:space="0" w:color="auto"/>
              <w:left w:val="single" w:sz="4" w:space="0" w:color="auto"/>
              <w:bottom w:val="single" w:sz="4" w:space="0" w:color="auto"/>
            </w:tcBorders>
          </w:tcPr>
          <w:p w:rsidR="00F14399" w:rsidRPr="00AB6B46" w:rsidRDefault="00F14399" w:rsidP="00427D3D">
            <w:pPr>
              <w:pStyle w:val="aff0"/>
              <w:rPr>
                <w:rFonts w:ascii="Times New Roman" w:hAnsi="Times New Roman" w:cs="Times New Roman"/>
              </w:rPr>
            </w:pPr>
          </w:p>
        </w:tc>
      </w:tr>
      <w:tr w:rsidR="00F14399" w:rsidRPr="00AB6B46" w:rsidTr="00F14399">
        <w:tc>
          <w:tcPr>
            <w:tcW w:w="586" w:type="dxa"/>
            <w:vMerge/>
            <w:tcBorders>
              <w:top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3144" w:type="dxa"/>
            <w:vMerge/>
            <w:tcBorders>
              <w:top w:val="nil"/>
              <w:left w:val="single" w:sz="4" w:space="0" w:color="auto"/>
              <w:bottom w:val="nil"/>
              <w:right w:val="single" w:sz="4" w:space="0" w:color="auto"/>
            </w:tcBorders>
          </w:tcPr>
          <w:p w:rsidR="00F14399" w:rsidRPr="00AB6B46" w:rsidRDefault="00F14399" w:rsidP="00427D3D">
            <w:pPr>
              <w:pStyle w:val="aff0"/>
              <w:rPr>
                <w:rFonts w:ascii="Times New Roman" w:hAnsi="Times New Roman" w:cs="Times New Roman"/>
              </w:rPr>
            </w:pPr>
          </w:p>
        </w:tc>
        <w:tc>
          <w:tcPr>
            <w:tcW w:w="2419" w:type="dxa"/>
            <w:tcBorders>
              <w:top w:val="single" w:sz="4" w:space="0" w:color="auto"/>
              <w:left w:val="single" w:sz="4" w:space="0" w:color="auto"/>
              <w:bottom w:val="single" w:sz="4" w:space="0" w:color="auto"/>
              <w:right w:val="single" w:sz="4" w:space="0" w:color="auto"/>
            </w:tcBorders>
          </w:tcPr>
          <w:p w:rsidR="00F14399" w:rsidRPr="00AB6B46" w:rsidRDefault="00F14399" w:rsidP="00F14399">
            <w:pPr>
              <w:pStyle w:val="aff"/>
              <w:rPr>
                <w:rFonts w:ascii="Times New Roman" w:hAnsi="Times New Roman" w:cs="Times New Roman"/>
              </w:rPr>
            </w:pPr>
            <w:r w:rsidRPr="00AB6B46">
              <w:rPr>
                <w:rFonts w:ascii="Times New Roman" w:hAnsi="Times New Roman" w:cs="Times New Roman"/>
              </w:rPr>
              <w:t>ответственный исполнитель муниципальной программы</w:t>
            </w:r>
          </w:p>
        </w:tc>
        <w:tc>
          <w:tcPr>
            <w:tcW w:w="1584"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t>X</w:t>
            </w:r>
          </w:p>
        </w:tc>
        <w:tc>
          <w:tcPr>
            <w:tcW w:w="1419"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t>X</w:t>
            </w:r>
          </w:p>
        </w:tc>
        <w:tc>
          <w:tcPr>
            <w:tcW w:w="99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7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7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12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p>
        </w:tc>
        <w:tc>
          <w:tcPr>
            <w:tcW w:w="1296" w:type="dxa"/>
            <w:tcBorders>
              <w:top w:val="single" w:sz="4" w:space="0" w:color="auto"/>
              <w:left w:val="single" w:sz="4" w:space="0" w:color="auto"/>
              <w:bottom w:val="single" w:sz="4" w:space="0" w:color="auto"/>
            </w:tcBorders>
          </w:tcPr>
          <w:p w:rsidR="00F14399" w:rsidRPr="00AB6B46" w:rsidRDefault="00F14399" w:rsidP="00427D3D">
            <w:pPr>
              <w:pStyle w:val="aff0"/>
              <w:rPr>
                <w:rFonts w:ascii="Times New Roman" w:hAnsi="Times New Roman" w:cs="Times New Roman"/>
              </w:rPr>
            </w:pPr>
          </w:p>
        </w:tc>
      </w:tr>
      <w:tr w:rsidR="00F14399" w:rsidRPr="00AB6B46" w:rsidTr="00F14399">
        <w:tc>
          <w:tcPr>
            <w:tcW w:w="586" w:type="dxa"/>
            <w:vMerge/>
            <w:tcBorders>
              <w:top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3144" w:type="dxa"/>
            <w:vMerge/>
            <w:tcBorders>
              <w:top w:val="nil"/>
              <w:left w:val="single" w:sz="4" w:space="0" w:color="auto"/>
              <w:bottom w:val="nil"/>
              <w:right w:val="single" w:sz="4" w:space="0" w:color="auto"/>
            </w:tcBorders>
          </w:tcPr>
          <w:p w:rsidR="00F14399" w:rsidRPr="00AB6B46" w:rsidRDefault="00F14399" w:rsidP="00427D3D">
            <w:pPr>
              <w:pStyle w:val="aff0"/>
              <w:rPr>
                <w:rFonts w:ascii="Times New Roman" w:hAnsi="Times New Roman" w:cs="Times New Roman"/>
              </w:rPr>
            </w:pPr>
          </w:p>
        </w:tc>
        <w:tc>
          <w:tcPr>
            <w:tcW w:w="2419"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
              <w:rPr>
                <w:rFonts w:ascii="Times New Roman" w:hAnsi="Times New Roman" w:cs="Times New Roman"/>
              </w:rPr>
            </w:pPr>
            <w:r w:rsidRPr="00AB6B46">
              <w:rPr>
                <w:rFonts w:ascii="Times New Roman" w:hAnsi="Times New Roman" w:cs="Times New Roman"/>
              </w:rPr>
              <w:t>соисполнитель 1</w:t>
            </w:r>
          </w:p>
        </w:tc>
        <w:tc>
          <w:tcPr>
            <w:tcW w:w="1584"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t>X</w:t>
            </w:r>
          </w:p>
        </w:tc>
        <w:tc>
          <w:tcPr>
            <w:tcW w:w="1419"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t>X</w:t>
            </w:r>
          </w:p>
        </w:tc>
        <w:tc>
          <w:tcPr>
            <w:tcW w:w="99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7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7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12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96" w:type="dxa"/>
            <w:tcBorders>
              <w:top w:val="single" w:sz="4" w:space="0" w:color="auto"/>
              <w:left w:val="single" w:sz="4" w:space="0" w:color="auto"/>
              <w:bottom w:val="single" w:sz="4" w:space="0" w:color="auto"/>
            </w:tcBorders>
          </w:tcPr>
          <w:p w:rsidR="00F14399" w:rsidRPr="00AB6B46" w:rsidRDefault="00F14399" w:rsidP="00427D3D">
            <w:pPr>
              <w:pStyle w:val="aff0"/>
              <w:rPr>
                <w:rFonts w:ascii="Times New Roman" w:hAnsi="Times New Roman" w:cs="Times New Roman"/>
              </w:rPr>
            </w:pPr>
          </w:p>
        </w:tc>
      </w:tr>
      <w:tr w:rsidR="00F14399" w:rsidRPr="00AB6B46" w:rsidTr="00F14399">
        <w:tc>
          <w:tcPr>
            <w:tcW w:w="586" w:type="dxa"/>
            <w:vMerge/>
            <w:tcBorders>
              <w:top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3144" w:type="dxa"/>
            <w:vMerge/>
            <w:tcBorders>
              <w:top w:val="nil"/>
              <w:left w:val="single" w:sz="4" w:space="0" w:color="auto"/>
              <w:bottom w:val="nil"/>
              <w:right w:val="single" w:sz="4" w:space="0" w:color="auto"/>
            </w:tcBorders>
          </w:tcPr>
          <w:p w:rsidR="00F14399" w:rsidRPr="00AB6B46" w:rsidRDefault="00F14399" w:rsidP="00427D3D">
            <w:pPr>
              <w:pStyle w:val="aff0"/>
              <w:rPr>
                <w:rFonts w:ascii="Times New Roman" w:hAnsi="Times New Roman" w:cs="Times New Roman"/>
              </w:rPr>
            </w:pPr>
          </w:p>
        </w:tc>
        <w:tc>
          <w:tcPr>
            <w:tcW w:w="2419"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
              <w:rPr>
                <w:rFonts w:ascii="Times New Roman" w:hAnsi="Times New Roman" w:cs="Times New Roman"/>
              </w:rPr>
            </w:pPr>
            <w:r w:rsidRPr="00AB6B46">
              <w:rPr>
                <w:rFonts w:ascii="Times New Roman" w:hAnsi="Times New Roman" w:cs="Times New Roman"/>
              </w:rPr>
              <w:t>соисполнитель 2</w:t>
            </w:r>
          </w:p>
        </w:tc>
        <w:tc>
          <w:tcPr>
            <w:tcW w:w="1584"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t>X</w:t>
            </w:r>
          </w:p>
        </w:tc>
        <w:tc>
          <w:tcPr>
            <w:tcW w:w="1419"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t>X</w:t>
            </w:r>
          </w:p>
        </w:tc>
        <w:tc>
          <w:tcPr>
            <w:tcW w:w="99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7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7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12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96" w:type="dxa"/>
            <w:tcBorders>
              <w:top w:val="single" w:sz="4" w:space="0" w:color="auto"/>
              <w:left w:val="single" w:sz="4" w:space="0" w:color="auto"/>
              <w:bottom w:val="single" w:sz="4" w:space="0" w:color="auto"/>
            </w:tcBorders>
          </w:tcPr>
          <w:p w:rsidR="00F14399" w:rsidRPr="00AB6B46" w:rsidRDefault="00F14399" w:rsidP="00427D3D">
            <w:pPr>
              <w:pStyle w:val="aff0"/>
              <w:rPr>
                <w:rFonts w:ascii="Times New Roman" w:hAnsi="Times New Roman" w:cs="Times New Roman"/>
              </w:rPr>
            </w:pPr>
          </w:p>
        </w:tc>
      </w:tr>
      <w:tr w:rsidR="00F14399" w:rsidRPr="00AB6B46" w:rsidTr="00F14399">
        <w:tc>
          <w:tcPr>
            <w:tcW w:w="586" w:type="dxa"/>
            <w:vMerge/>
            <w:tcBorders>
              <w:top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3144" w:type="dxa"/>
            <w:vMerge/>
            <w:tcBorders>
              <w:top w:val="nil"/>
              <w:left w:val="single" w:sz="4" w:space="0" w:color="auto"/>
              <w:bottom w:val="nil"/>
              <w:right w:val="single" w:sz="4" w:space="0" w:color="auto"/>
            </w:tcBorders>
          </w:tcPr>
          <w:p w:rsidR="00F14399" w:rsidRPr="00AB6B46" w:rsidRDefault="00F14399" w:rsidP="00427D3D">
            <w:pPr>
              <w:pStyle w:val="aff0"/>
              <w:rPr>
                <w:rFonts w:ascii="Times New Roman" w:hAnsi="Times New Roman" w:cs="Times New Roman"/>
              </w:rPr>
            </w:pPr>
          </w:p>
        </w:tc>
        <w:tc>
          <w:tcPr>
            <w:tcW w:w="2419"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
              <w:rPr>
                <w:rFonts w:ascii="Times New Roman" w:hAnsi="Times New Roman" w:cs="Times New Roman"/>
              </w:rPr>
            </w:pPr>
            <w:r w:rsidRPr="00AB6B46">
              <w:rPr>
                <w:rFonts w:ascii="Times New Roman" w:hAnsi="Times New Roman" w:cs="Times New Roman"/>
              </w:rPr>
              <w:t>...</w:t>
            </w:r>
          </w:p>
        </w:tc>
        <w:tc>
          <w:tcPr>
            <w:tcW w:w="1584"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t>X</w:t>
            </w:r>
          </w:p>
        </w:tc>
        <w:tc>
          <w:tcPr>
            <w:tcW w:w="1419"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t>X</w:t>
            </w:r>
          </w:p>
        </w:tc>
        <w:tc>
          <w:tcPr>
            <w:tcW w:w="99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7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7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12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96" w:type="dxa"/>
            <w:tcBorders>
              <w:top w:val="single" w:sz="4" w:space="0" w:color="auto"/>
              <w:left w:val="single" w:sz="4" w:space="0" w:color="auto"/>
              <w:bottom w:val="single" w:sz="4" w:space="0" w:color="auto"/>
            </w:tcBorders>
          </w:tcPr>
          <w:p w:rsidR="00F14399" w:rsidRPr="00AB6B46" w:rsidRDefault="00F14399" w:rsidP="00427D3D">
            <w:pPr>
              <w:pStyle w:val="aff0"/>
              <w:rPr>
                <w:rFonts w:ascii="Times New Roman" w:hAnsi="Times New Roman" w:cs="Times New Roman"/>
              </w:rPr>
            </w:pPr>
          </w:p>
        </w:tc>
      </w:tr>
      <w:tr w:rsidR="00F14399" w:rsidRPr="00AB6B46" w:rsidTr="00F14399">
        <w:tc>
          <w:tcPr>
            <w:tcW w:w="586" w:type="dxa"/>
            <w:vMerge/>
            <w:tcBorders>
              <w:top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3144" w:type="dxa"/>
            <w:vMerge/>
            <w:tcBorders>
              <w:top w:val="nil"/>
              <w:left w:val="single" w:sz="4" w:space="0" w:color="auto"/>
              <w:bottom w:val="nil"/>
              <w:right w:val="single" w:sz="4" w:space="0" w:color="auto"/>
            </w:tcBorders>
          </w:tcPr>
          <w:p w:rsidR="00F14399" w:rsidRPr="00AB6B46" w:rsidRDefault="00F14399" w:rsidP="00427D3D">
            <w:pPr>
              <w:pStyle w:val="aff0"/>
              <w:rPr>
                <w:rFonts w:ascii="Times New Roman" w:hAnsi="Times New Roman" w:cs="Times New Roman"/>
              </w:rPr>
            </w:pPr>
          </w:p>
        </w:tc>
        <w:tc>
          <w:tcPr>
            <w:tcW w:w="2419"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
              <w:rPr>
                <w:rFonts w:ascii="Times New Roman" w:hAnsi="Times New Roman" w:cs="Times New Roman"/>
              </w:rPr>
            </w:pPr>
            <w:r w:rsidRPr="00AB6B46">
              <w:rPr>
                <w:rFonts w:ascii="Times New Roman" w:hAnsi="Times New Roman" w:cs="Times New Roman"/>
              </w:rPr>
              <w:t>участник 1</w:t>
            </w:r>
          </w:p>
        </w:tc>
        <w:tc>
          <w:tcPr>
            <w:tcW w:w="1584"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t>X</w:t>
            </w:r>
          </w:p>
        </w:tc>
        <w:tc>
          <w:tcPr>
            <w:tcW w:w="1419"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t>X</w:t>
            </w:r>
          </w:p>
        </w:tc>
        <w:tc>
          <w:tcPr>
            <w:tcW w:w="99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7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7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12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96" w:type="dxa"/>
            <w:tcBorders>
              <w:top w:val="single" w:sz="4" w:space="0" w:color="auto"/>
              <w:left w:val="single" w:sz="4" w:space="0" w:color="auto"/>
              <w:bottom w:val="single" w:sz="4" w:space="0" w:color="auto"/>
            </w:tcBorders>
          </w:tcPr>
          <w:p w:rsidR="00F14399" w:rsidRPr="00AB6B46" w:rsidRDefault="00F14399" w:rsidP="00427D3D">
            <w:pPr>
              <w:pStyle w:val="aff0"/>
              <w:rPr>
                <w:rFonts w:ascii="Times New Roman" w:hAnsi="Times New Roman" w:cs="Times New Roman"/>
              </w:rPr>
            </w:pPr>
          </w:p>
        </w:tc>
      </w:tr>
      <w:tr w:rsidR="00F14399" w:rsidRPr="00AB6B46" w:rsidTr="00F14399">
        <w:tc>
          <w:tcPr>
            <w:tcW w:w="586" w:type="dxa"/>
            <w:vMerge/>
            <w:tcBorders>
              <w:top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3144" w:type="dxa"/>
            <w:vMerge/>
            <w:tcBorders>
              <w:top w:val="nil"/>
              <w:left w:val="single" w:sz="4" w:space="0" w:color="auto"/>
              <w:bottom w:val="nil"/>
              <w:right w:val="single" w:sz="4" w:space="0" w:color="auto"/>
            </w:tcBorders>
          </w:tcPr>
          <w:p w:rsidR="00F14399" w:rsidRPr="00AB6B46" w:rsidRDefault="00F14399" w:rsidP="00427D3D">
            <w:pPr>
              <w:pStyle w:val="aff0"/>
              <w:rPr>
                <w:rFonts w:ascii="Times New Roman" w:hAnsi="Times New Roman" w:cs="Times New Roman"/>
              </w:rPr>
            </w:pPr>
          </w:p>
        </w:tc>
        <w:tc>
          <w:tcPr>
            <w:tcW w:w="2419"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
              <w:rPr>
                <w:rFonts w:ascii="Times New Roman" w:hAnsi="Times New Roman" w:cs="Times New Roman"/>
              </w:rPr>
            </w:pPr>
            <w:r w:rsidRPr="00AB6B46">
              <w:rPr>
                <w:rFonts w:ascii="Times New Roman" w:hAnsi="Times New Roman" w:cs="Times New Roman"/>
              </w:rPr>
              <w:t>участник 2</w:t>
            </w:r>
          </w:p>
        </w:tc>
        <w:tc>
          <w:tcPr>
            <w:tcW w:w="1584"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t>X</w:t>
            </w:r>
          </w:p>
        </w:tc>
        <w:tc>
          <w:tcPr>
            <w:tcW w:w="1419"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t>X</w:t>
            </w:r>
          </w:p>
        </w:tc>
        <w:tc>
          <w:tcPr>
            <w:tcW w:w="99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7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7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12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96" w:type="dxa"/>
            <w:tcBorders>
              <w:top w:val="single" w:sz="4" w:space="0" w:color="auto"/>
              <w:left w:val="single" w:sz="4" w:space="0" w:color="auto"/>
              <w:bottom w:val="single" w:sz="4" w:space="0" w:color="auto"/>
            </w:tcBorders>
          </w:tcPr>
          <w:p w:rsidR="00F14399" w:rsidRPr="00AB6B46" w:rsidRDefault="00F14399" w:rsidP="00427D3D">
            <w:pPr>
              <w:pStyle w:val="aff0"/>
              <w:rPr>
                <w:rFonts w:ascii="Times New Roman" w:hAnsi="Times New Roman" w:cs="Times New Roman"/>
              </w:rPr>
            </w:pPr>
          </w:p>
        </w:tc>
      </w:tr>
      <w:tr w:rsidR="00F14399" w:rsidRPr="00AB6B46" w:rsidTr="00F14399">
        <w:tc>
          <w:tcPr>
            <w:tcW w:w="586" w:type="dxa"/>
            <w:vMerge/>
            <w:tcBorders>
              <w:top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3144" w:type="dxa"/>
            <w:vMerge/>
            <w:tcBorders>
              <w:top w:val="nil"/>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2419"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
              <w:rPr>
                <w:rFonts w:ascii="Times New Roman" w:hAnsi="Times New Roman" w:cs="Times New Roman"/>
              </w:rPr>
            </w:pPr>
            <w:r w:rsidRPr="00AB6B46">
              <w:rPr>
                <w:rFonts w:ascii="Times New Roman" w:hAnsi="Times New Roman" w:cs="Times New Roman"/>
              </w:rPr>
              <w:t>...</w:t>
            </w:r>
          </w:p>
        </w:tc>
        <w:tc>
          <w:tcPr>
            <w:tcW w:w="1584"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t>X</w:t>
            </w:r>
          </w:p>
        </w:tc>
        <w:tc>
          <w:tcPr>
            <w:tcW w:w="1419"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jc w:val="center"/>
              <w:rPr>
                <w:rFonts w:ascii="Times New Roman" w:hAnsi="Times New Roman" w:cs="Times New Roman"/>
              </w:rPr>
            </w:pPr>
            <w:r w:rsidRPr="00AB6B46">
              <w:rPr>
                <w:rFonts w:ascii="Times New Roman" w:hAnsi="Times New Roman" w:cs="Times New Roman"/>
              </w:rPr>
              <w:t>X</w:t>
            </w:r>
          </w:p>
        </w:tc>
        <w:tc>
          <w:tcPr>
            <w:tcW w:w="99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7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72"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128" w:type="dxa"/>
            <w:tcBorders>
              <w:top w:val="single" w:sz="4" w:space="0" w:color="auto"/>
              <w:left w:val="single" w:sz="4" w:space="0" w:color="auto"/>
              <w:bottom w:val="single" w:sz="4" w:space="0" w:color="auto"/>
              <w:right w:val="single" w:sz="4" w:space="0" w:color="auto"/>
            </w:tcBorders>
          </w:tcPr>
          <w:p w:rsidR="00F14399" w:rsidRPr="00AB6B46" w:rsidRDefault="00F14399" w:rsidP="00427D3D">
            <w:pPr>
              <w:pStyle w:val="aff0"/>
              <w:rPr>
                <w:rFonts w:ascii="Times New Roman" w:hAnsi="Times New Roman" w:cs="Times New Roman"/>
              </w:rPr>
            </w:pPr>
          </w:p>
        </w:tc>
        <w:tc>
          <w:tcPr>
            <w:tcW w:w="1296" w:type="dxa"/>
            <w:tcBorders>
              <w:top w:val="single" w:sz="4" w:space="0" w:color="auto"/>
              <w:left w:val="single" w:sz="4" w:space="0" w:color="auto"/>
              <w:bottom w:val="single" w:sz="4" w:space="0" w:color="auto"/>
            </w:tcBorders>
          </w:tcPr>
          <w:p w:rsidR="00F14399" w:rsidRPr="00AB6B46" w:rsidRDefault="00F14399" w:rsidP="00427D3D">
            <w:pPr>
              <w:pStyle w:val="aff0"/>
              <w:rPr>
                <w:rFonts w:ascii="Times New Roman" w:hAnsi="Times New Roman" w:cs="Times New Roman"/>
              </w:rPr>
            </w:pPr>
          </w:p>
        </w:tc>
      </w:tr>
    </w:tbl>
    <w:p w:rsidR="00F14399" w:rsidRPr="00AB6B46" w:rsidRDefault="00F14399" w:rsidP="00F14399">
      <w:pPr>
        <w:rPr>
          <w:sz w:val="24"/>
          <w:szCs w:val="24"/>
        </w:rPr>
      </w:pPr>
    </w:p>
    <w:p w:rsidR="00F14399" w:rsidRPr="00AB6B46" w:rsidRDefault="00F14399" w:rsidP="00F14399">
      <w:pPr>
        <w:rPr>
          <w:sz w:val="24"/>
          <w:szCs w:val="24"/>
        </w:rPr>
      </w:pPr>
      <w:r w:rsidRPr="00AB6B46">
        <w:rPr>
          <w:sz w:val="24"/>
          <w:szCs w:val="24"/>
        </w:rPr>
        <w:t xml:space="preserve">(1) По строкам "Мероприятие", "Приоритетное мероприятие" указывается заместитель руководителя, курирующий данное направление, либо начальник структурного подразделения, непосредственно подчиненный руководителю. По строке "Контрольное событие </w:t>
      </w:r>
      <w:r w:rsidR="00427D3D" w:rsidRPr="00AB6B46">
        <w:rPr>
          <w:sz w:val="24"/>
          <w:szCs w:val="24"/>
        </w:rPr>
        <w:t>муниципальной</w:t>
      </w:r>
      <w:r w:rsidRPr="00AB6B46">
        <w:rPr>
          <w:sz w:val="24"/>
          <w:szCs w:val="24"/>
        </w:rPr>
        <w:t xml:space="preserve"> программы" указывается руководитель, а также заместитель руководителя, курирующий данное направление, либо начальник структурного подразделения, непосредственно подчинённый руководителю </w:t>
      </w:r>
      <w:r w:rsidR="00427D3D" w:rsidRPr="00AB6B46">
        <w:rPr>
          <w:sz w:val="24"/>
          <w:szCs w:val="24"/>
        </w:rPr>
        <w:t xml:space="preserve">местного самоуправления или структурного подразделения Администрации </w:t>
      </w:r>
      <w:r w:rsidR="002043C3" w:rsidRPr="00AB6B46">
        <w:rPr>
          <w:sz w:val="24"/>
          <w:szCs w:val="24"/>
        </w:rPr>
        <w:t>Селивановского сельского поселения</w:t>
      </w:r>
      <w:r w:rsidR="00427D3D" w:rsidRPr="00AB6B46">
        <w:rPr>
          <w:sz w:val="24"/>
          <w:szCs w:val="24"/>
        </w:rPr>
        <w:t>,</w:t>
      </w:r>
      <w:r w:rsidRPr="00AB6B46">
        <w:rPr>
          <w:sz w:val="24"/>
          <w:szCs w:val="24"/>
        </w:rPr>
        <w:t xml:space="preserve"> определенного ответственным исполнителем, соисполнителем.</w:t>
      </w:r>
    </w:p>
    <w:p w:rsidR="00F14399" w:rsidRPr="00AB6B46" w:rsidRDefault="00F14399" w:rsidP="00F14399">
      <w:pPr>
        <w:rPr>
          <w:sz w:val="24"/>
          <w:szCs w:val="24"/>
        </w:rPr>
      </w:pPr>
      <w:r w:rsidRPr="00AB6B46">
        <w:rPr>
          <w:sz w:val="24"/>
          <w:szCs w:val="24"/>
        </w:rPr>
        <w:t>(2) Объем расходов приводится на очередной финансовый год.</w:t>
      </w:r>
    </w:p>
    <w:p w:rsidR="00F14399" w:rsidRPr="00AB6B46" w:rsidRDefault="00F14399" w:rsidP="00F14399">
      <w:pPr>
        <w:rPr>
          <w:sz w:val="24"/>
          <w:szCs w:val="24"/>
        </w:rPr>
      </w:pPr>
      <w:r w:rsidRPr="00AB6B46">
        <w:rPr>
          <w:sz w:val="24"/>
          <w:szCs w:val="24"/>
        </w:rPr>
        <w:t>(3) Бюджетные ассигнования, предусмотренные на реализацию основного мероприятия, приоритетного основного мероприятия и мероприятия ведомственной целевой программы в обязательном порядке должны быть распределены по соответствующим мероприятиям и приоритетным мероприятиям (в случае их наличия).</w:t>
      </w:r>
    </w:p>
    <w:p w:rsidR="00F14399" w:rsidRPr="00AB6B46" w:rsidRDefault="00F14399" w:rsidP="00F14399">
      <w:pPr>
        <w:rPr>
          <w:sz w:val="24"/>
          <w:szCs w:val="24"/>
        </w:rPr>
      </w:pPr>
      <w:r w:rsidRPr="00AB6B46">
        <w:rPr>
          <w:sz w:val="24"/>
          <w:szCs w:val="24"/>
        </w:rPr>
        <w:t xml:space="preserve">(4) В целях оптимизации содержания информации в графе 2 допускается использование аббревиатур, например: </w:t>
      </w:r>
      <w:r w:rsidR="002D3B76" w:rsidRPr="00AB6B46">
        <w:rPr>
          <w:sz w:val="24"/>
          <w:szCs w:val="24"/>
        </w:rPr>
        <w:t>муниципальная программа - М</w:t>
      </w:r>
      <w:r w:rsidRPr="00AB6B46">
        <w:rPr>
          <w:sz w:val="24"/>
          <w:szCs w:val="24"/>
        </w:rPr>
        <w:t>П, основное мероприятие - ОМ, приоритетное основное мероприятие - ПОМ.</w:t>
      </w:r>
    </w:p>
    <w:p w:rsidR="00F14399" w:rsidRPr="00AB6B46" w:rsidRDefault="00F14399" w:rsidP="00EE7F44">
      <w:pPr>
        <w:jc w:val="right"/>
        <w:rPr>
          <w:sz w:val="24"/>
          <w:szCs w:val="24"/>
        </w:rPr>
      </w:pPr>
    </w:p>
    <w:p w:rsidR="00427D3D" w:rsidRPr="00AB6B46" w:rsidRDefault="00427D3D" w:rsidP="00EE7F44">
      <w:pPr>
        <w:jc w:val="right"/>
        <w:rPr>
          <w:sz w:val="24"/>
          <w:szCs w:val="24"/>
        </w:rPr>
      </w:pPr>
    </w:p>
    <w:p w:rsidR="00427D3D" w:rsidRPr="00AB6B46" w:rsidRDefault="00427D3D" w:rsidP="00EE7F44">
      <w:pPr>
        <w:jc w:val="right"/>
        <w:rPr>
          <w:sz w:val="24"/>
          <w:szCs w:val="24"/>
        </w:rPr>
      </w:pPr>
    </w:p>
    <w:p w:rsidR="00427D3D" w:rsidRPr="00AB6B46" w:rsidRDefault="00427D3D" w:rsidP="00EE7F44">
      <w:pPr>
        <w:jc w:val="right"/>
        <w:rPr>
          <w:sz w:val="24"/>
          <w:szCs w:val="24"/>
        </w:rPr>
      </w:pPr>
    </w:p>
    <w:p w:rsidR="00427D3D" w:rsidRPr="00AB6B46" w:rsidRDefault="00427D3D" w:rsidP="00EE7F44">
      <w:pPr>
        <w:jc w:val="right"/>
        <w:rPr>
          <w:sz w:val="24"/>
          <w:szCs w:val="24"/>
        </w:rPr>
      </w:pPr>
    </w:p>
    <w:p w:rsidR="00427D3D" w:rsidRPr="00AB6B46" w:rsidRDefault="00427D3D" w:rsidP="00EE7F44">
      <w:pPr>
        <w:jc w:val="right"/>
        <w:rPr>
          <w:sz w:val="24"/>
          <w:szCs w:val="24"/>
        </w:rPr>
      </w:pPr>
    </w:p>
    <w:p w:rsidR="00427D3D" w:rsidRPr="00AB6B46" w:rsidRDefault="00427D3D" w:rsidP="00EE7F44">
      <w:pPr>
        <w:jc w:val="right"/>
        <w:rPr>
          <w:sz w:val="24"/>
          <w:szCs w:val="24"/>
        </w:rPr>
      </w:pPr>
    </w:p>
    <w:p w:rsidR="00427D3D" w:rsidRPr="00AB6B46" w:rsidRDefault="00427D3D" w:rsidP="00EE7F44">
      <w:pPr>
        <w:jc w:val="right"/>
        <w:rPr>
          <w:sz w:val="24"/>
          <w:szCs w:val="24"/>
        </w:rPr>
      </w:pPr>
    </w:p>
    <w:p w:rsidR="00427D3D" w:rsidRPr="00AB6B46" w:rsidRDefault="00427D3D" w:rsidP="00EE7F44">
      <w:pPr>
        <w:jc w:val="right"/>
        <w:rPr>
          <w:sz w:val="24"/>
          <w:szCs w:val="24"/>
        </w:rPr>
      </w:pPr>
    </w:p>
    <w:p w:rsidR="00427D3D" w:rsidRPr="00AB6B46" w:rsidRDefault="00427D3D" w:rsidP="00EE7F44">
      <w:pPr>
        <w:jc w:val="right"/>
        <w:rPr>
          <w:sz w:val="24"/>
          <w:szCs w:val="24"/>
        </w:rPr>
      </w:pPr>
    </w:p>
    <w:p w:rsidR="00427D3D" w:rsidRPr="00AB6B46" w:rsidRDefault="00427D3D" w:rsidP="00EE7F44">
      <w:pPr>
        <w:jc w:val="right"/>
        <w:rPr>
          <w:sz w:val="24"/>
          <w:szCs w:val="24"/>
        </w:rPr>
      </w:pPr>
    </w:p>
    <w:p w:rsidR="00427D3D" w:rsidRPr="00AB6B46" w:rsidRDefault="00427D3D" w:rsidP="00EE7F44">
      <w:pPr>
        <w:jc w:val="right"/>
        <w:rPr>
          <w:sz w:val="24"/>
          <w:szCs w:val="24"/>
        </w:rPr>
      </w:pPr>
    </w:p>
    <w:p w:rsidR="00427D3D" w:rsidRPr="00AB6B46" w:rsidRDefault="00427D3D" w:rsidP="00EE7F44">
      <w:pPr>
        <w:jc w:val="right"/>
        <w:rPr>
          <w:sz w:val="24"/>
          <w:szCs w:val="24"/>
        </w:rPr>
      </w:pPr>
    </w:p>
    <w:p w:rsidR="00427D3D" w:rsidRPr="00AB6B46" w:rsidRDefault="00427D3D" w:rsidP="00EE7F44">
      <w:pPr>
        <w:jc w:val="right"/>
        <w:rPr>
          <w:sz w:val="24"/>
          <w:szCs w:val="24"/>
        </w:rPr>
      </w:pPr>
      <w:r w:rsidRPr="00AB6B46">
        <w:rPr>
          <w:sz w:val="24"/>
          <w:szCs w:val="24"/>
        </w:rPr>
        <w:lastRenderedPageBreak/>
        <w:t>Таблица 7</w:t>
      </w:r>
    </w:p>
    <w:p w:rsidR="00427D3D" w:rsidRPr="00AB6B46" w:rsidRDefault="00427D3D" w:rsidP="00427D3D">
      <w:pPr>
        <w:pStyle w:val="1"/>
        <w:jc w:val="center"/>
        <w:rPr>
          <w:rFonts w:ascii="Times New Roman" w:hAnsi="Times New Roman" w:cs="Times New Roman"/>
          <w:b w:val="0"/>
          <w:sz w:val="24"/>
          <w:szCs w:val="24"/>
        </w:rPr>
      </w:pPr>
      <w:r w:rsidRPr="00AB6B46">
        <w:rPr>
          <w:rFonts w:ascii="Times New Roman" w:hAnsi="Times New Roman" w:cs="Times New Roman"/>
          <w:b w:val="0"/>
          <w:sz w:val="24"/>
          <w:szCs w:val="24"/>
        </w:rPr>
        <w:t>Отчет</w:t>
      </w:r>
      <w:r w:rsidRPr="00AB6B46">
        <w:rPr>
          <w:rFonts w:ascii="Times New Roman" w:hAnsi="Times New Roman" w:cs="Times New Roman"/>
          <w:b w:val="0"/>
          <w:sz w:val="24"/>
          <w:szCs w:val="24"/>
        </w:rPr>
        <w:br/>
        <w:t>об исполнении плана реализации муниципальной программы_________ за отчетный период ______ мес. 20 ____ г.</w:t>
      </w:r>
    </w:p>
    <w:p w:rsidR="00427D3D" w:rsidRPr="00AB6B46" w:rsidRDefault="00427D3D" w:rsidP="00427D3D">
      <w:pPr>
        <w:rPr>
          <w:sz w:val="24"/>
          <w:szCs w:val="24"/>
        </w:rPr>
      </w:pPr>
    </w:p>
    <w:tbl>
      <w:tblPr>
        <w:tblW w:w="1573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42"/>
        <w:gridCol w:w="1826"/>
        <w:gridCol w:w="1701"/>
        <w:gridCol w:w="1701"/>
        <w:gridCol w:w="1276"/>
        <w:gridCol w:w="1418"/>
        <w:gridCol w:w="850"/>
        <w:gridCol w:w="709"/>
        <w:gridCol w:w="709"/>
        <w:gridCol w:w="708"/>
        <w:gridCol w:w="709"/>
        <w:gridCol w:w="851"/>
        <w:gridCol w:w="708"/>
        <w:gridCol w:w="709"/>
        <w:gridCol w:w="709"/>
        <w:gridCol w:w="709"/>
      </w:tblGrid>
      <w:tr w:rsidR="00427D3D" w:rsidRPr="00AB6B46" w:rsidTr="00C41EBF">
        <w:tc>
          <w:tcPr>
            <w:tcW w:w="442" w:type="dxa"/>
            <w:vMerge w:val="restart"/>
            <w:tcBorders>
              <w:top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N</w:t>
            </w:r>
            <w:r w:rsidRPr="00AB6B46">
              <w:rPr>
                <w:rFonts w:ascii="Times New Roman" w:hAnsi="Times New Roman" w:cs="Times New Roman"/>
              </w:rPr>
              <w:br/>
              <w:t>п/п</w:t>
            </w:r>
          </w:p>
        </w:tc>
        <w:tc>
          <w:tcPr>
            <w:tcW w:w="1826" w:type="dxa"/>
            <w:vMerge w:val="restart"/>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Номер и наименование (4)</w:t>
            </w:r>
          </w:p>
        </w:tc>
        <w:tc>
          <w:tcPr>
            <w:tcW w:w="1701" w:type="dxa"/>
            <w:vMerge w:val="restart"/>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Ответственный исполнитель, соисполнитель, участник (должность/ ФИО) (1)</w:t>
            </w:r>
          </w:p>
        </w:tc>
        <w:tc>
          <w:tcPr>
            <w:tcW w:w="1701" w:type="dxa"/>
            <w:vMerge w:val="restart"/>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Результат реализации (краткое описание)</w:t>
            </w:r>
          </w:p>
        </w:tc>
        <w:tc>
          <w:tcPr>
            <w:tcW w:w="1276" w:type="dxa"/>
            <w:vMerge w:val="restart"/>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Фактическая дата начала реализации</w:t>
            </w:r>
          </w:p>
        </w:tc>
        <w:tc>
          <w:tcPr>
            <w:tcW w:w="1418" w:type="dxa"/>
            <w:vMerge w:val="restart"/>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Фактическая дата окончания реализации, наступления контрольного события</w:t>
            </w:r>
          </w:p>
        </w:tc>
        <w:tc>
          <w:tcPr>
            <w:tcW w:w="7371" w:type="dxa"/>
            <w:gridSpan w:val="10"/>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Расходы на реализацию муниципальной программы, тыс. рублей</w:t>
            </w:r>
          </w:p>
        </w:tc>
      </w:tr>
      <w:tr w:rsidR="00427D3D" w:rsidRPr="00AB6B46" w:rsidTr="00C41EBF">
        <w:tc>
          <w:tcPr>
            <w:tcW w:w="442" w:type="dxa"/>
            <w:vMerge/>
            <w:tcBorders>
              <w:top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p>
        </w:tc>
        <w:tc>
          <w:tcPr>
            <w:tcW w:w="1826" w:type="dxa"/>
            <w:vMerge/>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p>
        </w:tc>
        <w:tc>
          <w:tcPr>
            <w:tcW w:w="1701" w:type="dxa"/>
            <w:vMerge/>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p>
        </w:tc>
        <w:tc>
          <w:tcPr>
            <w:tcW w:w="1701" w:type="dxa"/>
            <w:vMerge/>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p>
        </w:tc>
        <w:tc>
          <w:tcPr>
            <w:tcW w:w="1276" w:type="dxa"/>
            <w:vMerge/>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p>
        </w:tc>
        <w:tc>
          <w:tcPr>
            <w:tcW w:w="1418" w:type="dxa"/>
            <w:vMerge/>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p>
        </w:tc>
        <w:tc>
          <w:tcPr>
            <w:tcW w:w="3685" w:type="dxa"/>
            <w:gridSpan w:val="5"/>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Предусмотрено программой</w:t>
            </w:r>
          </w:p>
        </w:tc>
        <w:tc>
          <w:tcPr>
            <w:tcW w:w="3686" w:type="dxa"/>
            <w:gridSpan w:val="5"/>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Факт на отчетную дату</w:t>
            </w:r>
          </w:p>
        </w:tc>
      </w:tr>
      <w:tr w:rsidR="00A71D26" w:rsidRPr="00AB6B46" w:rsidTr="00A71D26">
        <w:trPr>
          <w:cantSplit/>
          <w:trHeight w:val="1134"/>
        </w:trPr>
        <w:tc>
          <w:tcPr>
            <w:tcW w:w="442" w:type="dxa"/>
            <w:vMerge/>
            <w:tcBorders>
              <w:top w:val="single" w:sz="4" w:space="0" w:color="auto"/>
              <w:bottom w:val="single" w:sz="4" w:space="0" w:color="auto"/>
              <w:right w:val="single" w:sz="4" w:space="0" w:color="auto"/>
            </w:tcBorders>
          </w:tcPr>
          <w:p w:rsidR="00A71D26" w:rsidRPr="00AB6B46" w:rsidRDefault="00A71D26" w:rsidP="00427D3D">
            <w:pPr>
              <w:pStyle w:val="aff0"/>
              <w:rPr>
                <w:rFonts w:ascii="Times New Roman" w:hAnsi="Times New Roman" w:cs="Times New Roman"/>
              </w:rPr>
            </w:pPr>
          </w:p>
        </w:tc>
        <w:tc>
          <w:tcPr>
            <w:tcW w:w="1826" w:type="dxa"/>
            <w:vMerge/>
            <w:tcBorders>
              <w:top w:val="nil"/>
              <w:left w:val="single" w:sz="4" w:space="0" w:color="auto"/>
              <w:bottom w:val="single" w:sz="4" w:space="0" w:color="auto"/>
              <w:right w:val="single" w:sz="4" w:space="0" w:color="auto"/>
            </w:tcBorders>
          </w:tcPr>
          <w:p w:rsidR="00A71D26" w:rsidRPr="00AB6B46" w:rsidRDefault="00A71D26" w:rsidP="00427D3D">
            <w:pPr>
              <w:pStyle w:val="aff0"/>
              <w:rPr>
                <w:rFonts w:ascii="Times New Roman" w:hAnsi="Times New Roman" w:cs="Times New Roman"/>
              </w:rPr>
            </w:pPr>
          </w:p>
        </w:tc>
        <w:tc>
          <w:tcPr>
            <w:tcW w:w="1701" w:type="dxa"/>
            <w:vMerge/>
            <w:tcBorders>
              <w:top w:val="nil"/>
              <w:left w:val="single" w:sz="4" w:space="0" w:color="auto"/>
              <w:bottom w:val="single" w:sz="4" w:space="0" w:color="auto"/>
              <w:right w:val="single" w:sz="4" w:space="0" w:color="auto"/>
            </w:tcBorders>
          </w:tcPr>
          <w:p w:rsidR="00A71D26" w:rsidRPr="00AB6B46" w:rsidRDefault="00A71D26" w:rsidP="00427D3D">
            <w:pPr>
              <w:pStyle w:val="aff0"/>
              <w:rPr>
                <w:rFonts w:ascii="Times New Roman" w:hAnsi="Times New Roman" w:cs="Times New Roman"/>
              </w:rPr>
            </w:pPr>
          </w:p>
        </w:tc>
        <w:tc>
          <w:tcPr>
            <w:tcW w:w="1701" w:type="dxa"/>
            <w:vMerge/>
            <w:tcBorders>
              <w:top w:val="nil"/>
              <w:left w:val="single" w:sz="4" w:space="0" w:color="auto"/>
              <w:bottom w:val="single" w:sz="4" w:space="0" w:color="auto"/>
              <w:right w:val="single" w:sz="4" w:space="0" w:color="auto"/>
            </w:tcBorders>
          </w:tcPr>
          <w:p w:rsidR="00A71D26" w:rsidRPr="00AB6B46" w:rsidRDefault="00A71D26" w:rsidP="00427D3D">
            <w:pPr>
              <w:pStyle w:val="aff0"/>
              <w:rPr>
                <w:rFonts w:ascii="Times New Roman" w:hAnsi="Times New Roman" w:cs="Times New Roman"/>
              </w:rPr>
            </w:pPr>
          </w:p>
        </w:tc>
        <w:tc>
          <w:tcPr>
            <w:tcW w:w="1276" w:type="dxa"/>
            <w:vMerge/>
            <w:tcBorders>
              <w:top w:val="nil"/>
              <w:left w:val="single" w:sz="4" w:space="0" w:color="auto"/>
              <w:bottom w:val="single" w:sz="4" w:space="0" w:color="auto"/>
              <w:right w:val="single" w:sz="4" w:space="0" w:color="auto"/>
            </w:tcBorders>
          </w:tcPr>
          <w:p w:rsidR="00A71D26" w:rsidRPr="00AB6B46" w:rsidRDefault="00A71D26" w:rsidP="00427D3D">
            <w:pPr>
              <w:pStyle w:val="aff0"/>
              <w:rPr>
                <w:rFonts w:ascii="Times New Roman" w:hAnsi="Times New Roman" w:cs="Times New Roman"/>
              </w:rPr>
            </w:pPr>
          </w:p>
        </w:tc>
        <w:tc>
          <w:tcPr>
            <w:tcW w:w="1418" w:type="dxa"/>
            <w:vMerge/>
            <w:tcBorders>
              <w:top w:val="nil"/>
              <w:left w:val="single" w:sz="4" w:space="0" w:color="auto"/>
              <w:bottom w:val="single" w:sz="4" w:space="0" w:color="auto"/>
              <w:right w:val="single" w:sz="4" w:space="0" w:color="auto"/>
            </w:tcBorders>
          </w:tcPr>
          <w:p w:rsidR="00A71D26" w:rsidRPr="00AB6B46" w:rsidRDefault="00A71D26" w:rsidP="00427D3D">
            <w:pPr>
              <w:pStyle w:val="aff0"/>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extDirection w:val="btLr"/>
          </w:tcPr>
          <w:p w:rsidR="00A71D26" w:rsidRPr="00AB6B46" w:rsidRDefault="00A71D26" w:rsidP="00A71D26">
            <w:pPr>
              <w:pStyle w:val="aff0"/>
              <w:ind w:left="113" w:right="113"/>
              <w:jc w:val="center"/>
              <w:rPr>
                <w:rFonts w:ascii="Times New Roman" w:hAnsi="Times New Roman" w:cs="Times New Roman"/>
              </w:rPr>
            </w:pPr>
            <w:r w:rsidRPr="00AB6B46">
              <w:rPr>
                <w:rFonts w:ascii="Times New Roman" w:hAnsi="Times New Roman" w:cs="Times New Roman"/>
              </w:rPr>
              <w:t>всего</w:t>
            </w:r>
          </w:p>
        </w:tc>
        <w:tc>
          <w:tcPr>
            <w:tcW w:w="709" w:type="dxa"/>
            <w:tcBorders>
              <w:top w:val="single" w:sz="4" w:space="0" w:color="auto"/>
              <w:left w:val="single" w:sz="4" w:space="0" w:color="auto"/>
              <w:bottom w:val="single" w:sz="4" w:space="0" w:color="auto"/>
              <w:right w:val="single" w:sz="4" w:space="0" w:color="auto"/>
            </w:tcBorders>
            <w:textDirection w:val="btLr"/>
          </w:tcPr>
          <w:p w:rsidR="00A71D26" w:rsidRPr="00AB6B46" w:rsidRDefault="00A71D26" w:rsidP="00A71D26">
            <w:pPr>
              <w:pStyle w:val="aff0"/>
              <w:ind w:left="113" w:right="113"/>
              <w:jc w:val="center"/>
              <w:rPr>
                <w:rFonts w:ascii="Times New Roman" w:hAnsi="Times New Roman" w:cs="Times New Roman"/>
              </w:rPr>
            </w:pPr>
            <w:r w:rsidRPr="00AB6B46">
              <w:rPr>
                <w:rFonts w:ascii="Times New Roman" w:hAnsi="Times New Roman" w:cs="Times New Roman"/>
              </w:rPr>
              <w:t>Федеральный бюджет</w:t>
            </w:r>
          </w:p>
        </w:tc>
        <w:tc>
          <w:tcPr>
            <w:tcW w:w="709" w:type="dxa"/>
            <w:tcBorders>
              <w:top w:val="single" w:sz="4" w:space="0" w:color="auto"/>
              <w:left w:val="single" w:sz="4" w:space="0" w:color="auto"/>
              <w:bottom w:val="single" w:sz="4" w:space="0" w:color="auto"/>
              <w:right w:val="single" w:sz="4" w:space="0" w:color="auto"/>
            </w:tcBorders>
            <w:textDirection w:val="btLr"/>
          </w:tcPr>
          <w:p w:rsidR="00A71D26" w:rsidRPr="00AB6B46" w:rsidRDefault="00A71D26" w:rsidP="00A71D26">
            <w:pPr>
              <w:pStyle w:val="aff0"/>
              <w:ind w:left="113" w:right="113"/>
              <w:jc w:val="center"/>
              <w:rPr>
                <w:rFonts w:ascii="Times New Roman" w:hAnsi="Times New Roman" w:cs="Times New Roman"/>
              </w:rPr>
            </w:pPr>
            <w:r w:rsidRPr="00AB6B46">
              <w:rPr>
                <w:rFonts w:ascii="Times New Roman" w:hAnsi="Times New Roman" w:cs="Times New Roman"/>
              </w:rPr>
              <w:t>Областной бюджет</w:t>
            </w:r>
          </w:p>
        </w:tc>
        <w:tc>
          <w:tcPr>
            <w:tcW w:w="708" w:type="dxa"/>
            <w:tcBorders>
              <w:top w:val="single" w:sz="4" w:space="0" w:color="auto"/>
              <w:left w:val="single" w:sz="4" w:space="0" w:color="auto"/>
              <w:bottom w:val="single" w:sz="4" w:space="0" w:color="auto"/>
              <w:right w:val="single" w:sz="4" w:space="0" w:color="auto"/>
            </w:tcBorders>
            <w:textDirection w:val="btLr"/>
          </w:tcPr>
          <w:p w:rsidR="00A71D26" w:rsidRPr="00AB6B46" w:rsidRDefault="00A71D26" w:rsidP="00A71D26">
            <w:pPr>
              <w:pStyle w:val="aff0"/>
              <w:ind w:left="113" w:right="113"/>
              <w:jc w:val="center"/>
              <w:rPr>
                <w:rFonts w:ascii="Times New Roman" w:hAnsi="Times New Roman" w:cs="Times New Roman"/>
              </w:rPr>
            </w:pPr>
            <w:r w:rsidRPr="00AB6B46">
              <w:rPr>
                <w:rFonts w:ascii="Times New Roman" w:hAnsi="Times New Roman" w:cs="Times New Roman"/>
              </w:rPr>
              <w:t>Местный бюджет</w:t>
            </w:r>
          </w:p>
        </w:tc>
        <w:tc>
          <w:tcPr>
            <w:tcW w:w="709" w:type="dxa"/>
            <w:tcBorders>
              <w:top w:val="single" w:sz="4" w:space="0" w:color="auto"/>
              <w:left w:val="single" w:sz="4" w:space="0" w:color="auto"/>
              <w:bottom w:val="single" w:sz="4" w:space="0" w:color="auto"/>
              <w:right w:val="single" w:sz="4" w:space="0" w:color="auto"/>
            </w:tcBorders>
            <w:textDirection w:val="btLr"/>
          </w:tcPr>
          <w:p w:rsidR="00A71D26" w:rsidRPr="00AB6B46" w:rsidRDefault="00A71D26" w:rsidP="00A71D26">
            <w:pPr>
              <w:pStyle w:val="aff0"/>
              <w:ind w:left="113" w:right="113"/>
              <w:jc w:val="center"/>
              <w:rPr>
                <w:rFonts w:ascii="Times New Roman" w:hAnsi="Times New Roman" w:cs="Times New Roman"/>
              </w:rPr>
            </w:pPr>
            <w:r w:rsidRPr="00AB6B46">
              <w:rPr>
                <w:rFonts w:ascii="Times New Roman" w:hAnsi="Times New Roman" w:cs="Times New Roman"/>
              </w:rPr>
              <w:t>Внебюджетные источники</w:t>
            </w:r>
          </w:p>
        </w:tc>
        <w:tc>
          <w:tcPr>
            <w:tcW w:w="851" w:type="dxa"/>
            <w:tcBorders>
              <w:top w:val="nil"/>
              <w:left w:val="single" w:sz="4" w:space="0" w:color="auto"/>
              <w:bottom w:val="single" w:sz="4" w:space="0" w:color="auto"/>
              <w:right w:val="single" w:sz="4" w:space="0" w:color="auto"/>
            </w:tcBorders>
            <w:textDirection w:val="btLr"/>
          </w:tcPr>
          <w:p w:rsidR="00A71D26" w:rsidRPr="00AB6B46" w:rsidRDefault="00A71D26" w:rsidP="00F5542E">
            <w:pPr>
              <w:pStyle w:val="aff0"/>
              <w:ind w:left="113" w:right="113"/>
              <w:jc w:val="center"/>
              <w:rPr>
                <w:rFonts w:ascii="Times New Roman" w:hAnsi="Times New Roman" w:cs="Times New Roman"/>
              </w:rPr>
            </w:pPr>
            <w:r w:rsidRPr="00AB6B46">
              <w:rPr>
                <w:rFonts w:ascii="Times New Roman" w:hAnsi="Times New Roman" w:cs="Times New Roman"/>
              </w:rPr>
              <w:t>всего</w:t>
            </w:r>
          </w:p>
        </w:tc>
        <w:tc>
          <w:tcPr>
            <w:tcW w:w="708" w:type="dxa"/>
            <w:tcBorders>
              <w:top w:val="nil"/>
              <w:left w:val="single" w:sz="4" w:space="0" w:color="auto"/>
              <w:bottom w:val="single" w:sz="4" w:space="0" w:color="auto"/>
              <w:right w:val="single" w:sz="4" w:space="0" w:color="auto"/>
            </w:tcBorders>
            <w:textDirection w:val="btLr"/>
          </w:tcPr>
          <w:p w:rsidR="00A71D26" w:rsidRPr="00AB6B46" w:rsidRDefault="00A71D26" w:rsidP="00F5542E">
            <w:pPr>
              <w:pStyle w:val="aff0"/>
              <w:ind w:left="113" w:right="113"/>
              <w:jc w:val="center"/>
              <w:rPr>
                <w:rFonts w:ascii="Times New Roman" w:hAnsi="Times New Roman" w:cs="Times New Roman"/>
              </w:rPr>
            </w:pPr>
            <w:r w:rsidRPr="00AB6B46">
              <w:rPr>
                <w:rFonts w:ascii="Times New Roman" w:hAnsi="Times New Roman" w:cs="Times New Roman"/>
              </w:rPr>
              <w:t>Федеральный бюджет</w:t>
            </w:r>
          </w:p>
        </w:tc>
        <w:tc>
          <w:tcPr>
            <w:tcW w:w="709" w:type="dxa"/>
            <w:tcBorders>
              <w:top w:val="nil"/>
              <w:left w:val="single" w:sz="4" w:space="0" w:color="auto"/>
              <w:bottom w:val="single" w:sz="4" w:space="0" w:color="auto"/>
              <w:right w:val="single" w:sz="4" w:space="0" w:color="auto"/>
            </w:tcBorders>
            <w:textDirection w:val="btLr"/>
          </w:tcPr>
          <w:p w:rsidR="00A71D26" w:rsidRPr="00AB6B46" w:rsidRDefault="00A71D26" w:rsidP="00F5542E">
            <w:pPr>
              <w:pStyle w:val="aff0"/>
              <w:ind w:left="113" w:right="113"/>
              <w:jc w:val="center"/>
              <w:rPr>
                <w:rFonts w:ascii="Times New Roman" w:hAnsi="Times New Roman" w:cs="Times New Roman"/>
              </w:rPr>
            </w:pPr>
            <w:r w:rsidRPr="00AB6B46">
              <w:rPr>
                <w:rFonts w:ascii="Times New Roman" w:hAnsi="Times New Roman" w:cs="Times New Roman"/>
              </w:rPr>
              <w:t>Областной бюджет</w:t>
            </w:r>
          </w:p>
        </w:tc>
        <w:tc>
          <w:tcPr>
            <w:tcW w:w="709" w:type="dxa"/>
            <w:tcBorders>
              <w:top w:val="nil"/>
              <w:left w:val="single" w:sz="4" w:space="0" w:color="auto"/>
              <w:bottom w:val="single" w:sz="4" w:space="0" w:color="auto"/>
              <w:right w:val="single" w:sz="4" w:space="0" w:color="auto"/>
            </w:tcBorders>
            <w:textDirection w:val="btLr"/>
          </w:tcPr>
          <w:p w:rsidR="00A71D26" w:rsidRPr="00AB6B46" w:rsidRDefault="00A71D26" w:rsidP="00F5542E">
            <w:pPr>
              <w:pStyle w:val="aff0"/>
              <w:ind w:left="113" w:right="113"/>
              <w:jc w:val="center"/>
              <w:rPr>
                <w:rFonts w:ascii="Times New Roman" w:hAnsi="Times New Roman" w:cs="Times New Roman"/>
              </w:rPr>
            </w:pPr>
            <w:r w:rsidRPr="00AB6B46">
              <w:rPr>
                <w:rFonts w:ascii="Times New Roman" w:hAnsi="Times New Roman" w:cs="Times New Roman"/>
              </w:rPr>
              <w:t>Местный бюджет</w:t>
            </w:r>
          </w:p>
        </w:tc>
        <w:tc>
          <w:tcPr>
            <w:tcW w:w="709" w:type="dxa"/>
            <w:tcBorders>
              <w:top w:val="nil"/>
              <w:left w:val="single" w:sz="4" w:space="0" w:color="auto"/>
              <w:bottom w:val="single" w:sz="4" w:space="0" w:color="auto"/>
              <w:right w:val="single" w:sz="4" w:space="0" w:color="auto"/>
            </w:tcBorders>
            <w:textDirection w:val="btLr"/>
          </w:tcPr>
          <w:p w:rsidR="00A71D26" w:rsidRPr="00AB6B46" w:rsidRDefault="00A71D26" w:rsidP="00F5542E">
            <w:pPr>
              <w:pStyle w:val="aff0"/>
              <w:ind w:left="113" w:right="113"/>
              <w:jc w:val="center"/>
              <w:rPr>
                <w:rFonts w:ascii="Times New Roman" w:hAnsi="Times New Roman" w:cs="Times New Roman"/>
              </w:rPr>
            </w:pPr>
            <w:r w:rsidRPr="00AB6B46">
              <w:rPr>
                <w:rFonts w:ascii="Times New Roman" w:hAnsi="Times New Roman" w:cs="Times New Roman"/>
              </w:rPr>
              <w:t>Внебюджетные источники</w:t>
            </w:r>
          </w:p>
        </w:tc>
      </w:tr>
      <w:tr w:rsidR="00427D3D" w:rsidRPr="00AB6B46" w:rsidTr="00C41EBF">
        <w:tc>
          <w:tcPr>
            <w:tcW w:w="442" w:type="dxa"/>
            <w:tcBorders>
              <w:top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1</w:t>
            </w:r>
          </w:p>
        </w:tc>
        <w:tc>
          <w:tcPr>
            <w:tcW w:w="1826"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2</w:t>
            </w:r>
          </w:p>
        </w:tc>
        <w:tc>
          <w:tcPr>
            <w:tcW w:w="1701"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3</w:t>
            </w:r>
          </w:p>
        </w:tc>
        <w:tc>
          <w:tcPr>
            <w:tcW w:w="1701"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4</w:t>
            </w:r>
          </w:p>
        </w:tc>
        <w:tc>
          <w:tcPr>
            <w:tcW w:w="1276"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5</w:t>
            </w:r>
          </w:p>
        </w:tc>
        <w:tc>
          <w:tcPr>
            <w:tcW w:w="1418"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6</w:t>
            </w:r>
          </w:p>
        </w:tc>
        <w:tc>
          <w:tcPr>
            <w:tcW w:w="85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7</w:t>
            </w: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8</w:t>
            </w: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A71D26" w:rsidP="00427D3D">
            <w:pPr>
              <w:pStyle w:val="aff0"/>
              <w:jc w:val="center"/>
              <w:rPr>
                <w:rFonts w:ascii="Times New Roman" w:hAnsi="Times New Roman" w:cs="Times New Roman"/>
              </w:rPr>
            </w:pPr>
            <w:r w:rsidRPr="00AB6B46">
              <w:rPr>
                <w:rFonts w:ascii="Times New Roman" w:hAnsi="Times New Roman" w:cs="Times New Roman"/>
              </w:rPr>
              <w:t>9</w:t>
            </w:r>
          </w:p>
        </w:tc>
        <w:tc>
          <w:tcPr>
            <w:tcW w:w="708" w:type="dxa"/>
            <w:tcBorders>
              <w:top w:val="single" w:sz="4" w:space="0" w:color="auto"/>
              <w:left w:val="single" w:sz="4" w:space="0" w:color="auto"/>
              <w:bottom w:val="single" w:sz="4" w:space="0" w:color="auto"/>
              <w:right w:val="single" w:sz="4" w:space="0" w:color="auto"/>
            </w:tcBorders>
          </w:tcPr>
          <w:p w:rsidR="00427D3D" w:rsidRPr="00AB6B46" w:rsidRDefault="00A71D26" w:rsidP="00427D3D">
            <w:pPr>
              <w:pStyle w:val="aff0"/>
              <w:jc w:val="center"/>
              <w:rPr>
                <w:rFonts w:ascii="Times New Roman" w:hAnsi="Times New Roman" w:cs="Times New Roman"/>
              </w:rPr>
            </w:pPr>
            <w:r w:rsidRPr="00AB6B46">
              <w:rPr>
                <w:rFonts w:ascii="Times New Roman" w:hAnsi="Times New Roman" w:cs="Times New Roman"/>
              </w:rPr>
              <w:t>10</w:t>
            </w: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A71D26" w:rsidP="00427D3D">
            <w:pPr>
              <w:pStyle w:val="aff0"/>
              <w:jc w:val="center"/>
              <w:rPr>
                <w:rFonts w:ascii="Times New Roman" w:hAnsi="Times New Roman" w:cs="Times New Roman"/>
              </w:rPr>
            </w:pPr>
            <w:r w:rsidRPr="00AB6B46">
              <w:rPr>
                <w:rFonts w:ascii="Times New Roman" w:hAnsi="Times New Roman" w:cs="Times New Roman"/>
              </w:rPr>
              <w:t>11</w:t>
            </w:r>
          </w:p>
        </w:tc>
        <w:tc>
          <w:tcPr>
            <w:tcW w:w="851" w:type="dxa"/>
            <w:tcBorders>
              <w:top w:val="single" w:sz="4" w:space="0" w:color="auto"/>
              <w:left w:val="single" w:sz="4" w:space="0" w:color="auto"/>
              <w:bottom w:val="single" w:sz="4" w:space="0" w:color="auto"/>
              <w:right w:val="single" w:sz="4" w:space="0" w:color="auto"/>
            </w:tcBorders>
          </w:tcPr>
          <w:p w:rsidR="00427D3D" w:rsidRPr="00AB6B46" w:rsidRDefault="00A71D26" w:rsidP="00427D3D">
            <w:pPr>
              <w:pStyle w:val="aff0"/>
              <w:jc w:val="center"/>
              <w:rPr>
                <w:rFonts w:ascii="Times New Roman" w:hAnsi="Times New Roman" w:cs="Times New Roman"/>
              </w:rPr>
            </w:pPr>
            <w:r w:rsidRPr="00AB6B46">
              <w:rPr>
                <w:rFonts w:ascii="Times New Roman" w:hAnsi="Times New Roman" w:cs="Times New Roman"/>
              </w:rPr>
              <w:t>12</w:t>
            </w:r>
          </w:p>
        </w:tc>
        <w:tc>
          <w:tcPr>
            <w:tcW w:w="708" w:type="dxa"/>
            <w:tcBorders>
              <w:top w:val="single" w:sz="4" w:space="0" w:color="auto"/>
              <w:left w:val="single" w:sz="4" w:space="0" w:color="auto"/>
              <w:bottom w:val="single" w:sz="4" w:space="0" w:color="auto"/>
              <w:right w:val="single" w:sz="4" w:space="0" w:color="auto"/>
            </w:tcBorders>
          </w:tcPr>
          <w:p w:rsidR="00427D3D" w:rsidRPr="00AB6B46" w:rsidRDefault="00A71D26" w:rsidP="00427D3D">
            <w:pPr>
              <w:pStyle w:val="aff0"/>
              <w:jc w:val="center"/>
              <w:rPr>
                <w:rFonts w:ascii="Times New Roman" w:hAnsi="Times New Roman" w:cs="Times New Roman"/>
              </w:rPr>
            </w:pPr>
            <w:r w:rsidRPr="00AB6B46">
              <w:rPr>
                <w:rFonts w:ascii="Times New Roman" w:hAnsi="Times New Roman" w:cs="Times New Roman"/>
              </w:rPr>
              <w:t>13</w:t>
            </w: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A71D26" w:rsidP="00427D3D">
            <w:pPr>
              <w:pStyle w:val="aff0"/>
              <w:jc w:val="center"/>
              <w:rPr>
                <w:rFonts w:ascii="Times New Roman" w:hAnsi="Times New Roman" w:cs="Times New Roman"/>
              </w:rPr>
            </w:pPr>
            <w:r w:rsidRPr="00AB6B46">
              <w:rPr>
                <w:rFonts w:ascii="Times New Roman" w:hAnsi="Times New Roman" w:cs="Times New Roman"/>
              </w:rPr>
              <w:t>14</w:t>
            </w: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A71D26" w:rsidP="00427D3D">
            <w:pPr>
              <w:pStyle w:val="aff0"/>
              <w:jc w:val="center"/>
              <w:rPr>
                <w:rFonts w:ascii="Times New Roman" w:hAnsi="Times New Roman" w:cs="Times New Roman"/>
              </w:rPr>
            </w:pPr>
            <w:r w:rsidRPr="00AB6B46">
              <w:rPr>
                <w:rFonts w:ascii="Times New Roman" w:hAnsi="Times New Roman" w:cs="Times New Roman"/>
              </w:rPr>
              <w:t>15</w:t>
            </w: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A71D26" w:rsidP="00427D3D">
            <w:pPr>
              <w:pStyle w:val="aff0"/>
              <w:jc w:val="center"/>
              <w:rPr>
                <w:rFonts w:ascii="Times New Roman" w:hAnsi="Times New Roman" w:cs="Times New Roman"/>
              </w:rPr>
            </w:pPr>
            <w:r w:rsidRPr="00AB6B46">
              <w:rPr>
                <w:rFonts w:ascii="Times New Roman" w:hAnsi="Times New Roman" w:cs="Times New Roman"/>
              </w:rPr>
              <w:t>16</w:t>
            </w:r>
          </w:p>
        </w:tc>
      </w:tr>
      <w:tr w:rsidR="00C41EBF" w:rsidRPr="00AB6B46" w:rsidTr="00C41EBF">
        <w:tc>
          <w:tcPr>
            <w:tcW w:w="442" w:type="dxa"/>
            <w:tcBorders>
              <w:top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1826"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
              <w:rPr>
                <w:rFonts w:ascii="Times New Roman" w:hAnsi="Times New Roman" w:cs="Times New Roman"/>
              </w:rPr>
            </w:pPr>
            <w:r w:rsidRPr="00AB6B46">
              <w:rPr>
                <w:rFonts w:ascii="Times New Roman" w:hAnsi="Times New Roman" w:cs="Times New Roman"/>
              </w:rPr>
              <w:t>Подпрограмма 1</w:t>
            </w:r>
          </w:p>
        </w:tc>
        <w:tc>
          <w:tcPr>
            <w:tcW w:w="1701" w:type="dxa"/>
            <w:tcBorders>
              <w:top w:val="single" w:sz="4" w:space="0" w:color="auto"/>
              <w:left w:val="single" w:sz="4" w:space="0" w:color="auto"/>
              <w:bottom w:val="single" w:sz="4" w:space="0" w:color="auto"/>
              <w:right w:val="single" w:sz="4" w:space="0" w:color="auto"/>
            </w:tcBorders>
          </w:tcPr>
          <w:p w:rsidR="00C41EBF" w:rsidRPr="00AB6B46" w:rsidRDefault="00C41EBF" w:rsidP="00C41EBF">
            <w:pPr>
              <w:jc w:val="center"/>
              <w:rPr>
                <w:sz w:val="24"/>
                <w:szCs w:val="24"/>
              </w:rPr>
            </w:pPr>
            <w:r w:rsidRPr="00AB6B46">
              <w:rPr>
                <w:sz w:val="24"/>
                <w:szCs w:val="24"/>
              </w:rPr>
              <w:t>X</w:t>
            </w:r>
          </w:p>
        </w:tc>
        <w:tc>
          <w:tcPr>
            <w:tcW w:w="1701" w:type="dxa"/>
            <w:tcBorders>
              <w:top w:val="single" w:sz="4" w:space="0" w:color="auto"/>
              <w:left w:val="single" w:sz="4" w:space="0" w:color="auto"/>
              <w:bottom w:val="single" w:sz="4" w:space="0" w:color="auto"/>
              <w:right w:val="single" w:sz="4" w:space="0" w:color="auto"/>
            </w:tcBorders>
          </w:tcPr>
          <w:p w:rsidR="00C41EBF" w:rsidRPr="00AB6B46" w:rsidRDefault="00C41EBF" w:rsidP="00C41EBF">
            <w:pPr>
              <w:jc w:val="center"/>
              <w:rPr>
                <w:sz w:val="24"/>
                <w:szCs w:val="24"/>
              </w:rPr>
            </w:pPr>
            <w:r w:rsidRPr="00AB6B46">
              <w:rPr>
                <w:sz w:val="24"/>
                <w:szCs w:val="24"/>
              </w:rPr>
              <w:t>X</w:t>
            </w:r>
          </w:p>
        </w:tc>
        <w:tc>
          <w:tcPr>
            <w:tcW w:w="1276" w:type="dxa"/>
            <w:tcBorders>
              <w:top w:val="single" w:sz="4" w:space="0" w:color="auto"/>
              <w:left w:val="single" w:sz="4" w:space="0" w:color="auto"/>
              <w:bottom w:val="single" w:sz="4" w:space="0" w:color="auto"/>
              <w:right w:val="single" w:sz="4" w:space="0" w:color="auto"/>
            </w:tcBorders>
          </w:tcPr>
          <w:p w:rsidR="00C41EBF" w:rsidRPr="00AB6B46" w:rsidRDefault="00C41EBF" w:rsidP="00C41EBF">
            <w:pPr>
              <w:jc w:val="center"/>
              <w:rPr>
                <w:sz w:val="24"/>
                <w:szCs w:val="24"/>
              </w:rPr>
            </w:pPr>
            <w:r w:rsidRPr="00AB6B46">
              <w:rPr>
                <w:sz w:val="24"/>
                <w:szCs w:val="24"/>
              </w:rPr>
              <w:t>X</w:t>
            </w:r>
          </w:p>
        </w:tc>
        <w:tc>
          <w:tcPr>
            <w:tcW w:w="1418" w:type="dxa"/>
            <w:tcBorders>
              <w:top w:val="single" w:sz="4" w:space="0" w:color="auto"/>
              <w:left w:val="single" w:sz="4" w:space="0" w:color="auto"/>
              <w:bottom w:val="single" w:sz="4" w:space="0" w:color="auto"/>
              <w:right w:val="single" w:sz="4" w:space="0" w:color="auto"/>
            </w:tcBorders>
          </w:tcPr>
          <w:p w:rsidR="00C41EBF" w:rsidRPr="00AB6B46" w:rsidRDefault="00C41EBF" w:rsidP="00C41EBF">
            <w:pPr>
              <w:jc w:val="center"/>
              <w:rPr>
                <w:sz w:val="24"/>
                <w:szCs w:val="24"/>
              </w:rPr>
            </w:pPr>
            <w:r w:rsidRPr="00AB6B46">
              <w:rPr>
                <w:sz w:val="24"/>
                <w:szCs w:val="24"/>
              </w:rPr>
              <w:t>X</w:t>
            </w:r>
          </w:p>
        </w:tc>
        <w:tc>
          <w:tcPr>
            <w:tcW w:w="850" w:type="dxa"/>
            <w:tcBorders>
              <w:top w:val="single" w:sz="4" w:space="0" w:color="auto"/>
              <w:left w:val="single" w:sz="4" w:space="0" w:color="auto"/>
              <w:bottom w:val="single" w:sz="4" w:space="0" w:color="auto"/>
              <w:right w:val="single" w:sz="4" w:space="0" w:color="auto"/>
            </w:tcBorders>
          </w:tcPr>
          <w:p w:rsidR="00C41EBF" w:rsidRPr="00AB6B46" w:rsidRDefault="00C41EBF" w:rsidP="00C41EBF">
            <w:pPr>
              <w:jc w:val="center"/>
              <w:rPr>
                <w:sz w:val="24"/>
                <w:szCs w:val="24"/>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C41EBF">
            <w:pPr>
              <w:jc w:val="center"/>
              <w:rPr>
                <w:sz w:val="24"/>
                <w:szCs w:val="24"/>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C41EBF">
            <w:pPr>
              <w:jc w:val="center"/>
              <w:rPr>
                <w:sz w:val="24"/>
                <w:szCs w:val="24"/>
              </w:rPr>
            </w:pPr>
          </w:p>
        </w:tc>
        <w:tc>
          <w:tcPr>
            <w:tcW w:w="708" w:type="dxa"/>
            <w:tcBorders>
              <w:top w:val="single" w:sz="4" w:space="0" w:color="auto"/>
              <w:left w:val="single" w:sz="4" w:space="0" w:color="auto"/>
              <w:bottom w:val="single" w:sz="4" w:space="0" w:color="auto"/>
              <w:right w:val="single" w:sz="4" w:space="0" w:color="auto"/>
            </w:tcBorders>
          </w:tcPr>
          <w:p w:rsidR="00C41EBF" w:rsidRPr="00AB6B46" w:rsidRDefault="00C41EBF" w:rsidP="00C41EBF">
            <w:pPr>
              <w:jc w:val="center"/>
              <w:rPr>
                <w:sz w:val="24"/>
                <w:szCs w:val="24"/>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C41EBF">
            <w:pPr>
              <w:jc w:val="center"/>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C41EBF" w:rsidRPr="00AB6B46" w:rsidRDefault="00C41EBF" w:rsidP="00C41EBF">
            <w:pPr>
              <w:jc w:val="center"/>
              <w:rPr>
                <w:sz w:val="24"/>
                <w:szCs w:val="24"/>
              </w:rPr>
            </w:pPr>
          </w:p>
        </w:tc>
        <w:tc>
          <w:tcPr>
            <w:tcW w:w="708" w:type="dxa"/>
            <w:tcBorders>
              <w:top w:val="single" w:sz="4" w:space="0" w:color="auto"/>
              <w:left w:val="single" w:sz="4" w:space="0" w:color="auto"/>
              <w:bottom w:val="single" w:sz="4" w:space="0" w:color="auto"/>
              <w:right w:val="single" w:sz="4" w:space="0" w:color="auto"/>
            </w:tcBorders>
          </w:tcPr>
          <w:p w:rsidR="00C41EBF" w:rsidRPr="00AB6B46" w:rsidRDefault="00C41EBF" w:rsidP="00C41EBF">
            <w:pPr>
              <w:jc w:val="center"/>
              <w:rPr>
                <w:sz w:val="24"/>
                <w:szCs w:val="24"/>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C41EBF">
            <w:pPr>
              <w:jc w:val="center"/>
              <w:rPr>
                <w:sz w:val="24"/>
                <w:szCs w:val="24"/>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C41EBF">
            <w:pPr>
              <w:jc w:val="center"/>
              <w:rPr>
                <w:sz w:val="24"/>
                <w:szCs w:val="24"/>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C41EBF">
            <w:pPr>
              <w:jc w:val="center"/>
              <w:rPr>
                <w:sz w:val="24"/>
                <w:szCs w:val="24"/>
              </w:rPr>
            </w:pPr>
          </w:p>
        </w:tc>
      </w:tr>
      <w:tr w:rsidR="00427D3D" w:rsidRPr="00AB6B46" w:rsidTr="00C41EBF">
        <w:tc>
          <w:tcPr>
            <w:tcW w:w="442" w:type="dxa"/>
            <w:tcBorders>
              <w:top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826"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
              <w:rPr>
                <w:rFonts w:ascii="Times New Roman" w:hAnsi="Times New Roman" w:cs="Times New Roman"/>
              </w:rPr>
            </w:pPr>
            <w:r w:rsidRPr="00AB6B46">
              <w:rPr>
                <w:rFonts w:ascii="Times New Roman" w:hAnsi="Times New Roman" w:cs="Times New Roman"/>
              </w:rPr>
              <w:t>Основное мероприятие 1.1</w:t>
            </w:r>
          </w:p>
        </w:tc>
        <w:tc>
          <w:tcPr>
            <w:tcW w:w="1701"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r>
      <w:tr w:rsidR="00427D3D" w:rsidRPr="00AB6B46" w:rsidTr="00C41EBF">
        <w:tc>
          <w:tcPr>
            <w:tcW w:w="442" w:type="dxa"/>
            <w:tcBorders>
              <w:top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826"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
              <w:rPr>
                <w:rFonts w:ascii="Times New Roman" w:hAnsi="Times New Roman" w:cs="Times New Roman"/>
              </w:rPr>
            </w:pPr>
            <w:r w:rsidRPr="00AB6B46">
              <w:rPr>
                <w:rFonts w:ascii="Times New Roman" w:hAnsi="Times New Roman" w:cs="Times New Roman"/>
              </w:rPr>
              <w:t>Мероприятие 1.1.1</w:t>
            </w:r>
          </w:p>
        </w:tc>
        <w:tc>
          <w:tcPr>
            <w:tcW w:w="1701"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r>
      <w:tr w:rsidR="00427D3D" w:rsidRPr="00AB6B46" w:rsidTr="00C41EBF">
        <w:tc>
          <w:tcPr>
            <w:tcW w:w="442" w:type="dxa"/>
            <w:tcBorders>
              <w:top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826"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
              <w:rPr>
                <w:rFonts w:ascii="Times New Roman" w:hAnsi="Times New Roman" w:cs="Times New Roman"/>
              </w:rPr>
            </w:pPr>
            <w:r w:rsidRPr="00AB6B46">
              <w:rPr>
                <w:rFonts w:ascii="Times New Roman" w:hAnsi="Times New Roman" w:cs="Times New Roman"/>
              </w:rPr>
              <w:t>Мероприятие 1.1.2</w:t>
            </w:r>
          </w:p>
        </w:tc>
        <w:tc>
          <w:tcPr>
            <w:tcW w:w="1701"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r>
      <w:tr w:rsidR="00427D3D" w:rsidRPr="00AB6B46" w:rsidTr="00C41EBF">
        <w:tc>
          <w:tcPr>
            <w:tcW w:w="442" w:type="dxa"/>
            <w:tcBorders>
              <w:top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826"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
              <w:rPr>
                <w:rFonts w:ascii="Times New Roman" w:hAnsi="Times New Roman" w:cs="Times New Roman"/>
              </w:rPr>
            </w:pPr>
            <w:r w:rsidRPr="00AB6B46">
              <w:rPr>
                <w:rFonts w:ascii="Times New Roman" w:hAnsi="Times New Roman" w:cs="Times New Roman"/>
              </w:rPr>
              <w:t>Приоритетное мероприятие 1.1.3</w:t>
            </w:r>
          </w:p>
        </w:tc>
        <w:tc>
          <w:tcPr>
            <w:tcW w:w="1701"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0"/>
              <w:jc w:val="center"/>
              <w:rPr>
                <w:rFonts w:ascii="Times New Roman" w:hAnsi="Times New Roman" w:cs="Times New Roman"/>
              </w:rPr>
            </w:pPr>
          </w:p>
        </w:tc>
      </w:tr>
      <w:tr w:rsidR="00C41EBF" w:rsidRPr="00AB6B46" w:rsidTr="00C41EBF">
        <w:tc>
          <w:tcPr>
            <w:tcW w:w="442" w:type="dxa"/>
            <w:tcBorders>
              <w:top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1826" w:type="dxa"/>
            <w:tcBorders>
              <w:top w:val="single" w:sz="4" w:space="0" w:color="auto"/>
              <w:left w:val="single" w:sz="4" w:space="0" w:color="auto"/>
              <w:bottom w:val="single" w:sz="4" w:space="0" w:color="auto"/>
              <w:right w:val="single" w:sz="4" w:space="0" w:color="auto"/>
            </w:tcBorders>
          </w:tcPr>
          <w:p w:rsidR="00C41EBF" w:rsidRPr="00AB6B46" w:rsidRDefault="00C41EBF" w:rsidP="00C41EBF">
            <w:pPr>
              <w:pStyle w:val="aff"/>
              <w:rPr>
                <w:rFonts w:ascii="Times New Roman" w:hAnsi="Times New Roman" w:cs="Times New Roman"/>
              </w:rPr>
            </w:pPr>
            <w:r w:rsidRPr="00AB6B46">
              <w:rPr>
                <w:rFonts w:ascii="Times New Roman" w:hAnsi="Times New Roman" w:cs="Times New Roman"/>
              </w:rPr>
              <w:t>Контрольное событие муниципальной программы 1.1 (3)</w:t>
            </w:r>
          </w:p>
        </w:tc>
        <w:tc>
          <w:tcPr>
            <w:tcW w:w="1701" w:type="dxa"/>
            <w:tcBorders>
              <w:top w:val="single" w:sz="4" w:space="0" w:color="auto"/>
              <w:left w:val="single" w:sz="4" w:space="0" w:color="auto"/>
              <w:bottom w:val="single" w:sz="4" w:space="0" w:color="auto"/>
              <w:right w:val="single" w:sz="4" w:space="0" w:color="auto"/>
            </w:tcBorders>
          </w:tcPr>
          <w:p w:rsidR="00C41EBF" w:rsidRPr="00AB6B46" w:rsidRDefault="00C41EBF" w:rsidP="00C41EBF">
            <w:pPr>
              <w:pStyle w:val="aff0"/>
              <w:jc w:val="center"/>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C41EBF" w:rsidRPr="00AB6B46" w:rsidRDefault="00C41EBF" w:rsidP="00C41EBF">
            <w:pPr>
              <w:pStyle w:val="aff0"/>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C41EBF" w:rsidRPr="00AB6B46" w:rsidRDefault="00C41EBF" w:rsidP="00C41EBF">
            <w:pPr>
              <w:pStyle w:val="aff0"/>
              <w:jc w:val="center"/>
              <w:rPr>
                <w:rFonts w:ascii="Times New Roman" w:hAnsi="Times New Roman" w:cs="Times New Roman"/>
              </w:rPr>
            </w:pPr>
            <w:r w:rsidRPr="00AB6B46">
              <w:rPr>
                <w:rFonts w:ascii="Times New Roman" w:hAnsi="Times New Roman" w:cs="Times New Roman"/>
              </w:rPr>
              <w:t>X</w:t>
            </w:r>
          </w:p>
        </w:tc>
        <w:tc>
          <w:tcPr>
            <w:tcW w:w="1418" w:type="dxa"/>
            <w:tcBorders>
              <w:top w:val="single" w:sz="4" w:space="0" w:color="auto"/>
              <w:left w:val="single" w:sz="4" w:space="0" w:color="auto"/>
              <w:bottom w:val="single" w:sz="4" w:space="0" w:color="auto"/>
              <w:right w:val="single" w:sz="4" w:space="0" w:color="auto"/>
            </w:tcBorders>
          </w:tcPr>
          <w:p w:rsidR="00C41EBF" w:rsidRPr="00AB6B46" w:rsidRDefault="00C41EBF" w:rsidP="00C41EBF">
            <w:pPr>
              <w:jc w:val="center"/>
              <w:rPr>
                <w:sz w:val="24"/>
                <w:szCs w:val="24"/>
              </w:rPr>
            </w:pPr>
            <w:r w:rsidRPr="00AB6B46">
              <w:rPr>
                <w:sz w:val="24"/>
                <w:szCs w:val="24"/>
              </w:rPr>
              <w:t>X</w:t>
            </w:r>
          </w:p>
        </w:tc>
        <w:tc>
          <w:tcPr>
            <w:tcW w:w="850" w:type="dxa"/>
            <w:tcBorders>
              <w:top w:val="single" w:sz="4" w:space="0" w:color="auto"/>
              <w:left w:val="single" w:sz="4" w:space="0" w:color="auto"/>
              <w:bottom w:val="single" w:sz="4" w:space="0" w:color="auto"/>
              <w:right w:val="single" w:sz="4" w:space="0" w:color="auto"/>
            </w:tcBorders>
          </w:tcPr>
          <w:p w:rsidR="00C41EBF" w:rsidRPr="00AB6B46" w:rsidRDefault="00C41EBF" w:rsidP="00C41EBF">
            <w:pPr>
              <w:jc w:val="center"/>
              <w:rPr>
                <w:sz w:val="24"/>
                <w:szCs w:val="24"/>
              </w:rPr>
            </w:pPr>
            <w:r w:rsidRPr="00AB6B46">
              <w:rPr>
                <w:sz w:val="24"/>
                <w:szCs w:val="24"/>
              </w:rPr>
              <w:t>X</w:t>
            </w: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C41EBF">
            <w:pPr>
              <w:jc w:val="center"/>
              <w:rPr>
                <w:sz w:val="24"/>
                <w:szCs w:val="24"/>
              </w:rPr>
            </w:pPr>
            <w:r w:rsidRPr="00AB6B46">
              <w:rPr>
                <w:sz w:val="24"/>
                <w:szCs w:val="24"/>
              </w:rPr>
              <w:t>X</w:t>
            </w: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C41EBF">
            <w:pPr>
              <w:jc w:val="center"/>
              <w:rPr>
                <w:sz w:val="24"/>
                <w:szCs w:val="24"/>
              </w:rPr>
            </w:pPr>
            <w:r w:rsidRPr="00AB6B46">
              <w:rPr>
                <w:sz w:val="24"/>
                <w:szCs w:val="24"/>
              </w:rPr>
              <w:t>X</w:t>
            </w:r>
          </w:p>
        </w:tc>
        <w:tc>
          <w:tcPr>
            <w:tcW w:w="708" w:type="dxa"/>
            <w:tcBorders>
              <w:top w:val="single" w:sz="4" w:space="0" w:color="auto"/>
              <w:left w:val="single" w:sz="4" w:space="0" w:color="auto"/>
              <w:bottom w:val="single" w:sz="4" w:space="0" w:color="auto"/>
              <w:right w:val="single" w:sz="4" w:space="0" w:color="auto"/>
            </w:tcBorders>
          </w:tcPr>
          <w:p w:rsidR="00C41EBF" w:rsidRPr="00AB6B46" w:rsidRDefault="00C41EBF" w:rsidP="00C41EBF">
            <w:pPr>
              <w:jc w:val="center"/>
              <w:rPr>
                <w:sz w:val="24"/>
                <w:szCs w:val="24"/>
              </w:rPr>
            </w:pPr>
            <w:r w:rsidRPr="00AB6B46">
              <w:rPr>
                <w:sz w:val="24"/>
                <w:szCs w:val="24"/>
              </w:rPr>
              <w:t>X</w:t>
            </w: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C41EBF">
            <w:pPr>
              <w:jc w:val="center"/>
              <w:rPr>
                <w:sz w:val="24"/>
                <w:szCs w:val="24"/>
              </w:rPr>
            </w:pPr>
            <w:r w:rsidRPr="00AB6B46">
              <w:rPr>
                <w:sz w:val="24"/>
                <w:szCs w:val="24"/>
              </w:rPr>
              <w:t>X</w:t>
            </w:r>
          </w:p>
        </w:tc>
        <w:tc>
          <w:tcPr>
            <w:tcW w:w="851" w:type="dxa"/>
            <w:tcBorders>
              <w:top w:val="single" w:sz="4" w:space="0" w:color="auto"/>
              <w:left w:val="single" w:sz="4" w:space="0" w:color="auto"/>
              <w:bottom w:val="single" w:sz="4" w:space="0" w:color="auto"/>
              <w:right w:val="single" w:sz="4" w:space="0" w:color="auto"/>
            </w:tcBorders>
          </w:tcPr>
          <w:p w:rsidR="00C41EBF" w:rsidRPr="00AB6B46" w:rsidRDefault="00C41EBF" w:rsidP="00C41EBF">
            <w:pPr>
              <w:jc w:val="center"/>
              <w:rPr>
                <w:sz w:val="24"/>
                <w:szCs w:val="24"/>
              </w:rPr>
            </w:pPr>
            <w:r w:rsidRPr="00AB6B46">
              <w:rPr>
                <w:sz w:val="24"/>
                <w:szCs w:val="24"/>
              </w:rPr>
              <w:t>X</w:t>
            </w:r>
          </w:p>
        </w:tc>
        <w:tc>
          <w:tcPr>
            <w:tcW w:w="708" w:type="dxa"/>
            <w:tcBorders>
              <w:top w:val="single" w:sz="4" w:space="0" w:color="auto"/>
              <w:left w:val="single" w:sz="4" w:space="0" w:color="auto"/>
              <w:bottom w:val="single" w:sz="4" w:space="0" w:color="auto"/>
              <w:right w:val="single" w:sz="4" w:space="0" w:color="auto"/>
            </w:tcBorders>
          </w:tcPr>
          <w:p w:rsidR="00C41EBF" w:rsidRPr="00AB6B46" w:rsidRDefault="00C41EBF" w:rsidP="00C41EBF">
            <w:pPr>
              <w:jc w:val="center"/>
              <w:rPr>
                <w:sz w:val="24"/>
                <w:szCs w:val="24"/>
              </w:rPr>
            </w:pPr>
            <w:r w:rsidRPr="00AB6B46">
              <w:rPr>
                <w:sz w:val="24"/>
                <w:szCs w:val="24"/>
              </w:rPr>
              <w:t>X</w:t>
            </w: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C41EBF">
            <w:pPr>
              <w:jc w:val="center"/>
              <w:rPr>
                <w:sz w:val="24"/>
                <w:szCs w:val="24"/>
              </w:rPr>
            </w:pPr>
            <w:r w:rsidRPr="00AB6B46">
              <w:rPr>
                <w:sz w:val="24"/>
                <w:szCs w:val="24"/>
              </w:rPr>
              <w:t>X</w:t>
            </w: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C41EBF">
            <w:pPr>
              <w:jc w:val="center"/>
              <w:rPr>
                <w:sz w:val="24"/>
                <w:szCs w:val="24"/>
              </w:rPr>
            </w:pPr>
            <w:r w:rsidRPr="00AB6B46">
              <w:rPr>
                <w:sz w:val="24"/>
                <w:szCs w:val="24"/>
              </w:rPr>
              <w:t>X</w:t>
            </w: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C41EBF">
            <w:pPr>
              <w:jc w:val="center"/>
              <w:rPr>
                <w:sz w:val="24"/>
                <w:szCs w:val="24"/>
              </w:rPr>
            </w:pPr>
            <w:r w:rsidRPr="00AB6B46">
              <w:rPr>
                <w:sz w:val="24"/>
                <w:szCs w:val="24"/>
              </w:rPr>
              <w:t>X</w:t>
            </w:r>
          </w:p>
        </w:tc>
      </w:tr>
      <w:tr w:rsidR="00427D3D" w:rsidRPr="00AB6B46" w:rsidTr="00C41EBF">
        <w:tc>
          <w:tcPr>
            <w:tcW w:w="442" w:type="dxa"/>
            <w:tcBorders>
              <w:top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826"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
              <w:rPr>
                <w:rFonts w:ascii="Times New Roman" w:hAnsi="Times New Roman" w:cs="Times New Roman"/>
              </w:rPr>
            </w:pPr>
            <w:r w:rsidRPr="00AB6B46">
              <w:rPr>
                <w:rFonts w:ascii="Times New Roman" w:hAnsi="Times New Roman" w:cs="Times New Roman"/>
              </w:rPr>
              <w:t>...</w:t>
            </w:r>
          </w:p>
        </w:tc>
        <w:tc>
          <w:tcPr>
            <w:tcW w:w="1701"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r>
      <w:tr w:rsidR="00427D3D" w:rsidRPr="00AB6B46" w:rsidTr="00C41EBF">
        <w:tc>
          <w:tcPr>
            <w:tcW w:w="442" w:type="dxa"/>
            <w:tcBorders>
              <w:top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826"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
              <w:rPr>
                <w:rFonts w:ascii="Times New Roman" w:hAnsi="Times New Roman" w:cs="Times New Roman"/>
              </w:rPr>
            </w:pPr>
            <w:r w:rsidRPr="00AB6B46">
              <w:rPr>
                <w:rFonts w:ascii="Times New Roman" w:hAnsi="Times New Roman" w:cs="Times New Roman"/>
              </w:rPr>
              <w:t xml:space="preserve">Приоритетное </w:t>
            </w:r>
            <w:r w:rsidRPr="00AB6B46">
              <w:rPr>
                <w:rFonts w:ascii="Times New Roman" w:hAnsi="Times New Roman" w:cs="Times New Roman"/>
              </w:rPr>
              <w:lastRenderedPageBreak/>
              <w:t>основное мероприятие 1.2</w:t>
            </w:r>
          </w:p>
        </w:tc>
        <w:tc>
          <w:tcPr>
            <w:tcW w:w="1701"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r>
      <w:tr w:rsidR="00427D3D" w:rsidRPr="00AB6B46" w:rsidTr="00C41EBF">
        <w:tc>
          <w:tcPr>
            <w:tcW w:w="442" w:type="dxa"/>
            <w:tcBorders>
              <w:top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826"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
              <w:rPr>
                <w:rFonts w:ascii="Times New Roman" w:hAnsi="Times New Roman" w:cs="Times New Roman"/>
              </w:rPr>
            </w:pPr>
            <w:r w:rsidRPr="00AB6B46">
              <w:rPr>
                <w:rFonts w:ascii="Times New Roman" w:hAnsi="Times New Roman" w:cs="Times New Roman"/>
              </w:rPr>
              <w:t>Приоритетное мероприятие 1.2.1</w:t>
            </w:r>
          </w:p>
        </w:tc>
        <w:tc>
          <w:tcPr>
            <w:tcW w:w="1701"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r>
      <w:tr w:rsidR="00427D3D" w:rsidRPr="00AB6B46" w:rsidTr="00C41EBF">
        <w:tc>
          <w:tcPr>
            <w:tcW w:w="442" w:type="dxa"/>
            <w:tcBorders>
              <w:top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826"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
              <w:rPr>
                <w:rFonts w:ascii="Times New Roman" w:hAnsi="Times New Roman" w:cs="Times New Roman"/>
              </w:rPr>
            </w:pPr>
            <w:r w:rsidRPr="00AB6B46">
              <w:rPr>
                <w:rFonts w:ascii="Times New Roman" w:hAnsi="Times New Roman" w:cs="Times New Roman"/>
              </w:rPr>
              <w:t>Приоритетное мероприятие 1.2.2</w:t>
            </w:r>
          </w:p>
        </w:tc>
        <w:tc>
          <w:tcPr>
            <w:tcW w:w="1701"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r>
      <w:tr w:rsidR="00427D3D" w:rsidRPr="00AB6B46" w:rsidTr="00C41EBF">
        <w:tc>
          <w:tcPr>
            <w:tcW w:w="442" w:type="dxa"/>
            <w:tcBorders>
              <w:top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826" w:type="dxa"/>
            <w:tcBorders>
              <w:top w:val="single" w:sz="4" w:space="0" w:color="auto"/>
              <w:left w:val="single" w:sz="4" w:space="0" w:color="auto"/>
              <w:bottom w:val="single" w:sz="4" w:space="0" w:color="auto"/>
              <w:right w:val="single" w:sz="4" w:space="0" w:color="auto"/>
            </w:tcBorders>
          </w:tcPr>
          <w:p w:rsidR="00427D3D" w:rsidRPr="00AB6B46" w:rsidRDefault="00427D3D" w:rsidP="00C41EBF">
            <w:pPr>
              <w:pStyle w:val="aff"/>
              <w:rPr>
                <w:rFonts w:ascii="Times New Roman" w:hAnsi="Times New Roman" w:cs="Times New Roman"/>
              </w:rPr>
            </w:pPr>
            <w:r w:rsidRPr="00AB6B46">
              <w:rPr>
                <w:rFonts w:ascii="Times New Roman" w:hAnsi="Times New Roman" w:cs="Times New Roman"/>
              </w:rPr>
              <w:t xml:space="preserve">Контрольное событие </w:t>
            </w:r>
            <w:r w:rsidR="00C41EBF" w:rsidRPr="00AB6B46">
              <w:rPr>
                <w:rFonts w:ascii="Times New Roman" w:hAnsi="Times New Roman" w:cs="Times New Roman"/>
              </w:rPr>
              <w:t>муниципальной</w:t>
            </w:r>
            <w:r w:rsidRPr="00AB6B46">
              <w:rPr>
                <w:rFonts w:ascii="Times New Roman" w:hAnsi="Times New Roman" w:cs="Times New Roman"/>
              </w:rPr>
              <w:t xml:space="preserve"> программы 1.2</w:t>
            </w:r>
          </w:p>
        </w:tc>
        <w:tc>
          <w:tcPr>
            <w:tcW w:w="1701"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p>
        </w:tc>
      </w:tr>
      <w:tr w:rsidR="00427D3D" w:rsidRPr="00AB6B46" w:rsidTr="00C41EBF">
        <w:tc>
          <w:tcPr>
            <w:tcW w:w="442" w:type="dxa"/>
            <w:tcBorders>
              <w:top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826"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
              <w:rPr>
                <w:rFonts w:ascii="Times New Roman" w:hAnsi="Times New Roman" w:cs="Times New Roman"/>
              </w:rPr>
            </w:pPr>
            <w:r w:rsidRPr="00AB6B46">
              <w:rPr>
                <w:rFonts w:ascii="Times New Roman" w:hAnsi="Times New Roman" w:cs="Times New Roman"/>
              </w:rPr>
              <w:t>...</w:t>
            </w:r>
          </w:p>
        </w:tc>
        <w:tc>
          <w:tcPr>
            <w:tcW w:w="1701"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r>
      <w:tr w:rsidR="00427D3D" w:rsidRPr="00AB6B46" w:rsidTr="00C41EBF">
        <w:tc>
          <w:tcPr>
            <w:tcW w:w="442" w:type="dxa"/>
            <w:tcBorders>
              <w:top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826"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
              <w:rPr>
                <w:rFonts w:ascii="Times New Roman" w:hAnsi="Times New Roman" w:cs="Times New Roman"/>
              </w:rPr>
            </w:pPr>
            <w:r w:rsidRPr="00AB6B46">
              <w:rPr>
                <w:rFonts w:ascii="Times New Roman" w:hAnsi="Times New Roman" w:cs="Times New Roman"/>
              </w:rPr>
              <w:t>Мероприятие 1.1 ВЦП 1</w:t>
            </w:r>
          </w:p>
        </w:tc>
        <w:tc>
          <w:tcPr>
            <w:tcW w:w="1701"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r>
      <w:tr w:rsidR="00C41EBF" w:rsidRPr="00AB6B46" w:rsidTr="00C41EBF">
        <w:tc>
          <w:tcPr>
            <w:tcW w:w="442" w:type="dxa"/>
            <w:tcBorders>
              <w:top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1826" w:type="dxa"/>
            <w:tcBorders>
              <w:top w:val="single" w:sz="4" w:space="0" w:color="auto"/>
              <w:left w:val="single" w:sz="4" w:space="0" w:color="auto"/>
              <w:bottom w:val="single" w:sz="4" w:space="0" w:color="auto"/>
              <w:right w:val="single" w:sz="4" w:space="0" w:color="auto"/>
            </w:tcBorders>
          </w:tcPr>
          <w:p w:rsidR="00C41EBF" w:rsidRPr="00AB6B46" w:rsidRDefault="00C41EBF" w:rsidP="00901B5D">
            <w:pPr>
              <w:pStyle w:val="aff"/>
              <w:rPr>
                <w:rFonts w:ascii="Times New Roman" w:hAnsi="Times New Roman" w:cs="Times New Roman"/>
              </w:rPr>
            </w:pPr>
            <w:r w:rsidRPr="00AB6B46">
              <w:rPr>
                <w:rFonts w:ascii="Times New Roman" w:hAnsi="Times New Roman" w:cs="Times New Roman"/>
              </w:rPr>
              <w:t>Итого по муниципальной программе</w:t>
            </w:r>
          </w:p>
        </w:tc>
        <w:tc>
          <w:tcPr>
            <w:tcW w:w="1701" w:type="dxa"/>
            <w:tcBorders>
              <w:top w:val="single" w:sz="4" w:space="0" w:color="auto"/>
              <w:left w:val="single" w:sz="4" w:space="0" w:color="auto"/>
              <w:bottom w:val="single" w:sz="4" w:space="0" w:color="auto"/>
              <w:right w:val="single" w:sz="4" w:space="0" w:color="auto"/>
            </w:tcBorders>
          </w:tcPr>
          <w:p w:rsidR="00C41EBF" w:rsidRPr="00AB6B46" w:rsidRDefault="00C41EBF" w:rsidP="00901B5D">
            <w:pPr>
              <w:pStyle w:val="aff0"/>
              <w:jc w:val="center"/>
              <w:rPr>
                <w:rFonts w:ascii="Times New Roman" w:hAnsi="Times New Roman" w:cs="Times New Roman"/>
              </w:rPr>
            </w:pPr>
            <w:r w:rsidRPr="00AB6B46">
              <w:rPr>
                <w:rFonts w:ascii="Times New Roman" w:hAnsi="Times New Roman" w:cs="Times New Roman"/>
              </w:rPr>
              <w:t>X</w:t>
            </w:r>
          </w:p>
        </w:tc>
        <w:tc>
          <w:tcPr>
            <w:tcW w:w="1701" w:type="dxa"/>
            <w:tcBorders>
              <w:top w:val="single" w:sz="4" w:space="0" w:color="auto"/>
              <w:left w:val="single" w:sz="4" w:space="0" w:color="auto"/>
              <w:bottom w:val="single" w:sz="4" w:space="0" w:color="auto"/>
              <w:right w:val="single" w:sz="4" w:space="0" w:color="auto"/>
            </w:tcBorders>
          </w:tcPr>
          <w:p w:rsidR="00C41EBF" w:rsidRPr="00AB6B46" w:rsidRDefault="00C41EBF" w:rsidP="00901B5D">
            <w:pPr>
              <w:pStyle w:val="aff0"/>
              <w:jc w:val="center"/>
              <w:rPr>
                <w:rFonts w:ascii="Times New Roman" w:hAnsi="Times New Roman" w:cs="Times New Roman"/>
              </w:rPr>
            </w:pPr>
            <w:r w:rsidRPr="00AB6B46">
              <w:rPr>
                <w:rFonts w:ascii="Times New Roman" w:hAnsi="Times New Roman" w:cs="Times New Roman"/>
              </w:rPr>
              <w:t>X</w:t>
            </w:r>
          </w:p>
        </w:tc>
        <w:tc>
          <w:tcPr>
            <w:tcW w:w="1276" w:type="dxa"/>
            <w:tcBorders>
              <w:top w:val="single" w:sz="4" w:space="0" w:color="auto"/>
              <w:left w:val="single" w:sz="4" w:space="0" w:color="auto"/>
              <w:bottom w:val="single" w:sz="4" w:space="0" w:color="auto"/>
              <w:right w:val="single" w:sz="4" w:space="0" w:color="auto"/>
            </w:tcBorders>
          </w:tcPr>
          <w:p w:rsidR="00C41EBF" w:rsidRPr="00AB6B46" w:rsidRDefault="00C41EBF" w:rsidP="00901B5D">
            <w:pPr>
              <w:pStyle w:val="aff0"/>
              <w:jc w:val="center"/>
              <w:rPr>
                <w:rFonts w:ascii="Times New Roman" w:hAnsi="Times New Roman" w:cs="Times New Roman"/>
              </w:rPr>
            </w:pPr>
            <w:r w:rsidRPr="00AB6B46">
              <w:rPr>
                <w:rFonts w:ascii="Times New Roman" w:hAnsi="Times New Roman" w:cs="Times New Roman"/>
              </w:rPr>
              <w:t>X</w:t>
            </w:r>
          </w:p>
        </w:tc>
        <w:tc>
          <w:tcPr>
            <w:tcW w:w="1418" w:type="dxa"/>
            <w:tcBorders>
              <w:top w:val="single" w:sz="4" w:space="0" w:color="auto"/>
              <w:left w:val="single" w:sz="4" w:space="0" w:color="auto"/>
              <w:bottom w:val="single" w:sz="4" w:space="0" w:color="auto"/>
              <w:right w:val="single" w:sz="4" w:space="0" w:color="auto"/>
            </w:tcBorders>
          </w:tcPr>
          <w:p w:rsidR="00C41EBF" w:rsidRPr="00AB6B46" w:rsidRDefault="00C41EBF" w:rsidP="00901B5D">
            <w:pPr>
              <w:pStyle w:val="aff0"/>
              <w:jc w:val="center"/>
              <w:rPr>
                <w:rFonts w:ascii="Times New Roman" w:hAnsi="Times New Roman" w:cs="Times New Roman"/>
              </w:rPr>
            </w:pPr>
            <w:r w:rsidRPr="00AB6B46">
              <w:rPr>
                <w:rFonts w:ascii="Times New Roman" w:hAnsi="Times New Roman" w:cs="Times New Roman"/>
              </w:rPr>
              <w:t>X</w:t>
            </w:r>
          </w:p>
        </w:tc>
        <w:tc>
          <w:tcPr>
            <w:tcW w:w="850"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r>
      <w:tr w:rsidR="00C41EBF" w:rsidRPr="00AB6B46" w:rsidTr="00C41EBF">
        <w:tc>
          <w:tcPr>
            <w:tcW w:w="442" w:type="dxa"/>
            <w:tcBorders>
              <w:top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1826" w:type="dxa"/>
            <w:tcBorders>
              <w:top w:val="single" w:sz="4" w:space="0" w:color="auto"/>
              <w:left w:val="single" w:sz="4" w:space="0" w:color="auto"/>
              <w:bottom w:val="single" w:sz="4" w:space="0" w:color="auto"/>
              <w:right w:val="single" w:sz="4" w:space="0" w:color="auto"/>
            </w:tcBorders>
          </w:tcPr>
          <w:p w:rsidR="00C41EBF" w:rsidRPr="00AB6B46" w:rsidRDefault="00C41EBF" w:rsidP="00901B5D">
            <w:pPr>
              <w:pStyle w:val="aff0"/>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C41EBF" w:rsidRPr="00AB6B46" w:rsidRDefault="00C41EBF" w:rsidP="00901B5D">
            <w:pPr>
              <w:pStyle w:val="aff"/>
              <w:rPr>
                <w:rFonts w:ascii="Times New Roman" w:hAnsi="Times New Roman" w:cs="Times New Roman"/>
              </w:rPr>
            </w:pPr>
            <w:r w:rsidRPr="00AB6B46">
              <w:rPr>
                <w:rFonts w:ascii="Times New Roman" w:hAnsi="Times New Roman" w:cs="Times New Roman"/>
              </w:rPr>
              <w:t>ответственный исполнитель муниципальной программы</w:t>
            </w:r>
          </w:p>
        </w:tc>
        <w:tc>
          <w:tcPr>
            <w:tcW w:w="1701" w:type="dxa"/>
            <w:tcBorders>
              <w:top w:val="single" w:sz="4" w:space="0" w:color="auto"/>
              <w:left w:val="single" w:sz="4" w:space="0" w:color="auto"/>
              <w:bottom w:val="single" w:sz="4" w:space="0" w:color="auto"/>
              <w:right w:val="single" w:sz="4" w:space="0" w:color="auto"/>
            </w:tcBorders>
          </w:tcPr>
          <w:p w:rsidR="00C41EBF" w:rsidRPr="00AB6B46" w:rsidRDefault="00C41EBF" w:rsidP="00901B5D">
            <w:pPr>
              <w:pStyle w:val="aff0"/>
              <w:jc w:val="center"/>
              <w:rPr>
                <w:rFonts w:ascii="Times New Roman" w:hAnsi="Times New Roman" w:cs="Times New Roman"/>
              </w:rPr>
            </w:pPr>
            <w:r w:rsidRPr="00AB6B46">
              <w:rPr>
                <w:rFonts w:ascii="Times New Roman" w:hAnsi="Times New Roman" w:cs="Times New Roman"/>
              </w:rPr>
              <w:t>X</w:t>
            </w:r>
          </w:p>
        </w:tc>
        <w:tc>
          <w:tcPr>
            <w:tcW w:w="1276" w:type="dxa"/>
            <w:tcBorders>
              <w:top w:val="single" w:sz="4" w:space="0" w:color="auto"/>
              <w:left w:val="single" w:sz="4" w:space="0" w:color="auto"/>
              <w:bottom w:val="single" w:sz="4" w:space="0" w:color="auto"/>
              <w:right w:val="single" w:sz="4" w:space="0" w:color="auto"/>
            </w:tcBorders>
          </w:tcPr>
          <w:p w:rsidR="00C41EBF" w:rsidRPr="00AB6B46" w:rsidRDefault="00C41EBF" w:rsidP="00901B5D">
            <w:pPr>
              <w:pStyle w:val="aff0"/>
              <w:jc w:val="center"/>
              <w:rPr>
                <w:rFonts w:ascii="Times New Roman" w:hAnsi="Times New Roman" w:cs="Times New Roman"/>
              </w:rPr>
            </w:pPr>
            <w:r w:rsidRPr="00AB6B46">
              <w:rPr>
                <w:rFonts w:ascii="Times New Roman" w:hAnsi="Times New Roman" w:cs="Times New Roman"/>
              </w:rPr>
              <w:t>X</w:t>
            </w:r>
          </w:p>
        </w:tc>
        <w:tc>
          <w:tcPr>
            <w:tcW w:w="1418" w:type="dxa"/>
            <w:tcBorders>
              <w:top w:val="single" w:sz="4" w:space="0" w:color="auto"/>
              <w:left w:val="single" w:sz="4" w:space="0" w:color="auto"/>
              <w:bottom w:val="single" w:sz="4" w:space="0" w:color="auto"/>
              <w:right w:val="single" w:sz="4" w:space="0" w:color="auto"/>
            </w:tcBorders>
          </w:tcPr>
          <w:p w:rsidR="00C41EBF" w:rsidRPr="00AB6B46" w:rsidRDefault="00C41EBF" w:rsidP="00901B5D">
            <w:pPr>
              <w:pStyle w:val="aff0"/>
              <w:jc w:val="center"/>
              <w:rPr>
                <w:rFonts w:ascii="Times New Roman" w:hAnsi="Times New Roman" w:cs="Times New Roman"/>
              </w:rPr>
            </w:pPr>
            <w:r w:rsidRPr="00AB6B46">
              <w:rPr>
                <w:rFonts w:ascii="Times New Roman" w:hAnsi="Times New Roman" w:cs="Times New Roman"/>
              </w:rPr>
              <w:t>X</w:t>
            </w:r>
          </w:p>
        </w:tc>
        <w:tc>
          <w:tcPr>
            <w:tcW w:w="850"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r>
      <w:tr w:rsidR="00C41EBF" w:rsidRPr="00AB6B46" w:rsidTr="00C41EBF">
        <w:tc>
          <w:tcPr>
            <w:tcW w:w="442" w:type="dxa"/>
            <w:tcBorders>
              <w:top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1826" w:type="dxa"/>
            <w:tcBorders>
              <w:top w:val="single" w:sz="4" w:space="0" w:color="auto"/>
              <w:left w:val="single" w:sz="4" w:space="0" w:color="auto"/>
              <w:bottom w:val="single" w:sz="4" w:space="0" w:color="auto"/>
              <w:right w:val="single" w:sz="4" w:space="0" w:color="auto"/>
            </w:tcBorders>
          </w:tcPr>
          <w:p w:rsidR="00C41EBF" w:rsidRPr="00AB6B46" w:rsidRDefault="00C41EBF" w:rsidP="00901B5D">
            <w:pPr>
              <w:pStyle w:val="aff0"/>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C41EBF" w:rsidRPr="00AB6B46" w:rsidRDefault="00C41EBF" w:rsidP="00901B5D">
            <w:pPr>
              <w:pStyle w:val="aff"/>
              <w:rPr>
                <w:rFonts w:ascii="Times New Roman" w:hAnsi="Times New Roman" w:cs="Times New Roman"/>
              </w:rPr>
            </w:pPr>
            <w:r w:rsidRPr="00AB6B46">
              <w:rPr>
                <w:rFonts w:ascii="Times New Roman" w:hAnsi="Times New Roman" w:cs="Times New Roman"/>
              </w:rPr>
              <w:t>соисполнитель 1</w:t>
            </w:r>
          </w:p>
        </w:tc>
        <w:tc>
          <w:tcPr>
            <w:tcW w:w="1701" w:type="dxa"/>
            <w:tcBorders>
              <w:top w:val="single" w:sz="4" w:space="0" w:color="auto"/>
              <w:left w:val="single" w:sz="4" w:space="0" w:color="auto"/>
              <w:bottom w:val="single" w:sz="4" w:space="0" w:color="auto"/>
              <w:right w:val="single" w:sz="4" w:space="0" w:color="auto"/>
            </w:tcBorders>
          </w:tcPr>
          <w:p w:rsidR="00C41EBF" w:rsidRPr="00AB6B46" w:rsidRDefault="00C41EBF" w:rsidP="00901B5D">
            <w:pPr>
              <w:pStyle w:val="aff0"/>
              <w:jc w:val="center"/>
              <w:rPr>
                <w:rFonts w:ascii="Times New Roman" w:hAnsi="Times New Roman" w:cs="Times New Roman"/>
              </w:rPr>
            </w:pPr>
            <w:r w:rsidRPr="00AB6B46">
              <w:rPr>
                <w:rFonts w:ascii="Times New Roman" w:hAnsi="Times New Roman" w:cs="Times New Roman"/>
              </w:rPr>
              <w:t>X</w:t>
            </w:r>
          </w:p>
        </w:tc>
        <w:tc>
          <w:tcPr>
            <w:tcW w:w="1276" w:type="dxa"/>
            <w:tcBorders>
              <w:top w:val="single" w:sz="4" w:space="0" w:color="auto"/>
              <w:left w:val="single" w:sz="4" w:space="0" w:color="auto"/>
              <w:bottom w:val="single" w:sz="4" w:space="0" w:color="auto"/>
              <w:right w:val="single" w:sz="4" w:space="0" w:color="auto"/>
            </w:tcBorders>
          </w:tcPr>
          <w:p w:rsidR="00C41EBF" w:rsidRPr="00AB6B46" w:rsidRDefault="00C41EBF" w:rsidP="00901B5D">
            <w:pPr>
              <w:pStyle w:val="aff0"/>
              <w:jc w:val="center"/>
              <w:rPr>
                <w:rFonts w:ascii="Times New Roman" w:hAnsi="Times New Roman" w:cs="Times New Roman"/>
              </w:rPr>
            </w:pPr>
            <w:r w:rsidRPr="00AB6B46">
              <w:rPr>
                <w:rFonts w:ascii="Times New Roman" w:hAnsi="Times New Roman" w:cs="Times New Roman"/>
              </w:rPr>
              <w:t>X</w:t>
            </w:r>
          </w:p>
        </w:tc>
        <w:tc>
          <w:tcPr>
            <w:tcW w:w="1418" w:type="dxa"/>
            <w:tcBorders>
              <w:top w:val="single" w:sz="4" w:space="0" w:color="auto"/>
              <w:left w:val="single" w:sz="4" w:space="0" w:color="auto"/>
              <w:bottom w:val="single" w:sz="4" w:space="0" w:color="auto"/>
              <w:right w:val="single" w:sz="4" w:space="0" w:color="auto"/>
            </w:tcBorders>
          </w:tcPr>
          <w:p w:rsidR="00C41EBF" w:rsidRPr="00AB6B46" w:rsidRDefault="00C41EBF" w:rsidP="00901B5D">
            <w:pPr>
              <w:pStyle w:val="aff0"/>
              <w:jc w:val="center"/>
              <w:rPr>
                <w:rFonts w:ascii="Times New Roman" w:hAnsi="Times New Roman" w:cs="Times New Roman"/>
              </w:rPr>
            </w:pPr>
            <w:r w:rsidRPr="00AB6B46">
              <w:rPr>
                <w:rFonts w:ascii="Times New Roman" w:hAnsi="Times New Roman" w:cs="Times New Roman"/>
              </w:rPr>
              <w:t>X</w:t>
            </w:r>
          </w:p>
        </w:tc>
        <w:tc>
          <w:tcPr>
            <w:tcW w:w="850"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r>
      <w:tr w:rsidR="00C41EBF" w:rsidRPr="00AB6B46" w:rsidTr="00C41EBF">
        <w:tc>
          <w:tcPr>
            <w:tcW w:w="442" w:type="dxa"/>
            <w:tcBorders>
              <w:top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1826" w:type="dxa"/>
            <w:tcBorders>
              <w:top w:val="single" w:sz="4" w:space="0" w:color="auto"/>
              <w:left w:val="single" w:sz="4" w:space="0" w:color="auto"/>
              <w:bottom w:val="single" w:sz="4" w:space="0" w:color="auto"/>
              <w:right w:val="single" w:sz="4" w:space="0" w:color="auto"/>
            </w:tcBorders>
          </w:tcPr>
          <w:p w:rsidR="00C41EBF" w:rsidRPr="00AB6B46" w:rsidRDefault="00C41EBF" w:rsidP="00901B5D">
            <w:pPr>
              <w:pStyle w:val="aff0"/>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C41EBF" w:rsidRPr="00AB6B46" w:rsidRDefault="00C41EBF" w:rsidP="00901B5D">
            <w:pPr>
              <w:pStyle w:val="aff"/>
              <w:rPr>
                <w:rFonts w:ascii="Times New Roman" w:hAnsi="Times New Roman" w:cs="Times New Roman"/>
              </w:rPr>
            </w:pPr>
            <w:r w:rsidRPr="00AB6B46">
              <w:rPr>
                <w:rFonts w:ascii="Times New Roman" w:hAnsi="Times New Roman" w:cs="Times New Roman"/>
              </w:rPr>
              <w:t>соисполнитель 2</w:t>
            </w:r>
          </w:p>
        </w:tc>
        <w:tc>
          <w:tcPr>
            <w:tcW w:w="1701" w:type="dxa"/>
            <w:tcBorders>
              <w:top w:val="single" w:sz="4" w:space="0" w:color="auto"/>
              <w:left w:val="single" w:sz="4" w:space="0" w:color="auto"/>
              <w:bottom w:val="single" w:sz="4" w:space="0" w:color="auto"/>
              <w:right w:val="single" w:sz="4" w:space="0" w:color="auto"/>
            </w:tcBorders>
          </w:tcPr>
          <w:p w:rsidR="00C41EBF" w:rsidRPr="00AB6B46" w:rsidRDefault="00C41EBF" w:rsidP="00901B5D">
            <w:pPr>
              <w:pStyle w:val="aff0"/>
              <w:jc w:val="center"/>
              <w:rPr>
                <w:rFonts w:ascii="Times New Roman" w:hAnsi="Times New Roman" w:cs="Times New Roman"/>
              </w:rPr>
            </w:pPr>
            <w:r w:rsidRPr="00AB6B46">
              <w:rPr>
                <w:rFonts w:ascii="Times New Roman" w:hAnsi="Times New Roman" w:cs="Times New Roman"/>
              </w:rPr>
              <w:t>X</w:t>
            </w:r>
          </w:p>
        </w:tc>
        <w:tc>
          <w:tcPr>
            <w:tcW w:w="1276" w:type="dxa"/>
            <w:tcBorders>
              <w:top w:val="single" w:sz="4" w:space="0" w:color="auto"/>
              <w:left w:val="single" w:sz="4" w:space="0" w:color="auto"/>
              <w:bottom w:val="single" w:sz="4" w:space="0" w:color="auto"/>
              <w:right w:val="single" w:sz="4" w:space="0" w:color="auto"/>
            </w:tcBorders>
          </w:tcPr>
          <w:p w:rsidR="00C41EBF" w:rsidRPr="00AB6B46" w:rsidRDefault="00C41EBF" w:rsidP="00901B5D">
            <w:pPr>
              <w:pStyle w:val="aff0"/>
              <w:jc w:val="center"/>
              <w:rPr>
                <w:rFonts w:ascii="Times New Roman" w:hAnsi="Times New Roman" w:cs="Times New Roman"/>
              </w:rPr>
            </w:pPr>
            <w:r w:rsidRPr="00AB6B46">
              <w:rPr>
                <w:rFonts w:ascii="Times New Roman" w:hAnsi="Times New Roman" w:cs="Times New Roman"/>
              </w:rPr>
              <w:t>X</w:t>
            </w:r>
          </w:p>
        </w:tc>
        <w:tc>
          <w:tcPr>
            <w:tcW w:w="1418" w:type="dxa"/>
            <w:tcBorders>
              <w:top w:val="single" w:sz="4" w:space="0" w:color="auto"/>
              <w:left w:val="single" w:sz="4" w:space="0" w:color="auto"/>
              <w:bottom w:val="single" w:sz="4" w:space="0" w:color="auto"/>
              <w:right w:val="single" w:sz="4" w:space="0" w:color="auto"/>
            </w:tcBorders>
          </w:tcPr>
          <w:p w:rsidR="00C41EBF" w:rsidRPr="00AB6B46" w:rsidRDefault="00C41EBF" w:rsidP="00901B5D">
            <w:pPr>
              <w:pStyle w:val="aff0"/>
              <w:jc w:val="center"/>
              <w:rPr>
                <w:rFonts w:ascii="Times New Roman" w:hAnsi="Times New Roman" w:cs="Times New Roman"/>
              </w:rPr>
            </w:pPr>
            <w:r w:rsidRPr="00AB6B46">
              <w:rPr>
                <w:rFonts w:ascii="Times New Roman" w:hAnsi="Times New Roman" w:cs="Times New Roman"/>
              </w:rPr>
              <w:t>X</w:t>
            </w:r>
          </w:p>
        </w:tc>
        <w:tc>
          <w:tcPr>
            <w:tcW w:w="850"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r>
      <w:tr w:rsidR="00C41EBF" w:rsidRPr="00AB6B46" w:rsidTr="00C41EBF">
        <w:tc>
          <w:tcPr>
            <w:tcW w:w="442" w:type="dxa"/>
            <w:tcBorders>
              <w:top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1826" w:type="dxa"/>
            <w:tcBorders>
              <w:top w:val="single" w:sz="4" w:space="0" w:color="auto"/>
              <w:left w:val="single" w:sz="4" w:space="0" w:color="auto"/>
              <w:bottom w:val="single" w:sz="4" w:space="0" w:color="auto"/>
              <w:right w:val="single" w:sz="4" w:space="0" w:color="auto"/>
            </w:tcBorders>
          </w:tcPr>
          <w:p w:rsidR="00C41EBF" w:rsidRPr="00AB6B46" w:rsidRDefault="00C41EBF" w:rsidP="00901B5D">
            <w:pPr>
              <w:pStyle w:val="aff0"/>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C41EBF" w:rsidRPr="00AB6B46" w:rsidRDefault="00C41EBF" w:rsidP="00901B5D">
            <w:pPr>
              <w:pStyle w:val="aff"/>
              <w:rPr>
                <w:rFonts w:ascii="Times New Roman" w:hAnsi="Times New Roman" w:cs="Times New Roman"/>
              </w:rPr>
            </w:pPr>
            <w:r w:rsidRPr="00AB6B46">
              <w:rPr>
                <w:rFonts w:ascii="Times New Roman" w:hAnsi="Times New Roman" w:cs="Times New Roman"/>
              </w:rPr>
              <w:t>...</w:t>
            </w:r>
          </w:p>
        </w:tc>
        <w:tc>
          <w:tcPr>
            <w:tcW w:w="1701" w:type="dxa"/>
            <w:tcBorders>
              <w:top w:val="single" w:sz="4" w:space="0" w:color="auto"/>
              <w:left w:val="single" w:sz="4" w:space="0" w:color="auto"/>
              <w:bottom w:val="single" w:sz="4" w:space="0" w:color="auto"/>
              <w:right w:val="single" w:sz="4" w:space="0" w:color="auto"/>
            </w:tcBorders>
          </w:tcPr>
          <w:p w:rsidR="00C41EBF" w:rsidRPr="00AB6B46" w:rsidRDefault="00C41EBF" w:rsidP="00901B5D">
            <w:pPr>
              <w:pStyle w:val="aff0"/>
              <w:jc w:val="center"/>
              <w:rPr>
                <w:rFonts w:ascii="Times New Roman" w:hAnsi="Times New Roman" w:cs="Times New Roman"/>
              </w:rPr>
            </w:pPr>
            <w:r w:rsidRPr="00AB6B46">
              <w:rPr>
                <w:rFonts w:ascii="Times New Roman" w:hAnsi="Times New Roman" w:cs="Times New Roman"/>
              </w:rPr>
              <w:t>X</w:t>
            </w:r>
          </w:p>
        </w:tc>
        <w:tc>
          <w:tcPr>
            <w:tcW w:w="1276" w:type="dxa"/>
            <w:tcBorders>
              <w:top w:val="single" w:sz="4" w:space="0" w:color="auto"/>
              <w:left w:val="single" w:sz="4" w:space="0" w:color="auto"/>
              <w:bottom w:val="single" w:sz="4" w:space="0" w:color="auto"/>
              <w:right w:val="single" w:sz="4" w:space="0" w:color="auto"/>
            </w:tcBorders>
          </w:tcPr>
          <w:p w:rsidR="00C41EBF" w:rsidRPr="00AB6B46" w:rsidRDefault="00C41EBF" w:rsidP="00901B5D">
            <w:pPr>
              <w:pStyle w:val="aff0"/>
              <w:jc w:val="center"/>
              <w:rPr>
                <w:rFonts w:ascii="Times New Roman" w:hAnsi="Times New Roman" w:cs="Times New Roman"/>
              </w:rPr>
            </w:pPr>
            <w:r w:rsidRPr="00AB6B46">
              <w:rPr>
                <w:rFonts w:ascii="Times New Roman" w:hAnsi="Times New Roman" w:cs="Times New Roman"/>
              </w:rPr>
              <w:t>X</w:t>
            </w:r>
          </w:p>
        </w:tc>
        <w:tc>
          <w:tcPr>
            <w:tcW w:w="1418" w:type="dxa"/>
            <w:tcBorders>
              <w:top w:val="single" w:sz="4" w:space="0" w:color="auto"/>
              <w:left w:val="single" w:sz="4" w:space="0" w:color="auto"/>
              <w:bottom w:val="single" w:sz="4" w:space="0" w:color="auto"/>
              <w:right w:val="single" w:sz="4" w:space="0" w:color="auto"/>
            </w:tcBorders>
          </w:tcPr>
          <w:p w:rsidR="00C41EBF" w:rsidRPr="00AB6B46" w:rsidRDefault="00C41EBF" w:rsidP="00901B5D">
            <w:pPr>
              <w:pStyle w:val="aff0"/>
              <w:jc w:val="center"/>
              <w:rPr>
                <w:rFonts w:ascii="Times New Roman" w:hAnsi="Times New Roman" w:cs="Times New Roman"/>
              </w:rPr>
            </w:pPr>
            <w:r w:rsidRPr="00AB6B46">
              <w:rPr>
                <w:rFonts w:ascii="Times New Roman" w:hAnsi="Times New Roman" w:cs="Times New Roman"/>
              </w:rPr>
              <w:t>X</w:t>
            </w:r>
          </w:p>
        </w:tc>
        <w:tc>
          <w:tcPr>
            <w:tcW w:w="850"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r>
      <w:tr w:rsidR="00C41EBF" w:rsidRPr="00AB6B46" w:rsidTr="00C41EBF">
        <w:tc>
          <w:tcPr>
            <w:tcW w:w="442" w:type="dxa"/>
            <w:tcBorders>
              <w:top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1826" w:type="dxa"/>
            <w:tcBorders>
              <w:top w:val="single" w:sz="4" w:space="0" w:color="auto"/>
              <w:left w:val="single" w:sz="4" w:space="0" w:color="auto"/>
              <w:bottom w:val="single" w:sz="4" w:space="0" w:color="auto"/>
              <w:right w:val="single" w:sz="4" w:space="0" w:color="auto"/>
            </w:tcBorders>
          </w:tcPr>
          <w:p w:rsidR="00C41EBF" w:rsidRPr="00AB6B46" w:rsidRDefault="00C41EBF" w:rsidP="00901B5D">
            <w:pPr>
              <w:pStyle w:val="aff0"/>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C41EBF" w:rsidRPr="00AB6B46" w:rsidRDefault="00C41EBF" w:rsidP="00901B5D">
            <w:pPr>
              <w:pStyle w:val="aff"/>
              <w:rPr>
                <w:rFonts w:ascii="Times New Roman" w:hAnsi="Times New Roman" w:cs="Times New Roman"/>
              </w:rPr>
            </w:pPr>
            <w:r w:rsidRPr="00AB6B46">
              <w:rPr>
                <w:rFonts w:ascii="Times New Roman" w:hAnsi="Times New Roman" w:cs="Times New Roman"/>
              </w:rPr>
              <w:t>участник 1</w:t>
            </w:r>
          </w:p>
        </w:tc>
        <w:tc>
          <w:tcPr>
            <w:tcW w:w="1701" w:type="dxa"/>
            <w:tcBorders>
              <w:top w:val="single" w:sz="4" w:space="0" w:color="auto"/>
              <w:left w:val="single" w:sz="4" w:space="0" w:color="auto"/>
              <w:bottom w:val="single" w:sz="4" w:space="0" w:color="auto"/>
              <w:right w:val="single" w:sz="4" w:space="0" w:color="auto"/>
            </w:tcBorders>
          </w:tcPr>
          <w:p w:rsidR="00C41EBF" w:rsidRPr="00AB6B46" w:rsidRDefault="00C41EBF" w:rsidP="00901B5D">
            <w:pPr>
              <w:pStyle w:val="aff0"/>
              <w:jc w:val="center"/>
              <w:rPr>
                <w:rFonts w:ascii="Times New Roman" w:hAnsi="Times New Roman" w:cs="Times New Roman"/>
              </w:rPr>
            </w:pPr>
            <w:r w:rsidRPr="00AB6B46">
              <w:rPr>
                <w:rFonts w:ascii="Times New Roman" w:hAnsi="Times New Roman" w:cs="Times New Roman"/>
              </w:rPr>
              <w:t>X</w:t>
            </w:r>
          </w:p>
        </w:tc>
        <w:tc>
          <w:tcPr>
            <w:tcW w:w="1276" w:type="dxa"/>
            <w:tcBorders>
              <w:top w:val="single" w:sz="4" w:space="0" w:color="auto"/>
              <w:left w:val="single" w:sz="4" w:space="0" w:color="auto"/>
              <w:bottom w:val="single" w:sz="4" w:space="0" w:color="auto"/>
              <w:right w:val="single" w:sz="4" w:space="0" w:color="auto"/>
            </w:tcBorders>
          </w:tcPr>
          <w:p w:rsidR="00C41EBF" w:rsidRPr="00AB6B46" w:rsidRDefault="00C41EBF" w:rsidP="00901B5D">
            <w:pPr>
              <w:pStyle w:val="aff0"/>
              <w:jc w:val="center"/>
              <w:rPr>
                <w:rFonts w:ascii="Times New Roman" w:hAnsi="Times New Roman" w:cs="Times New Roman"/>
              </w:rPr>
            </w:pPr>
            <w:r w:rsidRPr="00AB6B46">
              <w:rPr>
                <w:rFonts w:ascii="Times New Roman" w:hAnsi="Times New Roman" w:cs="Times New Roman"/>
              </w:rPr>
              <w:t>X</w:t>
            </w:r>
          </w:p>
        </w:tc>
        <w:tc>
          <w:tcPr>
            <w:tcW w:w="1418" w:type="dxa"/>
            <w:tcBorders>
              <w:top w:val="single" w:sz="4" w:space="0" w:color="auto"/>
              <w:left w:val="single" w:sz="4" w:space="0" w:color="auto"/>
              <w:bottom w:val="single" w:sz="4" w:space="0" w:color="auto"/>
              <w:right w:val="single" w:sz="4" w:space="0" w:color="auto"/>
            </w:tcBorders>
          </w:tcPr>
          <w:p w:rsidR="00C41EBF" w:rsidRPr="00AB6B46" w:rsidRDefault="00C41EBF" w:rsidP="00901B5D">
            <w:pPr>
              <w:pStyle w:val="aff0"/>
              <w:jc w:val="center"/>
              <w:rPr>
                <w:rFonts w:ascii="Times New Roman" w:hAnsi="Times New Roman" w:cs="Times New Roman"/>
              </w:rPr>
            </w:pPr>
            <w:r w:rsidRPr="00AB6B46">
              <w:rPr>
                <w:rFonts w:ascii="Times New Roman" w:hAnsi="Times New Roman" w:cs="Times New Roman"/>
              </w:rPr>
              <w:t>X</w:t>
            </w:r>
          </w:p>
        </w:tc>
        <w:tc>
          <w:tcPr>
            <w:tcW w:w="850"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r>
      <w:tr w:rsidR="00C41EBF" w:rsidRPr="00AB6B46" w:rsidTr="00C41EBF">
        <w:tc>
          <w:tcPr>
            <w:tcW w:w="442" w:type="dxa"/>
            <w:tcBorders>
              <w:top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1826" w:type="dxa"/>
            <w:tcBorders>
              <w:top w:val="single" w:sz="4" w:space="0" w:color="auto"/>
              <w:left w:val="single" w:sz="4" w:space="0" w:color="auto"/>
              <w:bottom w:val="single" w:sz="4" w:space="0" w:color="auto"/>
              <w:right w:val="single" w:sz="4" w:space="0" w:color="auto"/>
            </w:tcBorders>
          </w:tcPr>
          <w:p w:rsidR="00C41EBF" w:rsidRPr="00AB6B46" w:rsidRDefault="00C41EBF" w:rsidP="00901B5D">
            <w:pPr>
              <w:pStyle w:val="aff0"/>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C41EBF" w:rsidRPr="00AB6B46" w:rsidRDefault="00C41EBF" w:rsidP="00901B5D">
            <w:pPr>
              <w:pStyle w:val="aff"/>
              <w:rPr>
                <w:rFonts w:ascii="Times New Roman" w:hAnsi="Times New Roman" w:cs="Times New Roman"/>
              </w:rPr>
            </w:pPr>
            <w:r w:rsidRPr="00AB6B46">
              <w:rPr>
                <w:rFonts w:ascii="Times New Roman" w:hAnsi="Times New Roman" w:cs="Times New Roman"/>
              </w:rPr>
              <w:t>участник 2</w:t>
            </w:r>
          </w:p>
        </w:tc>
        <w:tc>
          <w:tcPr>
            <w:tcW w:w="1701" w:type="dxa"/>
            <w:tcBorders>
              <w:top w:val="single" w:sz="4" w:space="0" w:color="auto"/>
              <w:left w:val="single" w:sz="4" w:space="0" w:color="auto"/>
              <w:bottom w:val="single" w:sz="4" w:space="0" w:color="auto"/>
              <w:right w:val="single" w:sz="4" w:space="0" w:color="auto"/>
            </w:tcBorders>
          </w:tcPr>
          <w:p w:rsidR="00C41EBF" w:rsidRPr="00AB6B46" w:rsidRDefault="00C41EBF" w:rsidP="00901B5D">
            <w:pPr>
              <w:pStyle w:val="aff0"/>
              <w:jc w:val="center"/>
              <w:rPr>
                <w:rFonts w:ascii="Times New Roman" w:hAnsi="Times New Roman" w:cs="Times New Roman"/>
              </w:rPr>
            </w:pPr>
            <w:r w:rsidRPr="00AB6B46">
              <w:rPr>
                <w:rFonts w:ascii="Times New Roman" w:hAnsi="Times New Roman" w:cs="Times New Roman"/>
              </w:rPr>
              <w:t>X</w:t>
            </w:r>
          </w:p>
        </w:tc>
        <w:tc>
          <w:tcPr>
            <w:tcW w:w="1276" w:type="dxa"/>
            <w:tcBorders>
              <w:top w:val="single" w:sz="4" w:space="0" w:color="auto"/>
              <w:left w:val="single" w:sz="4" w:space="0" w:color="auto"/>
              <w:bottom w:val="single" w:sz="4" w:space="0" w:color="auto"/>
              <w:right w:val="single" w:sz="4" w:space="0" w:color="auto"/>
            </w:tcBorders>
          </w:tcPr>
          <w:p w:rsidR="00C41EBF" w:rsidRPr="00AB6B46" w:rsidRDefault="00C41EBF" w:rsidP="00901B5D">
            <w:pPr>
              <w:pStyle w:val="aff0"/>
              <w:jc w:val="center"/>
              <w:rPr>
                <w:rFonts w:ascii="Times New Roman" w:hAnsi="Times New Roman" w:cs="Times New Roman"/>
              </w:rPr>
            </w:pPr>
            <w:r w:rsidRPr="00AB6B46">
              <w:rPr>
                <w:rFonts w:ascii="Times New Roman" w:hAnsi="Times New Roman" w:cs="Times New Roman"/>
              </w:rPr>
              <w:t>X</w:t>
            </w:r>
          </w:p>
        </w:tc>
        <w:tc>
          <w:tcPr>
            <w:tcW w:w="1418" w:type="dxa"/>
            <w:tcBorders>
              <w:top w:val="single" w:sz="4" w:space="0" w:color="auto"/>
              <w:left w:val="single" w:sz="4" w:space="0" w:color="auto"/>
              <w:bottom w:val="single" w:sz="4" w:space="0" w:color="auto"/>
              <w:right w:val="single" w:sz="4" w:space="0" w:color="auto"/>
            </w:tcBorders>
          </w:tcPr>
          <w:p w:rsidR="00C41EBF" w:rsidRPr="00AB6B46" w:rsidRDefault="00C41EBF" w:rsidP="00901B5D">
            <w:pPr>
              <w:pStyle w:val="aff0"/>
              <w:jc w:val="center"/>
              <w:rPr>
                <w:rFonts w:ascii="Times New Roman" w:hAnsi="Times New Roman" w:cs="Times New Roman"/>
              </w:rPr>
            </w:pPr>
            <w:r w:rsidRPr="00AB6B46">
              <w:rPr>
                <w:rFonts w:ascii="Times New Roman" w:hAnsi="Times New Roman" w:cs="Times New Roman"/>
              </w:rPr>
              <w:t>X</w:t>
            </w:r>
          </w:p>
        </w:tc>
        <w:tc>
          <w:tcPr>
            <w:tcW w:w="850"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r>
      <w:tr w:rsidR="00C41EBF" w:rsidRPr="00AB6B46" w:rsidTr="00C41EBF">
        <w:tc>
          <w:tcPr>
            <w:tcW w:w="442" w:type="dxa"/>
            <w:tcBorders>
              <w:top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1826" w:type="dxa"/>
            <w:tcBorders>
              <w:top w:val="single" w:sz="4" w:space="0" w:color="auto"/>
              <w:left w:val="single" w:sz="4" w:space="0" w:color="auto"/>
              <w:bottom w:val="single" w:sz="4" w:space="0" w:color="auto"/>
              <w:right w:val="single" w:sz="4" w:space="0" w:color="auto"/>
            </w:tcBorders>
          </w:tcPr>
          <w:p w:rsidR="00C41EBF" w:rsidRPr="00AB6B46" w:rsidRDefault="00C41EBF" w:rsidP="00901B5D">
            <w:pPr>
              <w:pStyle w:val="aff0"/>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C41EBF" w:rsidRPr="00AB6B46" w:rsidRDefault="00C41EBF" w:rsidP="00901B5D">
            <w:pPr>
              <w:pStyle w:val="aff"/>
              <w:rPr>
                <w:rFonts w:ascii="Times New Roman" w:hAnsi="Times New Roman" w:cs="Times New Roman"/>
              </w:rPr>
            </w:pPr>
            <w:r w:rsidRPr="00AB6B46">
              <w:rPr>
                <w:rFonts w:ascii="Times New Roman" w:hAnsi="Times New Roman" w:cs="Times New Roman"/>
              </w:rPr>
              <w:t>...</w:t>
            </w:r>
          </w:p>
        </w:tc>
        <w:tc>
          <w:tcPr>
            <w:tcW w:w="1701" w:type="dxa"/>
            <w:tcBorders>
              <w:top w:val="single" w:sz="4" w:space="0" w:color="auto"/>
              <w:left w:val="single" w:sz="4" w:space="0" w:color="auto"/>
              <w:bottom w:val="single" w:sz="4" w:space="0" w:color="auto"/>
              <w:right w:val="single" w:sz="4" w:space="0" w:color="auto"/>
            </w:tcBorders>
          </w:tcPr>
          <w:p w:rsidR="00C41EBF" w:rsidRPr="00AB6B46" w:rsidRDefault="00C41EBF" w:rsidP="00901B5D">
            <w:pPr>
              <w:pStyle w:val="aff0"/>
              <w:jc w:val="center"/>
              <w:rPr>
                <w:rFonts w:ascii="Times New Roman" w:hAnsi="Times New Roman" w:cs="Times New Roman"/>
              </w:rPr>
            </w:pPr>
            <w:r w:rsidRPr="00AB6B46">
              <w:rPr>
                <w:rFonts w:ascii="Times New Roman" w:hAnsi="Times New Roman" w:cs="Times New Roman"/>
              </w:rPr>
              <w:t>X</w:t>
            </w:r>
          </w:p>
        </w:tc>
        <w:tc>
          <w:tcPr>
            <w:tcW w:w="1276" w:type="dxa"/>
            <w:tcBorders>
              <w:top w:val="single" w:sz="4" w:space="0" w:color="auto"/>
              <w:left w:val="single" w:sz="4" w:space="0" w:color="auto"/>
              <w:bottom w:val="single" w:sz="4" w:space="0" w:color="auto"/>
              <w:right w:val="single" w:sz="4" w:space="0" w:color="auto"/>
            </w:tcBorders>
          </w:tcPr>
          <w:p w:rsidR="00C41EBF" w:rsidRPr="00AB6B46" w:rsidRDefault="00C41EBF" w:rsidP="00901B5D">
            <w:pPr>
              <w:pStyle w:val="aff0"/>
              <w:jc w:val="center"/>
              <w:rPr>
                <w:rFonts w:ascii="Times New Roman" w:hAnsi="Times New Roman" w:cs="Times New Roman"/>
              </w:rPr>
            </w:pPr>
            <w:r w:rsidRPr="00AB6B46">
              <w:rPr>
                <w:rFonts w:ascii="Times New Roman" w:hAnsi="Times New Roman" w:cs="Times New Roman"/>
              </w:rPr>
              <w:t>X</w:t>
            </w:r>
          </w:p>
        </w:tc>
        <w:tc>
          <w:tcPr>
            <w:tcW w:w="1418" w:type="dxa"/>
            <w:tcBorders>
              <w:top w:val="single" w:sz="4" w:space="0" w:color="auto"/>
              <w:left w:val="single" w:sz="4" w:space="0" w:color="auto"/>
              <w:bottom w:val="single" w:sz="4" w:space="0" w:color="auto"/>
              <w:right w:val="single" w:sz="4" w:space="0" w:color="auto"/>
            </w:tcBorders>
          </w:tcPr>
          <w:p w:rsidR="00C41EBF" w:rsidRPr="00AB6B46" w:rsidRDefault="00C41EBF" w:rsidP="00901B5D">
            <w:pPr>
              <w:pStyle w:val="aff0"/>
              <w:jc w:val="center"/>
              <w:rPr>
                <w:rFonts w:ascii="Times New Roman" w:hAnsi="Times New Roman" w:cs="Times New Roman"/>
              </w:rPr>
            </w:pPr>
            <w:r w:rsidRPr="00AB6B46">
              <w:rPr>
                <w:rFonts w:ascii="Times New Roman" w:hAnsi="Times New Roman" w:cs="Times New Roman"/>
              </w:rPr>
              <w:t>X</w:t>
            </w:r>
          </w:p>
        </w:tc>
        <w:tc>
          <w:tcPr>
            <w:tcW w:w="850"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tcPr>
          <w:p w:rsidR="00C41EBF" w:rsidRPr="00AB6B46" w:rsidRDefault="00C41EBF" w:rsidP="00427D3D">
            <w:pPr>
              <w:pStyle w:val="aff0"/>
              <w:rPr>
                <w:rFonts w:ascii="Times New Roman" w:hAnsi="Times New Roman" w:cs="Times New Roman"/>
              </w:rPr>
            </w:pPr>
          </w:p>
        </w:tc>
      </w:tr>
    </w:tbl>
    <w:p w:rsidR="00427D3D" w:rsidRPr="00AB6B46" w:rsidRDefault="00427D3D" w:rsidP="00427D3D">
      <w:pPr>
        <w:rPr>
          <w:sz w:val="24"/>
          <w:szCs w:val="24"/>
        </w:rPr>
      </w:pPr>
    </w:p>
    <w:p w:rsidR="00427D3D" w:rsidRPr="00AB6B46" w:rsidRDefault="00427D3D" w:rsidP="00427D3D">
      <w:pPr>
        <w:rPr>
          <w:sz w:val="24"/>
          <w:szCs w:val="24"/>
        </w:rPr>
      </w:pPr>
      <w:r w:rsidRPr="00AB6B46">
        <w:rPr>
          <w:sz w:val="24"/>
          <w:szCs w:val="24"/>
        </w:rPr>
        <w:lastRenderedPageBreak/>
        <w:t xml:space="preserve">(1) По строкам "Мероприятие", "Приоритетное мероприятие" указывается заместитель руководителя, курирующий данное направление, либо начальник .структурного подразделения, непосредственно подчиненный руководителю. По строке "Контрольное событие </w:t>
      </w:r>
      <w:r w:rsidR="00C41EBF" w:rsidRPr="00AB6B46">
        <w:rPr>
          <w:sz w:val="24"/>
          <w:szCs w:val="24"/>
        </w:rPr>
        <w:t>муниципальной</w:t>
      </w:r>
      <w:r w:rsidRPr="00AB6B46">
        <w:rPr>
          <w:sz w:val="24"/>
          <w:szCs w:val="24"/>
        </w:rPr>
        <w:t xml:space="preserve"> программы" указывается руководитель, а также заместитель руководителя, курирующий данное направление, либо начальник структурного подразделения, непосредственно подчинённый руководителю </w:t>
      </w:r>
      <w:r w:rsidR="002D3B76" w:rsidRPr="00AB6B46">
        <w:rPr>
          <w:sz w:val="24"/>
          <w:szCs w:val="24"/>
        </w:rPr>
        <w:t xml:space="preserve">органа местного самоуправления или структурного подразделения Администрации </w:t>
      </w:r>
      <w:r w:rsidR="002043C3" w:rsidRPr="00AB6B46">
        <w:rPr>
          <w:sz w:val="24"/>
          <w:szCs w:val="24"/>
        </w:rPr>
        <w:t>Селивановского сельского поселения</w:t>
      </w:r>
      <w:r w:rsidRPr="00AB6B46">
        <w:rPr>
          <w:sz w:val="24"/>
          <w:szCs w:val="24"/>
        </w:rPr>
        <w:t>, определенного ответственным исполнителем, соисполнителем.</w:t>
      </w:r>
    </w:p>
    <w:p w:rsidR="00427D3D" w:rsidRPr="00AB6B46" w:rsidRDefault="00427D3D" w:rsidP="00427D3D">
      <w:pPr>
        <w:rPr>
          <w:sz w:val="24"/>
          <w:szCs w:val="24"/>
        </w:rPr>
      </w:pPr>
      <w:r w:rsidRPr="00AB6B46">
        <w:rPr>
          <w:sz w:val="24"/>
          <w:szCs w:val="24"/>
        </w:rPr>
        <w:t>(2) Графа заполняется по завершенным основным мероприятиям, мероприятиям, мероприятиям ведомственных целевых программ.</w:t>
      </w:r>
    </w:p>
    <w:p w:rsidR="00427D3D" w:rsidRPr="00AB6B46" w:rsidRDefault="00427D3D" w:rsidP="00427D3D">
      <w:pPr>
        <w:rPr>
          <w:sz w:val="24"/>
          <w:szCs w:val="24"/>
        </w:rPr>
      </w:pPr>
      <w:r w:rsidRPr="00AB6B46">
        <w:rPr>
          <w:sz w:val="24"/>
          <w:szCs w:val="24"/>
        </w:rPr>
        <w:t>(3) В случае наличия нескольких контрольных событий одного основного мероприятия, приоритетного основного мероприятия, мероприятия ведомственной целевой программы.</w:t>
      </w:r>
    </w:p>
    <w:p w:rsidR="00427D3D" w:rsidRPr="00AB6B46" w:rsidRDefault="00427D3D" w:rsidP="00427D3D">
      <w:pPr>
        <w:rPr>
          <w:sz w:val="24"/>
          <w:szCs w:val="24"/>
        </w:rPr>
      </w:pPr>
      <w:r w:rsidRPr="00AB6B46">
        <w:rPr>
          <w:sz w:val="24"/>
          <w:szCs w:val="24"/>
        </w:rPr>
        <w:t xml:space="preserve">(4) В целях оптимизации содержания информации в графе 2 допускается использование аббревиатур, например: </w:t>
      </w:r>
      <w:r w:rsidR="002D3B76" w:rsidRPr="00AB6B46">
        <w:rPr>
          <w:sz w:val="24"/>
          <w:szCs w:val="24"/>
        </w:rPr>
        <w:t>муниципальная</w:t>
      </w:r>
      <w:r w:rsidRPr="00AB6B46">
        <w:rPr>
          <w:sz w:val="24"/>
          <w:szCs w:val="24"/>
        </w:rPr>
        <w:t xml:space="preserve"> программа - </w:t>
      </w:r>
      <w:r w:rsidR="002D3B76" w:rsidRPr="00AB6B46">
        <w:rPr>
          <w:sz w:val="24"/>
          <w:szCs w:val="24"/>
        </w:rPr>
        <w:t>М</w:t>
      </w:r>
      <w:r w:rsidRPr="00AB6B46">
        <w:rPr>
          <w:sz w:val="24"/>
          <w:szCs w:val="24"/>
        </w:rPr>
        <w:t>П, основное мероприятие - ОМ, приоритетное основное мероприятие - ПОМ.</w:t>
      </w:r>
    </w:p>
    <w:p w:rsidR="00427D3D" w:rsidRPr="00AB6B46" w:rsidRDefault="00427D3D" w:rsidP="00427D3D">
      <w:pPr>
        <w:rPr>
          <w:sz w:val="24"/>
          <w:szCs w:val="24"/>
        </w:rPr>
      </w:pPr>
    </w:p>
    <w:p w:rsidR="002D3B76" w:rsidRPr="00AB6B46" w:rsidRDefault="002D3B76" w:rsidP="00427D3D">
      <w:pPr>
        <w:ind w:firstLine="698"/>
        <w:jc w:val="right"/>
        <w:rPr>
          <w:rStyle w:val="aff4"/>
          <w:b w:val="0"/>
          <w:color w:val="auto"/>
          <w:sz w:val="24"/>
          <w:szCs w:val="24"/>
        </w:rPr>
      </w:pPr>
    </w:p>
    <w:p w:rsidR="002D3B76" w:rsidRPr="00AB6B46" w:rsidRDefault="002D3B76" w:rsidP="00427D3D">
      <w:pPr>
        <w:ind w:firstLine="698"/>
        <w:jc w:val="right"/>
        <w:rPr>
          <w:rStyle w:val="aff4"/>
          <w:b w:val="0"/>
          <w:color w:val="auto"/>
          <w:sz w:val="24"/>
          <w:szCs w:val="24"/>
        </w:rPr>
      </w:pPr>
    </w:p>
    <w:p w:rsidR="002D3B76" w:rsidRPr="00AB6B46" w:rsidRDefault="002D3B76" w:rsidP="00427D3D">
      <w:pPr>
        <w:ind w:firstLine="698"/>
        <w:jc w:val="right"/>
        <w:rPr>
          <w:rStyle w:val="aff4"/>
          <w:b w:val="0"/>
          <w:color w:val="auto"/>
          <w:sz w:val="24"/>
          <w:szCs w:val="24"/>
        </w:rPr>
      </w:pPr>
    </w:p>
    <w:p w:rsidR="002D3B76" w:rsidRPr="00AB6B46" w:rsidRDefault="002D3B76" w:rsidP="00427D3D">
      <w:pPr>
        <w:ind w:firstLine="698"/>
        <w:jc w:val="right"/>
        <w:rPr>
          <w:rStyle w:val="aff4"/>
          <w:b w:val="0"/>
          <w:color w:val="auto"/>
          <w:sz w:val="24"/>
          <w:szCs w:val="24"/>
        </w:rPr>
      </w:pPr>
    </w:p>
    <w:p w:rsidR="002D3B76" w:rsidRPr="00AB6B46" w:rsidRDefault="002D3B76" w:rsidP="00427D3D">
      <w:pPr>
        <w:ind w:firstLine="698"/>
        <w:jc w:val="right"/>
        <w:rPr>
          <w:rStyle w:val="aff4"/>
          <w:b w:val="0"/>
          <w:color w:val="auto"/>
          <w:sz w:val="24"/>
          <w:szCs w:val="24"/>
        </w:rPr>
      </w:pPr>
    </w:p>
    <w:p w:rsidR="002D3B76" w:rsidRPr="00AB6B46" w:rsidRDefault="002D3B76" w:rsidP="00427D3D">
      <w:pPr>
        <w:ind w:firstLine="698"/>
        <w:jc w:val="right"/>
        <w:rPr>
          <w:rStyle w:val="aff4"/>
          <w:b w:val="0"/>
          <w:color w:val="auto"/>
          <w:sz w:val="24"/>
          <w:szCs w:val="24"/>
        </w:rPr>
      </w:pPr>
    </w:p>
    <w:p w:rsidR="002D3B76" w:rsidRPr="00AB6B46" w:rsidRDefault="002D3B76" w:rsidP="00427D3D">
      <w:pPr>
        <w:ind w:firstLine="698"/>
        <w:jc w:val="right"/>
        <w:rPr>
          <w:rStyle w:val="aff4"/>
          <w:b w:val="0"/>
          <w:color w:val="auto"/>
          <w:sz w:val="24"/>
          <w:szCs w:val="24"/>
        </w:rPr>
      </w:pPr>
    </w:p>
    <w:p w:rsidR="002D3B76" w:rsidRPr="00AB6B46" w:rsidRDefault="002D3B76" w:rsidP="00427D3D">
      <w:pPr>
        <w:ind w:firstLine="698"/>
        <w:jc w:val="right"/>
        <w:rPr>
          <w:rStyle w:val="aff4"/>
          <w:b w:val="0"/>
          <w:color w:val="auto"/>
          <w:sz w:val="24"/>
          <w:szCs w:val="24"/>
        </w:rPr>
      </w:pPr>
    </w:p>
    <w:p w:rsidR="002D3B76" w:rsidRPr="00AB6B46" w:rsidRDefault="002D3B76" w:rsidP="00427D3D">
      <w:pPr>
        <w:ind w:firstLine="698"/>
        <w:jc w:val="right"/>
        <w:rPr>
          <w:rStyle w:val="aff4"/>
          <w:b w:val="0"/>
          <w:color w:val="auto"/>
          <w:sz w:val="24"/>
          <w:szCs w:val="24"/>
        </w:rPr>
      </w:pPr>
    </w:p>
    <w:p w:rsidR="002D3B76" w:rsidRPr="00AB6B46" w:rsidRDefault="002D3B76" w:rsidP="00427D3D">
      <w:pPr>
        <w:ind w:firstLine="698"/>
        <w:jc w:val="right"/>
        <w:rPr>
          <w:rStyle w:val="aff4"/>
          <w:b w:val="0"/>
          <w:color w:val="auto"/>
          <w:sz w:val="24"/>
          <w:szCs w:val="24"/>
        </w:rPr>
      </w:pPr>
    </w:p>
    <w:p w:rsidR="002D3B76" w:rsidRPr="00AB6B46" w:rsidRDefault="002D3B76" w:rsidP="00427D3D">
      <w:pPr>
        <w:ind w:firstLine="698"/>
        <w:jc w:val="right"/>
        <w:rPr>
          <w:rStyle w:val="aff4"/>
          <w:b w:val="0"/>
          <w:color w:val="auto"/>
          <w:sz w:val="24"/>
          <w:szCs w:val="24"/>
        </w:rPr>
      </w:pPr>
    </w:p>
    <w:p w:rsidR="002D3B76" w:rsidRPr="00AB6B46" w:rsidRDefault="002D3B76" w:rsidP="00427D3D">
      <w:pPr>
        <w:ind w:firstLine="698"/>
        <w:jc w:val="right"/>
        <w:rPr>
          <w:rStyle w:val="aff4"/>
          <w:b w:val="0"/>
          <w:color w:val="auto"/>
          <w:sz w:val="24"/>
          <w:szCs w:val="24"/>
        </w:rPr>
      </w:pPr>
    </w:p>
    <w:p w:rsidR="002D3B76" w:rsidRPr="00AB6B46" w:rsidRDefault="002D3B76" w:rsidP="00427D3D">
      <w:pPr>
        <w:ind w:firstLine="698"/>
        <w:jc w:val="right"/>
        <w:rPr>
          <w:rStyle w:val="aff4"/>
          <w:b w:val="0"/>
          <w:color w:val="auto"/>
          <w:sz w:val="24"/>
          <w:szCs w:val="24"/>
        </w:rPr>
      </w:pPr>
    </w:p>
    <w:p w:rsidR="002D3B76" w:rsidRPr="00AB6B46" w:rsidRDefault="002D3B76" w:rsidP="00427D3D">
      <w:pPr>
        <w:ind w:firstLine="698"/>
        <w:jc w:val="right"/>
        <w:rPr>
          <w:rStyle w:val="aff4"/>
          <w:b w:val="0"/>
          <w:color w:val="auto"/>
          <w:sz w:val="24"/>
          <w:szCs w:val="24"/>
        </w:rPr>
      </w:pPr>
    </w:p>
    <w:p w:rsidR="002D3B76" w:rsidRPr="00AB6B46" w:rsidRDefault="002D3B76" w:rsidP="00427D3D">
      <w:pPr>
        <w:ind w:firstLine="698"/>
        <w:jc w:val="right"/>
        <w:rPr>
          <w:rStyle w:val="aff4"/>
          <w:b w:val="0"/>
          <w:color w:val="auto"/>
          <w:sz w:val="24"/>
          <w:szCs w:val="24"/>
        </w:rPr>
      </w:pPr>
    </w:p>
    <w:p w:rsidR="002D3B76" w:rsidRPr="00AB6B46" w:rsidRDefault="002D3B76" w:rsidP="00427D3D">
      <w:pPr>
        <w:ind w:firstLine="698"/>
        <w:jc w:val="right"/>
        <w:rPr>
          <w:rStyle w:val="aff4"/>
          <w:b w:val="0"/>
          <w:color w:val="auto"/>
          <w:sz w:val="24"/>
          <w:szCs w:val="24"/>
        </w:rPr>
      </w:pPr>
    </w:p>
    <w:p w:rsidR="002D3B76" w:rsidRPr="00AB6B46" w:rsidRDefault="002D3B76" w:rsidP="00427D3D">
      <w:pPr>
        <w:ind w:firstLine="698"/>
        <w:jc w:val="right"/>
        <w:rPr>
          <w:rStyle w:val="aff4"/>
          <w:b w:val="0"/>
          <w:color w:val="auto"/>
          <w:sz w:val="24"/>
          <w:szCs w:val="24"/>
        </w:rPr>
      </w:pPr>
    </w:p>
    <w:p w:rsidR="002D3B76" w:rsidRPr="00AB6B46" w:rsidRDefault="002D3B76" w:rsidP="00427D3D">
      <w:pPr>
        <w:ind w:firstLine="698"/>
        <w:jc w:val="right"/>
        <w:rPr>
          <w:rStyle w:val="aff4"/>
          <w:b w:val="0"/>
          <w:color w:val="auto"/>
          <w:sz w:val="24"/>
          <w:szCs w:val="24"/>
        </w:rPr>
      </w:pPr>
    </w:p>
    <w:p w:rsidR="002D3B76" w:rsidRPr="00AB6B46" w:rsidRDefault="002D3B76" w:rsidP="00427D3D">
      <w:pPr>
        <w:ind w:firstLine="698"/>
        <w:jc w:val="right"/>
        <w:rPr>
          <w:rStyle w:val="aff4"/>
          <w:b w:val="0"/>
          <w:color w:val="auto"/>
          <w:sz w:val="24"/>
          <w:szCs w:val="24"/>
        </w:rPr>
      </w:pPr>
    </w:p>
    <w:p w:rsidR="002D3B76" w:rsidRPr="00AB6B46" w:rsidRDefault="002D3B76" w:rsidP="00427D3D">
      <w:pPr>
        <w:ind w:firstLine="698"/>
        <w:jc w:val="right"/>
        <w:rPr>
          <w:rStyle w:val="aff4"/>
          <w:b w:val="0"/>
          <w:color w:val="auto"/>
          <w:sz w:val="24"/>
          <w:szCs w:val="24"/>
        </w:rPr>
      </w:pPr>
    </w:p>
    <w:p w:rsidR="002D3B76" w:rsidRPr="00AB6B46" w:rsidRDefault="002D3B76" w:rsidP="00427D3D">
      <w:pPr>
        <w:ind w:firstLine="698"/>
        <w:jc w:val="right"/>
        <w:rPr>
          <w:rStyle w:val="aff4"/>
          <w:b w:val="0"/>
          <w:color w:val="auto"/>
          <w:sz w:val="24"/>
          <w:szCs w:val="24"/>
        </w:rPr>
      </w:pPr>
    </w:p>
    <w:p w:rsidR="002D3B76" w:rsidRPr="00AB6B46" w:rsidRDefault="002D3B76" w:rsidP="00427D3D">
      <w:pPr>
        <w:ind w:firstLine="698"/>
        <w:jc w:val="right"/>
        <w:rPr>
          <w:rStyle w:val="aff4"/>
          <w:b w:val="0"/>
          <w:color w:val="auto"/>
          <w:sz w:val="24"/>
          <w:szCs w:val="24"/>
        </w:rPr>
      </w:pPr>
    </w:p>
    <w:p w:rsidR="002D3B76" w:rsidRPr="00AB6B46" w:rsidRDefault="002D3B76" w:rsidP="00427D3D">
      <w:pPr>
        <w:ind w:firstLine="698"/>
        <w:jc w:val="right"/>
        <w:rPr>
          <w:rStyle w:val="aff4"/>
          <w:b w:val="0"/>
          <w:color w:val="auto"/>
          <w:sz w:val="24"/>
          <w:szCs w:val="24"/>
        </w:rPr>
      </w:pPr>
    </w:p>
    <w:p w:rsidR="002D3B76" w:rsidRPr="00AB6B46" w:rsidRDefault="002D3B76" w:rsidP="00427D3D">
      <w:pPr>
        <w:ind w:firstLine="698"/>
        <w:jc w:val="right"/>
        <w:rPr>
          <w:rStyle w:val="aff4"/>
          <w:b w:val="0"/>
          <w:color w:val="auto"/>
          <w:sz w:val="24"/>
          <w:szCs w:val="24"/>
        </w:rPr>
      </w:pPr>
    </w:p>
    <w:p w:rsidR="00427D3D" w:rsidRPr="00AB6B46" w:rsidRDefault="00427D3D" w:rsidP="00427D3D">
      <w:pPr>
        <w:ind w:firstLine="698"/>
        <w:jc w:val="right"/>
        <w:rPr>
          <w:b/>
          <w:sz w:val="24"/>
          <w:szCs w:val="24"/>
        </w:rPr>
      </w:pPr>
      <w:r w:rsidRPr="00AB6B46">
        <w:rPr>
          <w:rStyle w:val="aff4"/>
          <w:b w:val="0"/>
          <w:color w:val="auto"/>
          <w:sz w:val="24"/>
          <w:szCs w:val="24"/>
        </w:rPr>
        <w:lastRenderedPageBreak/>
        <w:t xml:space="preserve">Таблица </w:t>
      </w:r>
      <w:r w:rsidR="002D3B76" w:rsidRPr="00AB6B46">
        <w:rPr>
          <w:rStyle w:val="aff4"/>
          <w:b w:val="0"/>
          <w:color w:val="auto"/>
          <w:sz w:val="24"/>
          <w:szCs w:val="24"/>
        </w:rPr>
        <w:t>8</w:t>
      </w:r>
    </w:p>
    <w:p w:rsidR="00427D3D" w:rsidRPr="00AB6B46" w:rsidRDefault="00427D3D" w:rsidP="00427D3D">
      <w:pPr>
        <w:rPr>
          <w:sz w:val="24"/>
          <w:szCs w:val="24"/>
        </w:rPr>
      </w:pPr>
    </w:p>
    <w:p w:rsidR="00427D3D" w:rsidRPr="00AB6B46" w:rsidRDefault="00427D3D" w:rsidP="002D3B76">
      <w:pPr>
        <w:pStyle w:val="1"/>
        <w:jc w:val="center"/>
        <w:rPr>
          <w:rFonts w:ascii="Times New Roman" w:hAnsi="Times New Roman" w:cs="Times New Roman"/>
          <w:b w:val="0"/>
          <w:sz w:val="24"/>
          <w:szCs w:val="24"/>
        </w:rPr>
      </w:pPr>
      <w:r w:rsidRPr="00AB6B46">
        <w:rPr>
          <w:rFonts w:ascii="Times New Roman" w:hAnsi="Times New Roman" w:cs="Times New Roman"/>
          <w:b w:val="0"/>
          <w:sz w:val="24"/>
          <w:szCs w:val="24"/>
        </w:rPr>
        <w:t>Сведения</w:t>
      </w:r>
      <w:r w:rsidRPr="00AB6B46">
        <w:rPr>
          <w:rFonts w:ascii="Times New Roman" w:hAnsi="Times New Roman" w:cs="Times New Roman"/>
          <w:b w:val="0"/>
          <w:sz w:val="24"/>
          <w:szCs w:val="24"/>
        </w:rPr>
        <w:br/>
        <w:t xml:space="preserve">о выполнении основных мероприятий, приоритетных основных мероприятий, мероприятий, приоритетных мероприятий и мероприятий ведомственных целевых программ, а также контрольных событий </w:t>
      </w:r>
      <w:r w:rsidR="002D3B76" w:rsidRPr="00AB6B46">
        <w:rPr>
          <w:rFonts w:ascii="Times New Roman" w:hAnsi="Times New Roman" w:cs="Times New Roman"/>
          <w:b w:val="0"/>
          <w:sz w:val="24"/>
          <w:szCs w:val="24"/>
        </w:rPr>
        <w:t>муниципальной</w:t>
      </w:r>
      <w:r w:rsidRPr="00AB6B46">
        <w:rPr>
          <w:rFonts w:ascii="Times New Roman" w:hAnsi="Times New Roman" w:cs="Times New Roman"/>
          <w:b w:val="0"/>
          <w:sz w:val="24"/>
          <w:szCs w:val="24"/>
        </w:rPr>
        <w:t xml:space="preserve"> программы за 20___г.</w:t>
      </w:r>
    </w:p>
    <w:p w:rsidR="00427D3D" w:rsidRPr="00AB6B46" w:rsidRDefault="002D3B76" w:rsidP="002D3B76">
      <w:pPr>
        <w:tabs>
          <w:tab w:val="left" w:pos="8595"/>
        </w:tabs>
        <w:rPr>
          <w:sz w:val="24"/>
          <w:szCs w:val="24"/>
        </w:rPr>
      </w:pPr>
      <w:r w:rsidRPr="00AB6B46">
        <w:rPr>
          <w:sz w:val="24"/>
          <w:szCs w:val="24"/>
        </w:rPr>
        <w:tab/>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780"/>
        <w:gridCol w:w="1960"/>
        <w:gridCol w:w="1400"/>
        <w:gridCol w:w="1400"/>
        <w:gridCol w:w="1400"/>
        <w:gridCol w:w="1400"/>
        <w:gridCol w:w="1540"/>
        <w:gridCol w:w="1680"/>
      </w:tblGrid>
      <w:tr w:rsidR="00427D3D" w:rsidRPr="00AB6B46" w:rsidTr="00427D3D">
        <w:tc>
          <w:tcPr>
            <w:tcW w:w="700" w:type="dxa"/>
            <w:vMerge w:val="restart"/>
            <w:tcBorders>
              <w:top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N</w:t>
            </w:r>
            <w:r w:rsidRPr="00AB6B46">
              <w:rPr>
                <w:rFonts w:ascii="Times New Roman" w:hAnsi="Times New Roman" w:cs="Times New Roman"/>
              </w:rPr>
              <w:br/>
              <w:t>п/п</w:t>
            </w:r>
          </w:p>
        </w:tc>
        <w:tc>
          <w:tcPr>
            <w:tcW w:w="3780" w:type="dxa"/>
            <w:vMerge w:val="restart"/>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Номер и наименование (1)</w:t>
            </w:r>
          </w:p>
        </w:tc>
        <w:tc>
          <w:tcPr>
            <w:tcW w:w="1960" w:type="dxa"/>
            <w:vMerge w:val="restart"/>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Ответственный исполнитель, соисполнитель, участник (должность/ ФИО)</w:t>
            </w:r>
          </w:p>
        </w:tc>
        <w:tc>
          <w:tcPr>
            <w:tcW w:w="1400" w:type="dxa"/>
            <w:vMerge w:val="restart"/>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Плановый срок окончания реализации</w:t>
            </w:r>
          </w:p>
        </w:tc>
        <w:tc>
          <w:tcPr>
            <w:tcW w:w="2800"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Фактический срок</w:t>
            </w:r>
          </w:p>
        </w:tc>
        <w:tc>
          <w:tcPr>
            <w:tcW w:w="2940"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Результаты</w:t>
            </w:r>
          </w:p>
        </w:tc>
        <w:tc>
          <w:tcPr>
            <w:tcW w:w="1680" w:type="dxa"/>
            <w:vMerge w:val="restart"/>
            <w:tcBorders>
              <w:top w:val="single" w:sz="4" w:space="0" w:color="auto"/>
              <w:left w:val="single" w:sz="4" w:space="0" w:color="auto"/>
              <w:bottom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Причины не реализации/ реализации не в полном объеме</w:t>
            </w:r>
          </w:p>
        </w:tc>
      </w:tr>
      <w:tr w:rsidR="00427D3D" w:rsidRPr="00AB6B46" w:rsidTr="00427D3D">
        <w:tc>
          <w:tcPr>
            <w:tcW w:w="700" w:type="dxa"/>
            <w:vMerge/>
            <w:tcBorders>
              <w:top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3780" w:type="dxa"/>
            <w:vMerge/>
            <w:tcBorders>
              <w:top w:val="nil"/>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960" w:type="dxa"/>
            <w:vMerge/>
            <w:tcBorders>
              <w:top w:val="nil"/>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vMerge/>
            <w:tcBorders>
              <w:top w:val="nil"/>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начала реализации</w:t>
            </w: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окончания реализации</w:t>
            </w: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запланированные</w:t>
            </w:r>
          </w:p>
        </w:tc>
        <w:tc>
          <w:tcPr>
            <w:tcW w:w="154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достигнутые</w:t>
            </w:r>
          </w:p>
        </w:tc>
        <w:tc>
          <w:tcPr>
            <w:tcW w:w="1680" w:type="dxa"/>
            <w:vMerge/>
            <w:tcBorders>
              <w:top w:val="nil"/>
              <w:left w:val="single" w:sz="4" w:space="0" w:color="auto"/>
              <w:bottom w:val="single" w:sz="4" w:space="0" w:color="auto"/>
            </w:tcBorders>
          </w:tcPr>
          <w:p w:rsidR="00427D3D" w:rsidRPr="00AB6B46" w:rsidRDefault="00427D3D" w:rsidP="00427D3D">
            <w:pPr>
              <w:pStyle w:val="aff0"/>
              <w:rPr>
                <w:rFonts w:ascii="Times New Roman" w:hAnsi="Times New Roman" w:cs="Times New Roman"/>
              </w:rPr>
            </w:pPr>
          </w:p>
        </w:tc>
      </w:tr>
      <w:tr w:rsidR="00427D3D" w:rsidRPr="00AB6B46" w:rsidTr="00427D3D">
        <w:tc>
          <w:tcPr>
            <w:tcW w:w="700" w:type="dxa"/>
            <w:tcBorders>
              <w:top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1</w:t>
            </w:r>
          </w:p>
        </w:tc>
        <w:tc>
          <w:tcPr>
            <w:tcW w:w="378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2</w:t>
            </w:r>
          </w:p>
        </w:tc>
        <w:tc>
          <w:tcPr>
            <w:tcW w:w="196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3</w:t>
            </w: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4</w:t>
            </w: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5</w:t>
            </w: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6</w:t>
            </w: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7</w:t>
            </w:r>
          </w:p>
        </w:tc>
        <w:tc>
          <w:tcPr>
            <w:tcW w:w="154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8</w:t>
            </w:r>
          </w:p>
        </w:tc>
        <w:tc>
          <w:tcPr>
            <w:tcW w:w="1680" w:type="dxa"/>
            <w:tcBorders>
              <w:top w:val="single" w:sz="4" w:space="0" w:color="auto"/>
              <w:left w:val="single" w:sz="4" w:space="0" w:color="auto"/>
              <w:bottom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9</w:t>
            </w:r>
          </w:p>
        </w:tc>
      </w:tr>
      <w:tr w:rsidR="00427D3D" w:rsidRPr="00AB6B46" w:rsidTr="00427D3D">
        <w:tc>
          <w:tcPr>
            <w:tcW w:w="700" w:type="dxa"/>
            <w:tcBorders>
              <w:top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378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
              <w:rPr>
                <w:rFonts w:ascii="Times New Roman" w:hAnsi="Times New Roman" w:cs="Times New Roman"/>
              </w:rPr>
            </w:pPr>
            <w:r w:rsidRPr="00AB6B46">
              <w:rPr>
                <w:rFonts w:ascii="Times New Roman" w:hAnsi="Times New Roman" w:cs="Times New Roman"/>
              </w:rPr>
              <w:t>Подпрограмма 1</w:t>
            </w:r>
          </w:p>
        </w:tc>
        <w:tc>
          <w:tcPr>
            <w:tcW w:w="196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X</w:t>
            </w: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X</w:t>
            </w: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X</w:t>
            </w: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427D3D" w:rsidRPr="00AB6B46" w:rsidRDefault="00427D3D" w:rsidP="00427D3D">
            <w:pPr>
              <w:pStyle w:val="aff0"/>
              <w:rPr>
                <w:rFonts w:ascii="Times New Roman" w:hAnsi="Times New Roman" w:cs="Times New Roman"/>
              </w:rPr>
            </w:pPr>
          </w:p>
        </w:tc>
      </w:tr>
      <w:tr w:rsidR="00427D3D" w:rsidRPr="00AB6B46" w:rsidTr="00427D3D">
        <w:tc>
          <w:tcPr>
            <w:tcW w:w="700" w:type="dxa"/>
            <w:tcBorders>
              <w:top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378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
              <w:rPr>
                <w:rFonts w:ascii="Times New Roman" w:hAnsi="Times New Roman" w:cs="Times New Roman"/>
              </w:rPr>
            </w:pPr>
            <w:r w:rsidRPr="00AB6B46">
              <w:rPr>
                <w:rFonts w:ascii="Times New Roman" w:hAnsi="Times New Roman" w:cs="Times New Roman"/>
              </w:rPr>
              <w:t>Основное мероприятие 1.1.</w:t>
            </w:r>
          </w:p>
        </w:tc>
        <w:tc>
          <w:tcPr>
            <w:tcW w:w="196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427D3D" w:rsidRPr="00AB6B46" w:rsidRDefault="00427D3D" w:rsidP="00427D3D">
            <w:pPr>
              <w:pStyle w:val="aff0"/>
              <w:rPr>
                <w:rFonts w:ascii="Times New Roman" w:hAnsi="Times New Roman" w:cs="Times New Roman"/>
              </w:rPr>
            </w:pPr>
          </w:p>
        </w:tc>
      </w:tr>
      <w:tr w:rsidR="00427D3D" w:rsidRPr="00AB6B46" w:rsidTr="00427D3D">
        <w:tc>
          <w:tcPr>
            <w:tcW w:w="700" w:type="dxa"/>
            <w:tcBorders>
              <w:top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378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
              <w:rPr>
                <w:rFonts w:ascii="Times New Roman" w:hAnsi="Times New Roman" w:cs="Times New Roman"/>
              </w:rPr>
            </w:pPr>
            <w:r w:rsidRPr="00AB6B46">
              <w:rPr>
                <w:rFonts w:ascii="Times New Roman" w:hAnsi="Times New Roman" w:cs="Times New Roman"/>
              </w:rPr>
              <w:t>Мероприятие 1.1.1</w:t>
            </w:r>
          </w:p>
        </w:tc>
        <w:tc>
          <w:tcPr>
            <w:tcW w:w="196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427D3D" w:rsidRPr="00AB6B46" w:rsidRDefault="00427D3D" w:rsidP="00427D3D">
            <w:pPr>
              <w:pStyle w:val="aff0"/>
              <w:rPr>
                <w:rFonts w:ascii="Times New Roman" w:hAnsi="Times New Roman" w:cs="Times New Roman"/>
              </w:rPr>
            </w:pPr>
          </w:p>
        </w:tc>
      </w:tr>
      <w:tr w:rsidR="00427D3D" w:rsidRPr="00AB6B46" w:rsidTr="00427D3D">
        <w:tc>
          <w:tcPr>
            <w:tcW w:w="700" w:type="dxa"/>
            <w:tcBorders>
              <w:top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378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
              <w:rPr>
                <w:rFonts w:ascii="Times New Roman" w:hAnsi="Times New Roman" w:cs="Times New Roman"/>
              </w:rPr>
            </w:pPr>
            <w:r w:rsidRPr="00AB6B46">
              <w:rPr>
                <w:rFonts w:ascii="Times New Roman" w:hAnsi="Times New Roman" w:cs="Times New Roman"/>
              </w:rPr>
              <w:t>Мероприятие 1.1.2</w:t>
            </w:r>
          </w:p>
        </w:tc>
        <w:tc>
          <w:tcPr>
            <w:tcW w:w="196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427D3D" w:rsidRPr="00AB6B46" w:rsidRDefault="00427D3D" w:rsidP="00427D3D">
            <w:pPr>
              <w:pStyle w:val="aff0"/>
              <w:rPr>
                <w:rFonts w:ascii="Times New Roman" w:hAnsi="Times New Roman" w:cs="Times New Roman"/>
              </w:rPr>
            </w:pPr>
          </w:p>
        </w:tc>
      </w:tr>
      <w:tr w:rsidR="00427D3D" w:rsidRPr="00AB6B46" w:rsidTr="00427D3D">
        <w:tc>
          <w:tcPr>
            <w:tcW w:w="700" w:type="dxa"/>
            <w:tcBorders>
              <w:top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378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
              <w:rPr>
                <w:rFonts w:ascii="Times New Roman" w:hAnsi="Times New Roman" w:cs="Times New Roman"/>
              </w:rPr>
            </w:pPr>
            <w:r w:rsidRPr="00AB6B46">
              <w:rPr>
                <w:rFonts w:ascii="Times New Roman" w:hAnsi="Times New Roman" w:cs="Times New Roman"/>
              </w:rPr>
              <w:t>Приоритетнее мероприятие 1.1.3</w:t>
            </w:r>
          </w:p>
        </w:tc>
        <w:tc>
          <w:tcPr>
            <w:tcW w:w="196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427D3D" w:rsidRPr="00AB6B46" w:rsidRDefault="00427D3D" w:rsidP="00427D3D">
            <w:pPr>
              <w:pStyle w:val="aff0"/>
              <w:rPr>
                <w:rFonts w:ascii="Times New Roman" w:hAnsi="Times New Roman" w:cs="Times New Roman"/>
              </w:rPr>
            </w:pPr>
          </w:p>
        </w:tc>
      </w:tr>
      <w:tr w:rsidR="00427D3D" w:rsidRPr="00AB6B46" w:rsidTr="00427D3D">
        <w:tc>
          <w:tcPr>
            <w:tcW w:w="700" w:type="dxa"/>
            <w:tcBorders>
              <w:top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3780" w:type="dxa"/>
            <w:tcBorders>
              <w:top w:val="single" w:sz="4" w:space="0" w:color="auto"/>
              <w:left w:val="single" w:sz="4" w:space="0" w:color="auto"/>
              <w:bottom w:val="single" w:sz="4" w:space="0" w:color="auto"/>
              <w:right w:val="single" w:sz="4" w:space="0" w:color="auto"/>
            </w:tcBorders>
          </w:tcPr>
          <w:p w:rsidR="00427D3D" w:rsidRPr="00AB6B46" w:rsidRDefault="00427D3D" w:rsidP="002D3B76">
            <w:pPr>
              <w:pStyle w:val="aff"/>
              <w:rPr>
                <w:rFonts w:ascii="Times New Roman" w:hAnsi="Times New Roman" w:cs="Times New Roman"/>
              </w:rPr>
            </w:pPr>
            <w:r w:rsidRPr="00AB6B46">
              <w:rPr>
                <w:rFonts w:ascii="Times New Roman" w:hAnsi="Times New Roman" w:cs="Times New Roman"/>
              </w:rPr>
              <w:t xml:space="preserve">Контрольное событие </w:t>
            </w:r>
            <w:r w:rsidR="002D3B76" w:rsidRPr="00AB6B46">
              <w:rPr>
                <w:rFonts w:ascii="Times New Roman" w:hAnsi="Times New Roman" w:cs="Times New Roman"/>
              </w:rPr>
              <w:t>муниципальной</w:t>
            </w:r>
            <w:r w:rsidRPr="00AB6B46">
              <w:rPr>
                <w:rFonts w:ascii="Times New Roman" w:hAnsi="Times New Roman" w:cs="Times New Roman"/>
              </w:rPr>
              <w:t xml:space="preserve"> программы 1.1</w:t>
            </w:r>
          </w:p>
        </w:tc>
        <w:tc>
          <w:tcPr>
            <w:tcW w:w="196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X</w:t>
            </w: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427D3D" w:rsidRPr="00AB6B46" w:rsidRDefault="00427D3D" w:rsidP="00427D3D">
            <w:pPr>
              <w:pStyle w:val="aff0"/>
              <w:rPr>
                <w:rFonts w:ascii="Times New Roman" w:hAnsi="Times New Roman" w:cs="Times New Roman"/>
              </w:rPr>
            </w:pPr>
          </w:p>
        </w:tc>
      </w:tr>
      <w:tr w:rsidR="00427D3D" w:rsidRPr="00AB6B46" w:rsidTr="00427D3D">
        <w:tc>
          <w:tcPr>
            <w:tcW w:w="700" w:type="dxa"/>
            <w:tcBorders>
              <w:top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378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
              <w:rPr>
                <w:rFonts w:ascii="Times New Roman" w:hAnsi="Times New Roman" w:cs="Times New Roman"/>
              </w:rPr>
            </w:pPr>
            <w:r w:rsidRPr="00AB6B46">
              <w:rPr>
                <w:rFonts w:ascii="Times New Roman" w:hAnsi="Times New Roman" w:cs="Times New Roman"/>
              </w:rPr>
              <w:t>...</w:t>
            </w:r>
          </w:p>
        </w:tc>
        <w:tc>
          <w:tcPr>
            <w:tcW w:w="196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427D3D" w:rsidRPr="00AB6B46" w:rsidRDefault="00427D3D" w:rsidP="00427D3D">
            <w:pPr>
              <w:pStyle w:val="aff0"/>
              <w:rPr>
                <w:rFonts w:ascii="Times New Roman" w:hAnsi="Times New Roman" w:cs="Times New Roman"/>
              </w:rPr>
            </w:pPr>
          </w:p>
        </w:tc>
      </w:tr>
      <w:tr w:rsidR="00427D3D" w:rsidRPr="00AB6B46" w:rsidTr="00427D3D">
        <w:tc>
          <w:tcPr>
            <w:tcW w:w="700" w:type="dxa"/>
            <w:tcBorders>
              <w:top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378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
              <w:rPr>
                <w:rFonts w:ascii="Times New Roman" w:hAnsi="Times New Roman" w:cs="Times New Roman"/>
              </w:rPr>
            </w:pPr>
            <w:r w:rsidRPr="00AB6B46">
              <w:rPr>
                <w:rFonts w:ascii="Times New Roman" w:hAnsi="Times New Roman" w:cs="Times New Roman"/>
              </w:rPr>
              <w:t>Приоритетное основное мероприятие 1.2</w:t>
            </w:r>
          </w:p>
        </w:tc>
        <w:tc>
          <w:tcPr>
            <w:tcW w:w="196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427D3D" w:rsidRPr="00AB6B46" w:rsidRDefault="00427D3D" w:rsidP="00427D3D">
            <w:pPr>
              <w:pStyle w:val="aff0"/>
              <w:rPr>
                <w:rFonts w:ascii="Times New Roman" w:hAnsi="Times New Roman" w:cs="Times New Roman"/>
              </w:rPr>
            </w:pPr>
          </w:p>
        </w:tc>
      </w:tr>
      <w:tr w:rsidR="00427D3D" w:rsidRPr="00AB6B46" w:rsidTr="00427D3D">
        <w:tc>
          <w:tcPr>
            <w:tcW w:w="700" w:type="dxa"/>
            <w:tcBorders>
              <w:top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378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
              <w:rPr>
                <w:rFonts w:ascii="Times New Roman" w:hAnsi="Times New Roman" w:cs="Times New Roman"/>
              </w:rPr>
            </w:pPr>
            <w:r w:rsidRPr="00AB6B46">
              <w:rPr>
                <w:rFonts w:ascii="Times New Roman" w:hAnsi="Times New Roman" w:cs="Times New Roman"/>
              </w:rPr>
              <w:t>Приоритетное мероприятие 1.2.1</w:t>
            </w:r>
          </w:p>
        </w:tc>
        <w:tc>
          <w:tcPr>
            <w:tcW w:w="196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427D3D" w:rsidRPr="00AB6B46" w:rsidRDefault="00427D3D" w:rsidP="00427D3D">
            <w:pPr>
              <w:pStyle w:val="aff0"/>
              <w:rPr>
                <w:rFonts w:ascii="Times New Roman" w:hAnsi="Times New Roman" w:cs="Times New Roman"/>
              </w:rPr>
            </w:pPr>
          </w:p>
        </w:tc>
      </w:tr>
      <w:tr w:rsidR="00427D3D" w:rsidRPr="00AB6B46" w:rsidTr="00427D3D">
        <w:tc>
          <w:tcPr>
            <w:tcW w:w="700" w:type="dxa"/>
            <w:tcBorders>
              <w:top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378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
              <w:rPr>
                <w:rFonts w:ascii="Times New Roman" w:hAnsi="Times New Roman" w:cs="Times New Roman"/>
              </w:rPr>
            </w:pPr>
            <w:r w:rsidRPr="00AB6B46">
              <w:rPr>
                <w:rFonts w:ascii="Times New Roman" w:hAnsi="Times New Roman" w:cs="Times New Roman"/>
              </w:rPr>
              <w:t>Приоритетное мероприятие 1.2.2</w:t>
            </w:r>
          </w:p>
        </w:tc>
        <w:tc>
          <w:tcPr>
            <w:tcW w:w="196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427D3D" w:rsidRPr="00AB6B46" w:rsidRDefault="00427D3D" w:rsidP="00427D3D">
            <w:pPr>
              <w:pStyle w:val="aff0"/>
              <w:rPr>
                <w:rFonts w:ascii="Times New Roman" w:hAnsi="Times New Roman" w:cs="Times New Roman"/>
              </w:rPr>
            </w:pPr>
          </w:p>
        </w:tc>
      </w:tr>
      <w:tr w:rsidR="00427D3D" w:rsidRPr="00AB6B46" w:rsidTr="00427D3D">
        <w:tc>
          <w:tcPr>
            <w:tcW w:w="700" w:type="dxa"/>
            <w:tcBorders>
              <w:top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3780" w:type="dxa"/>
            <w:tcBorders>
              <w:top w:val="single" w:sz="4" w:space="0" w:color="auto"/>
              <w:left w:val="single" w:sz="4" w:space="0" w:color="auto"/>
              <w:bottom w:val="single" w:sz="4" w:space="0" w:color="auto"/>
              <w:right w:val="single" w:sz="4" w:space="0" w:color="auto"/>
            </w:tcBorders>
          </w:tcPr>
          <w:p w:rsidR="00427D3D" w:rsidRPr="00AB6B46" w:rsidRDefault="00427D3D" w:rsidP="002D3B76">
            <w:pPr>
              <w:pStyle w:val="aff"/>
              <w:rPr>
                <w:rFonts w:ascii="Times New Roman" w:hAnsi="Times New Roman" w:cs="Times New Roman"/>
              </w:rPr>
            </w:pPr>
            <w:r w:rsidRPr="00AB6B46">
              <w:rPr>
                <w:rFonts w:ascii="Times New Roman" w:hAnsi="Times New Roman" w:cs="Times New Roman"/>
              </w:rPr>
              <w:t xml:space="preserve">Контрольное событие </w:t>
            </w:r>
            <w:r w:rsidR="002D3B76" w:rsidRPr="00AB6B46">
              <w:rPr>
                <w:rFonts w:ascii="Times New Roman" w:hAnsi="Times New Roman" w:cs="Times New Roman"/>
              </w:rPr>
              <w:t>муниципальной</w:t>
            </w:r>
            <w:r w:rsidRPr="00AB6B46">
              <w:rPr>
                <w:rFonts w:ascii="Times New Roman" w:hAnsi="Times New Roman" w:cs="Times New Roman"/>
              </w:rPr>
              <w:t xml:space="preserve"> программы 1 2</w:t>
            </w:r>
          </w:p>
        </w:tc>
        <w:tc>
          <w:tcPr>
            <w:tcW w:w="196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X</w:t>
            </w: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427D3D" w:rsidRPr="00AB6B46" w:rsidRDefault="00427D3D" w:rsidP="00427D3D">
            <w:pPr>
              <w:pStyle w:val="aff0"/>
              <w:rPr>
                <w:rFonts w:ascii="Times New Roman" w:hAnsi="Times New Roman" w:cs="Times New Roman"/>
              </w:rPr>
            </w:pPr>
          </w:p>
        </w:tc>
      </w:tr>
      <w:tr w:rsidR="00427D3D" w:rsidRPr="00AB6B46" w:rsidTr="00427D3D">
        <w:tc>
          <w:tcPr>
            <w:tcW w:w="700" w:type="dxa"/>
            <w:tcBorders>
              <w:top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378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
              <w:rPr>
                <w:rFonts w:ascii="Times New Roman" w:hAnsi="Times New Roman" w:cs="Times New Roman"/>
              </w:rPr>
            </w:pPr>
            <w:r w:rsidRPr="00AB6B46">
              <w:rPr>
                <w:rFonts w:ascii="Times New Roman" w:hAnsi="Times New Roman" w:cs="Times New Roman"/>
              </w:rPr>
              <w:t>...</w:t>
            </w:r>
          </w:p>
        </w:tc>
        <w:tc>
          <w:tcPr>
            <w:tcW w:w="196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427D3D" w:rsidRPr="00AB6B46" w:rsidRDefault="00427D3D" w:rsidP="00427D3D">
            <w:pPr>
              <w:pStyle w:val="aff0"/>
              <w:rPr>
                <w:rFonts w:ascii="Times New Roman" w:hAnsi="Times New Roman" w:cs="Times New Roman"/>
              </w:rPr>
            </w:pPr>
          </w:p>
        </w:tc>
      </w:tr>
      <w:tr w:rsidR="00427D3D" w:rsidRPr="00AB6B46" w:rsidTr="00427D3D">
        <w:tc>
          <w:tcPr>
            <w:tcW w:w="700" w:type="dxa"/>
            <w:tcBorders>
              <w:top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378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
              <w:rPr>
                <w:rFonts w:ascii="Times New Roman" w:hAnsi="Times New Roman" w:cs="Times New Roman"/>
              </w:rPr>
            </w:pPr>
            <w:r w:rsidRPr="00AB6B46">
              <w:rPr>
                <w:rFonts w:ascii="Times New Roman" w:hAnsi="Times New Roman" w:cs="Times New Roman"/>
              </w:rPr>
              <w:t>Мероприятие ВЦП</w:t>
            </w:r>
          </w:p>
        </w:tc>
        <w:tc>
          <w:tcPr>
            <w:tcW w:w="196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427D3D" w:rsidRPr="00AB6B46" w:rsidRDefault="00427D3D" w:rsidP="00427D3D">
            <w:pPr>
              <w:pStyle w:val="aff0"/>
              <w:rPr>
                <w:rFonts w:ascii="Times New Roman" w:hAnsi="Times New Roman" w:cs="Times New Roman"/>
              </w:rPr>
            </w:pPr>
          </w:p>
        </w:tc>
      </w:tr>
      <w:tr w:rsidR="00427D3D" w:rsidRPr="00AB6B46" w:rsidTr="00427D3D">
        <w:tc>
          <w:tcPr>
            <w:tcW w:w="700" w:type="dxa"/>
            <w:tcBorders>
              <w:top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378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
              <w:rPr>
                <w:rFonts w:ascii="Times New Roman" w:hAnsi="Times New Roman" w:cs="Times New Roman"/>
              </w:rPr>
            </w:pPr>
            <w:r w:rsidRPr="00AB6B46">
              <w:rPr>
                <w:rFonts w:ascii="Times New Roman" w:hAnsi="Times New Roman" w:cs="Times New Roman"/>
              </w:rPr>
              <w:t>...</w:t>
            </w:r>
          </w:p>
        </w:tc>
        <w:tc>
          <w:tcPr>
            <w:tcW w:w="196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680" w:type="dxa"/>
            <w:tcBorders>
              <w:top w:val="single" w:sz="4" w:space="0" w:color="auto"/>
              <w:left w:val="single" w:sz="4" w:space="0" w:color="auto"/>
              <w:bottom w:val="single" w:sz="4" w:space="0" w:color="auto"/>
            </w:tcBorders>
          </w:tcPr>
          <w:p w:rsidR="00427D3D" w:rsidRPr="00AB6B46" w:rsidRDefault="00427D3D" w:rsidP="00427D3D">
            <w:pPr>
              <w:pStyle w:val="aff0"/>
              <w:rPr>
                <w:rFonts w:ascii="Times New Roman" w:hAnsi="Times New Roman" w:cs="Times New Roman"/>
              </w:rPr>
            </w:pPr>
          </w:p>
        </w:tc>
      </w:tr>
    </w:tbl>
    <w:p w:rsidR="00427D3D" w:rsidRPr="00AB6B46" w:rsidRDefault="00427D3D" w:rsidP="00427D3D">
      <w:pPr>
        <w:rPr>
          <w:sz w:val="24"/>
          <w:szCs w:val="24"/>
        </w:rPr>
      </w:pPr>
    </w:p>
    <w:p w:rsidR="00427D3D" w:rsidRPr="00AB6B46" w:rsidRDefault="00427D3D" w:rsidP="00427D3D">
      <w:pPr>
        <w:rPr>
          <w:sz w:val="24"/>
          <w:szCs w:val="24"/>
        </w:rPr>
      </w:pPr>
      <w:r w:rsidRPr="00AB6B46">
        <w:rPr>
          <w:sz w:val="24"/>
          <w:szCs w:val="24"/>
        </w:rPr>
        <w:t xml:space="preserve">(1) В целях оптимизации содержания информации в графе 2 допускается использование аббревиатур, например: </w:t>
      </w:r>
      <w:r w:rsidR="002D3B76" w:rsidRPr="00AB6B46">
        <w:rPr>
          <w:sz w:val="24"/>
          <w:szCs w:val="24"/>
        </w:rPr>
        <w:t>муниципальная программа - М</w:t>
      </w:r>
      <w:r w:rsidRPr="00AB6B46">
        <w:rPr>
          <w:sz w:val="24"/>
          <w:szCs w:val="24"/>
        </w:rPr>
        <w:t>П, основное мероприятие - ОМ, приоритетное основное мероприятие - ПОМ.</w:t>
      </w:r>
    </w:p>
    <w:p w:rsidR="00427D3D" w:rsidRPr="00AB6B46" w:rsidRDefault="00427D3D" w:rsidP="00427D3D">
      <w:pPr>
        <w:rPr>
          <w:sz w:val="24"/>
          <w:szCs w:val="24"/>
        </w:rPr>
      </w:pPr>
    </w:p>
    <w:p w:rsidR="00427D3D" w:rsidRPr="00AB6B46" w:rsidRDefault="002D3B76" w:rsidP="00427D3D">
      <w:pPr>
        <w:ind w:firstLine="698"/>
        <w:jc w:val="right"/>
        <w:rPr>
          <w:b/>
          <w:sz w:val="24"/>
          <w:szCs w:val="24"/>
        </w:rPr>
      </w:pPr>
      <w:r w:rsidRPr="00AB6B46">
        <w:rPr>
          <w:rStyle w:val="aff4"/>
          <w:b w:val="0"/>
          <w:color w:val="auto"/>
          <w:sz w:val="24"/>
          <w:szCs w:val="24"/>
        </w:rPr>
        <w:t>Таблица 9</w:t>
      </w:r>
    </w:p>
    <w:p w:rsidR="00427D3D" w:rsidRPr="00AB6B46" w:rsidRDefault="00427D3D" w:rsidP="00427D3D">
      <w:pPr>
        <w:rPr>
          <w:sz w:val="24"/>
          <w:szCs w:val="24"/>
        </w:rPr>
      </w:pPr>
    </w:p>
    <w:p w:rsidR="00427D3D" w:rsidRPr="00AB6B46" w:rsidRDefault="00427D3D" w:rsidP="002D3B76">
      <w:pPr>
        <w:pStyle w:val="1"/>
        <w:jc w:val="center"/>
        <w:rPr>
          <w:rFonts w:ascii="Times New Roman" w:hAnsi="Times New Roman" w:cs="Times New Roman"/>
          <w:b w:val="0"/>
          <w:sz w:val="24"/>
          <w:szCs w:val="24"/>
        </w:rPr>
      </w:pPr>
      <w:r w:rsidRPr="00AB6B46">
        <w:rPr>
          <w:rFonts w:ascii="Times New Roman" w:hAnsi="Times New Roman" w:cs="Times New Roman"/>
          <w:b w:val="0"/>
          <w:sz w:val="24"/>
          <w:szCs w:val="24"/>
        </w:rPr>
        <w:t>Сведения</w:t>
      </w:r>
      <w:r w:rsidRPr="00AB6B46">
        <w:rPr>
          <w:rFonts w:ascii="Times New Roman" w:hAnsi="Times New Roman" w:cs="Times New Roman"/>
          <w:b w:val="0"/>
          <w:sz w:val="24"/>
          <w:szCs w:val="24"/>
        </w:rPr>
        <w:br/>
        <w:t xml:space="preserve">об использовании бюджетных ассигнований и внебюджетных средств на реализацию </w:t>
      </w:r>
      <w:r w:rsidR="002D3B76" w:rsidRPr="00AB6B46">
        <w:rPr>
          <w:rFonts w:ascii="Times New Roman" w:hAnsi="Times New Roman" w:cs="Times New Roman"/>
          <w:b w:val="0"/>
          <w:sz w:val="24"/>
          <w:szCs w:val="24"/>
        </w:rPr>
        <w:t>муниципальной</w:t>
      </w:r>
      <w:r w:rsidRPr="00AB6B46">
        <w:rPr>
          <w:rFonts w:ascii="Times New Roman" w:hAnsi="Times New Roman" w:cs="Times New Roman"/>
          <w:b w:val="0"/>
          <w:sz w:val="24"/>
          <w:szCs w:val="24"/>
        </w:rPr>
        <w:t xml:space="preserve"> программы за 20___г.</w:t>
      </w:r>
    </w:p>
    <w:p w:rsidR="00427D3D" w:rsidRPr="00AB6B46" w:rsidRDefault="00427D3D" w:rsidP="00427D3D">
      <w:pPr>
        <w:rPr>
          <w:sz w:val="24"/>
          <w:szCs w:val="24"/>
        </w:rPr>
      </w:pPr>
    </w:p>
    <w:tbl>
      <w:tblPr>
        <w:tblW w:w="0" w:type="auto"/>
        <w:tblInd w:w="124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61"/>
        <w:gridCol w:w="4110"/>
        <w:gridCol w:w="2127"/>
        <w:gridCol w:w="1984"/>
        <w:gridCol w:w="2268"/>
      </w:tblGrid>
      <w:tr w:rsidR="00427D3D" w:rsidRPr="00AB6B46" w:rsidTr="002D3B76">
        <w:tc>
          <w:tcPr>
            <w:tcW w:w="3261" w:type="dxa"/>
            <w:vMerge w:val="restart"/>
            <w:tcBorders>
              <w:top w:val="single" w:sz="4" w:space="0" w:color="auto"/>
              <w:bottom w:val="single" w:sz="4" w:space="0" w:color="auto"/>
              <w:right w:val="single" w:sz="4" w:space="0" w:color="auto"/>
            </w:tcBorders>
          </w:tcPr>
          <w:p w:rsidR="00427D3D" w:rsidRPr="00AB6B46" w:rsidRDefault="00427D3D" w:rsidP="002D3B76">
            <w:pPr>
              <w:pStyle w:val="aff0"/>
              <w:jc w:val="center"/>
              <w:rPr>
                <w:rFonts w:ascii="Times New Roman" w:hAnsi="Times New Roman" w:cs="Times New Roman"/>
              </w:rPr>
            </w:pPr>
            <w:r w:rsidRPr="00AB6B46">
              <w:rPr>
                <w:rFonts w:ascii="Times New Roman" w:hAnsi="Times New Roman" w:cs="Times New Roman"/>
              </w:rPr>
              <w:t xml:space="preserve">Наименование </w:t>
            </w:r>
            <w:r w:rsidR="002D3B76" w:rsidRPr="00AB6B46">
              <w:rPr>
                <w:rFonts w:ascii="Times New Roman" w:hAnsi="Times New Roman" w:cs="Times New Roman"/>
              </w:rPr>
              <w:t>муниципальной</w:t>
            </w:r>
            <w:r w:rsidRPr="00AB6B46">
              <w:rPr>
                <w:rFonts w:ascii="Times New Roman" w:hAnsi="Times New Roman" w:cs="Times New Roman"/>
              </w:rPr>
              <w:t xml:space="preserve"> программы, подпрограммы, основного мероприятия (4)</w:t>
            </w:r>
          </w:p>
        </w:tc>
        <w:tc>
          <w:tcPr>
            <w:tcW w:w="4110" w:type="dxa"/>
            <w:vMerge w:val="restart"/>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Источники финансирования</w:t>
            </w:r>
          </w:p>
        </w:tc>
        <w:tc>
          <w:tcPr>
            <w:tcW w:w="4111"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Объем расходов (тыс. рублей), предусмотренных</w:t>
            </w:r>
          </w:p>
        </w:tc>
        <w:tc>
          <w:tcPr>
            <w:tcW w:w="2268" w:type="dxa"/>
            <w:vMerge w:val="restart"/>
            <w:tcBorders>
              <w:top w:val="single" w:sz="4" w:space="0" w:color="auto"/>
              <w:left w:val="single" w:sz="4" w:space="0" w:color="auto"/>
              <w:bottom w:val="single" w:sz="4" w:space="0" w:color="auto"/>
            </w:tcBorders>
          </w:tcPr>
          <w:p w:rsidR="00427D3D" w:rsidRPr="00AB6B46" w:rsidRDefault="00427D3D" w:rsidP="002D3B76">
            <w:pPr>
              <w:pStyle w:val="aff0"/>
              <w:jc w:val="center"/>
              <w:rPr>
                <w:rFonts w:ascii="Times New Roman" w:hAnsi="Times New Roman" w:cs="Times New Roman"/>
              </w:rPr>
            </w:pPr>
            <w:r w:rsidRPr="00AB6B46">
              <w:rPr>
                <w:rFonts w:ascii="Times New Roman" w:hAnsi="Times New Roman" w:cs="Times New Roman"/>
              </w:rPr>
              <w:t xml:space="preserve">Фактические расходы (тыс. рублей), </w:t>
            </w:r>
          </w:p>
        </w:tc>
      </w:tr>
      <w:tr w:rsidR="00427D3D" w:rsidRPr="00AB6B46" w:rsidTr="002D3B76">
        <w:tc>
          <w:tcPr>
            <w:tcW w:w="3261" w:type="dxa"/>
            <w:vMerge/>
            <w:tcBorders>
              <w:top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4110" w:type="dxa"/>
            <w:vMerge/>
            <w:tcBorders>
              <w:top w:val="nil"/>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2127" w:type="dxa"/>
            <w:tcBorders>
              <w:top w:val="single" w:sz="4" w:space="0" w:color="auto"/>
              <w:left w:val="single" w:sz="4" w:space="0" w:color="auto"/>
              <w:bottom w:val="single" w:sz="4" w:space="0" w:color="auto"/>
              <w:right w:val="single" w:sz="4" w:space="0" w:color="auto"/>
            </w:tcBorders>
          </w:tcPr>
          <w:p w:rsidR="002D3B76" w:rsidRPr="00AB6B46" w:rsidRDefault="002D3B76" w:rsidP="00427D3D">
            <w:pPr>
              <w:pStyle w:val="aff0"/>
              <w:jc w:val="center"/>
              <w:rPr>
                <w:rFonts w:ascii="Times New Roman" w:hAnsi="Times New Roman" w:cs="Times New Roman"/>
              </w:rPr>
            </w:pPr>
            <w:r w:rsidRPr="00AB6B46">
              <w:rPr>
                <w:rFonts w:ascii="Times New Roman" w:hAnsi="Times New Roman" w:cs="Times New Roman"/>
              </w:rPr>
              <w:t>муниципальной</w:t>
            </w:r>
          </w:p>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программой</w:t>
            </w:r>
          </w:p>
        </w:tc>
        <w:tc>
          <w:tcPr>
            <w:tcW w:w="1984"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сводной бюджетной росписью</w:t>
            </w:r>
          </w:p>
        </w:tc>
        <w:tc>
          <w:tcPr>
            <w:tcW w:w="2268" w:type="dxa"/>
            <w:vMerge/>
            <w:tcBorders>
              <w:top w:val="nil"/>
              <w:left w:val="single" w:sz="4" w:space="0" w:color="auto"/>
              <w:bottom w:val="single" w:sz="4" w:space="0" w:color="auto"/>
            </w:tcBorders>
          </w:tcPr>
          <w:p w:rsidR="00427D3D" w:rsidRPr="00AB6B46" w:rsidRDefault="00427D3D" w:rsidP="00427D3D">
            <w:pPr>
              <w:pStyle w:val="aff0"/>
              <w:rPr>
                <w:rFonts w:ascii="Times New Roman" w:hAnsi="Times New Roman" w:cs="Times New Roman"/>
              </w:rPr>
            </w:pPr>
          </w:p>
        </w:tc>
      </w:tr>
      <w:tr w:rsidR="00427D3D" w:rsidRPr="00AB6B46" w:rsidTr="002D3B76">
        <w:tc>
          <w:tcPr>
            <w:tcW w:w="3261" w:type="dxa"/>
            <w:tcBorders>
              <w:top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1</w:t>
            </w:r>
          </w:p>
        </w:tc>
        <w:tc>
          <w:tcPr>
            <w:tcW w:w="411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2</w:t>
            </w:r>
          </w:p>
        </w:tc>
        <w:tc>
          <w:tcPr>
            <w:tcW w:w="2127"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3</w:t>
            </w:r>
          </w:p>
        </w:tc>
        <w:tc>
          <w:tcPr>
            <w:tcW w:w="1984"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4</w:t>
            </w:r>
          </w:p>
        </w:tc>
        <w:tc>
          <w:tcPr>
            <w:tcW w:w="2268" w:type="dxa"/>
            <w:tcBorders>
              <w:top w:val="single" w:sz="4" w:space="0" w:color="auto"/>
              <w:left w:val="single" w:sz="4" w:space="0" w:color="auto"/>
              <w:bottom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5</w:t>
            </w:r>
          </w:p>
        </w:tc>
      </w:tr>
      <w:tr w:rsidR="00427D3D" w:rsidRPr="00AB6B46" w:rsidTr="002D3B76">
        <w:tc>
          <w:tcPr>
            <w:tcW w:w="3261" w:type="dxa"/>
            <w:vMerge w:val="restart"/>
            <w:tcBorders>
              <w:top w:val="single" w:sz="4" w:space="0" w:color="auto"/>
              <w:bottom w:val="single" w:sz="4" w:space="0" w:color="auto"/>
              <w:right w:val="single" w:sz="4" w:space="0" w:color="auto"/>
            </w:tcBorders>
          </w:tcPr>
          <w:p w:rsidR="00427D3D" w:rsidRPr="00AB6B46" w:rsidRDefault="002D3B76" w:rsidP="00427D3D">
            <w:pPr>
              <w:pStyle w:val="aff"/>
              <w:rPr>
                <w:rFonts w:ascii="Times New Roman" w:hAnsi="Times New Roman" w:cs="Times New Roman"/>
              </w:rPr>
            </w:pPr>
            <w:r w:rsidRPr="00AB6B46">
              <w:rPr>
                <w:rFonts w:ascii="Times New Roman" w:hAnsi="Times New Roman" w:cs="Times New Roman"/>
              </w:rPr>
              <w:t>Муниципальная</w:t>
            </w:r>
            <w:r w:rsidR="00427D3D" w:rsidRPr="00AB6B46">
              <w:rPr>
                <w:rFonts w:ascii="Times New Roman" w:hAnsi="Times New Roman" w:cs="Times New Roman"/>
              </w:rPr>
              <w:t xml:space="preserve"> программа</w:t>
            </w:r>
          </w:p>
        </w:tc>
        <w:tc>
          <w:tcPr>
            <w:tcW w:w="411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
              <w:rPr>
                <w:rFonts w:ascii="Times New Roman" w:hAnsi="Times New Roman" w:cs="Times New Roman"/>
              </w:rPr>
            </w:pPr>
            <w:r w:rsidRPr="00AB6B46">
              <w:rPr>
                <w:rFonts w:ascii="Times New Roman" w:hAnsi="Times New Roman" w:cs="Times New Roman"/>
              </w:rPr>
              <w:t>Всего</w:t>
            </w:r>
          </w:p>
        </w:tc>
        <w:tc>
          <w:tcPr>
            <w:tcW w:w="2127"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2268" w:type="dxa"/>
            <w:tcBorders>
              <w:top w:val="single" w:sz="4" w:space="0" w:color="auto"/>
              <w:left w:val="single" w:sz="4" w:space="0" w:color="auto"/>
              <w:bottom w:val="single" w:sz="4" w:space="0" w:color="auto"/>
            </w:tcBorders>
          </w:tcPr>
          <w:p w:rsidR="00427D3D" w:rsidRPr="00AB6B46" w:rsidRDefault="00427D3D" w:rsidP="00427D3D">
            <w:pPr>
              <w:pStyle w:val="aff0"/>
              <w:rPr>
                <w:rFonts w:ascii="Times New Roman" w:hAnsi="Times New Roman" w:cs="Times New Roman"/>
              </w:rPr>
            </w:pPr>
          </w:p>
        </w:tc>
      </w:tr>
      <w:tr w:rsidR="00427D3D" w:rsidRPr="00AB6B46" w:rsidTr="002D3B76">
        <w:tc>
          <w:tcPr>
            <w:tcW w:w="3261" w:type="dxa"/>
            <w:vMerge/>
            <w:tcBorders>
              <w:top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4110" w:type="dxa"/>
            <w:tcBorders>
              <w:top w:val="single" w:sz="4" w:space="0" w:color="auto"/>
              <w:left w:val="single" w:sz="4" w:space="0" w:color="auto"/>
              <w:bottom w:val="single" w:sz="4" w:space="0" w:color="auto"/>
              <w:right w:val="single" w:sz="4" w:space="0" w:color="auto"/>
            </w:tcBorders>
          </w:tcPr>
          <w:p w:rsidR="00427D3D" w:rsidRPr="00AB6B46" w:rsidRDefault="002D3B76" w:rsidP="00427D3D">
            <w:pPr>
              <w:pStyle w:val="aff"/>
              <w:rPr>
                <w:rFonts w:ascii="Times New Roman" w:hAnsi="Times New Roman" w:cs="Times New Roman"/>
              </w:rPr>
            </w:pPr>
            <w:r w:rsidRPr="00AB6B46">
              <w:rPr>
                <w:rFonts w:ascii="Times New Roman" w:hAnsi="Times New Roman" w:cs="Times New Roman"/>
              </w:rPr>
              <w:t>Местный бюджет</w:t>
            </w:r>
          </w:p>
        </w:tc>
        <w:tc>
          <w:tcPr>
            <w:tcW w:w="2127"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2268" w:type="dxa"/>
            <w:tcBorders>
              <w:top w:val="single" w:sz="4" w:space="0" w:color="auto"/>
              <w:left w:val="single" w:sz="4" w:space="0" w:color="auto"/>
              <w:bottom w:val="single" w:sz="4" w:space="0" w:color="auto"/>
            </w:tcBorders>
          </w:tcPr>
          <w:p w:rsidR="00427D3D" w:rsidRPr="00AB6B46" w:rsidRDefault="00427D3D" w:rsidP="00427D3D">
            <w:pPr>
              <w:pStyle w:val="aff0"/>
              <w:rPr>
                <w:rFonts w:ascii="Times New Roman" w:hAnsi="Times New Roman" w:cs="Times New Roman"/>
              </w:rPr>
            </w:pPr>
          </w:p>
        </w:tc>
      </w:tr>
      <w:tr w:rsidR="00427D3D" w:rsidRPr="00AB6B46" w:rsidTr="002D3B76">
        <w:tc>
          <w:tcPr>
            <w:tcW w:w="3261" w:type="dxa"/>
            <w:vMerge/>
            <w:tcBorders>
              <w:top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4110" w:type="dxa"/>
            <w:tcBorders>
              <w:top w:val="single" w:sz="4" w:space="0" w:color="auto"/>
              <w:left w:val="single" w:sz="4" w:space="0" w:color="auto"/>
              <w:bottom w:val="single" w:sz="4" w:space="0" w:color="auto"/>
              <w:right w:val="single" w:sz="4" w:space="0" w:color="auto"/>
            </w:tcBorders>
          </w:tcPr>
          <w:p w:rsidR="00427D3D" w:rsidRPr="00AB6B46" w:rsidRDefault="002D3B76" w:rsidP="00427D3D">
            <w:pPr>
              <w:pStyle w:val="aff"/>
              <w:rPr>
                <w:rFonts w:ascii="Times New Roman" w:hAnsi="Times New Roman" w:cs="Times New Roman"/>
              </w:rPr>
            </w:pPr>
            <w:r w:rsidRPr="00AB6B46">
              <w:rPr>
                <w:rFonts w:ascii="Times New Roman" w:hAnsi="Times New Roman" w:cs="Times New Roman"/>
              </w:rPr>
              <w:t>Областной бюджет</w:t>
            </w:r>
          </w:p>
        </w:tc>
        <w:tc>
          <w:tcPr>
            <w:tcW w:w="2127"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2268" w:type="dxa"/>
            <w:tcBorders>
              <w:top w:val="single" w:sz="4" w:space="0" w:color="auto"/>
              <w:left w:val="single" w:sz="4" w:space="0" w:color="auto"/>
              <w:bottom w:val="single" w:sz="4" w:space="0" w:color="auto"/>
            </w:tcBorders>
          </w:tcPr>
          <w:p w:rsidR="00427D3D" w:rsidRPr="00AB6B46" w:rsidRDefault="00427D3D" w:rsidP="00427D3D">
            <w:pPr>
              <w:pStyle w:val="aff0"/>
              <w:rPr>
                <w:rFonts w:ascii="Times New Roman" w:hAnsi="Times New Roman" w:cs="Times New Roman"/>
              </w:rPr>
            </w:pPr>
          </w:p>
        </w:tc>
      </w:tr>
      <w:tr w:rsidR="00427D3D" w:rsidRPr="00AB6B46" w:rsidTr="002D3B76">
        <w:tc>
          <w:tcPr>
            <w:tcW w:w="3261" w:type="dxa"/>
            <w:vMerge/>
            <w:tcBorders>
              <w:top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4110" w:type="dxa"/>
            <w:tcBorders>
              <w:top w:val="single" w:sz="4" w:space="0" w:color="auto"/>
              <w:left w:val="single" w:sz="4" w:space="0" w:color="auto"/>
              <w:bottom w:val="single" w:sz="4" w:space="0" w:color="auto"/>
              <w:right w:val="single" w:sz="4" w:space="0" w:color="auto"/>
            </w:tcBorders>
          </w:tcPr>
          <w:p w:rsidR="00427D3D" w:rsidRPr="00AB6B46" w:rsidRDefault="002D3B76" w:rsidP="00427D3D">
            <w:pPr>
              <w:pStyle w:val="aff"/>
              <w:rPr>
                <w:rFonts w:ascii="Times New Roman" w:hAnsi="Times New Roman" w:cs="Times New Roman"/>
              </w:rPr>
            </w:pPr>
            <w:r w:rsidRPr="00AB6B46">
              <w:rPr>
                <w:rFonts w:ascii="Times New Roman" w:hAnsi="Times New Roman" w:cs="Times New Roman"/>
              </w:rPr>
              <w:t>Федеральный бюджет</w:t>
            </w:r>
          </w:p>
        </w:tc>
        <w:tc>
          <w:tcPr>
            <w:tcW w:w="2127"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2268" w:type="dxa"/>
            <w:tcBorders>
              <w:top w:val="single" w:sz="4" w:space="0" w:color="auto"/>
              <w:left w:val="single" w:sz="4" w:space="0" w:color="auto"/>
              <w:bottom w:val="single" w:sz="4" w:space="0" w:color="auto"/>
            </w:tcBorders>
          </w:tcPr>
          <w:p w:rsidR="00427D3D" w:rsidRPr="00AB6B46" w:rsidRDefault="00427D3D" w:rsidP="00427D3D">
            <w:pPr>
              <w:pStyle w:val="aff0"/>
              <w:rPr>
                <w:rFonts w:ascii="Times New Roman" w:hAnsi="Times New Roman" w:cs="Times New Roman"/>
              </w:rPr>
            </w:pPr>
          </w:p>
        </w:tc>
      </w:tr>
      <w:tr w:rsidR="00427D3D" w:rsidRPr="00AB6B46" w:rsidTr="002D3B76">
        <w:tc>
          <w:tcPr>
            <w:tcW w:w="3261" w:type="dxa"/>
            <w:vMerge/>
            <w:tcBorders>
              <w:top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4110" w:type="dxa"/>
            <w:tcBorders>
              <w:top w:val="single" w:sz="4" w:space="0" w:color="auto"/>
              <w:left w:val="single" w:sz="4" w:space="0" w:color="auto"/>
              <w:bottom w:val="single" w:sz="4" w:space="0" w:color="auto"/>
              <w:right w:val="single" w:sz="4" w:space="0" w:color="auto"/>
            </w:tcBorders>
          </w:tcPr>
          <w:p w:rsidR="00427D3D" w:rsidRPr="00AB6B46" w:rsidRDefault="002D3B76" w:rsidP="00427D3D">
            <w:pPr>
              <w:pStyle w:val="aff"/>
              <w:rPr>
                <w:rFonts w:ascii="Times New Roman" w:hAnsi="Times New Roman" w:cs="Times New Roman"/>
              </w:rPr>
            </w:pPr>
            <w:r w:rsidRPr="00AB6B46">
              <w:rPr>
                <w:rFonts w:ascii="Times New Roman" w:hAnsi="Times New Roman" w:cs="Times New Roman"/>
              </w:rPr>
              <w:t>В</w:t>
            </w:r>
            <w:r w:rsidR="00427D3D" w:rsidRPr="00AB6B46">
              <w:rPr>
                <w:rFonts w:ascii="Times New Roman" w:hAnsi="Times New Roman" w:cs="Times New Roman"/>
              </w:rPr>
              <w:t>небюджетные исто</w:t>
            </w:r>
            <w:r w:rsidRPr="00AB6B46">
              <w:rPr>
                <w:rFonts w:ascii="Times New Roman" w:hAnsi="Times New Roman" w:cs="Times New Roman"/>
              </w:rPr>
              <w:t xml:space="preserve">чники </w:t>
            </w:r>
          </w:p>
        </w:tc>
        <w:tc>
          <w:tcPr>
            <w:tcW w:w="2127"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X</w:t>
            </w:r>
          </w:p>
        </w:tc>
        <w:tc>
          <w:tcPr>
            <w:tcW w:w="2268" w:type="dxa"/>
            <w:tcBorders>
              <w:top w:val="single" w:sz="4" w:space="0" w:color="auto"/>
              <w:left w:val="single" w:sz="4" w:space="0" w:color="auto"/>
              <w:bottom w:val="single" w:sz="4" w:space="0" w:color="auto"/>
            </w:tcBorders>
          </w:tcPr>
          <w:p w:rsidR="00427D3D" w:rsidRPr="00AB6B46" w:rsidRDefault="00427D3D" w:rsidP="00427D3D">
            <w:pPr>
              <w:pStyle w:val="aff0"/>
              <w:rPr>
                <w:rFonts w:ascii="Times New Roman" w:hAnsi="Times New Roman" w:cs="Times New Roman"/>
              </w:rPr>
            </w:pPr>
          </w:p>
        </w:tc>
      </w:tr>
      <w:tr w:rsidR="002D3B76" w:rsidRPr="00AB6B46" w:rsidTr="002D3B76">
        <w:tc>
          <w:tcPr>
            <w:tcW w:w="3261" w:type="dxa"/>
            <w:tcBorders>
              <w:top w:val="single" w:sz="4" w:space="0" w:color="auto"/>
              <w:bottom w:val="single" w:sz="4" w:space="0" w:color="auto"/>
              <w:right w:val="single" w:sz="4" w:space="0" w:color="auto"/>
            </w:tcBorders>
          </w:tcPr>
          <w:p w:rsidR="002D3B76" w:rsidRPr="00AB6B46" w:rsidRDefault="002D3B76" w:rsidP="00427D3D">
            <w:pPr>
              <w:pStyle w:val="aff0"/>
              <w:rPr>
                <w:rFonts w:ascii="Times New Roman" w:hAnsi="Times New Roman" w:cs="Times New Roman"/>
              </w:rPr>
            </w:pPr>
            <w:r w:rsidRPr="00AB6B46">
              <w:rPr>
                <w:rFonts w:ascii="Times New Roman" w:hAnsi="Times New Roman" w:cs="Times New Roman"/>
              </w:rPr>
              <w:t>Основное мероприятие 1.1.</w:t>
            </w:r>
          </w:p>
        </w:tc>
        <w:tc>
          <w:tcPr>
            <w:tcW w:w="4110" w:type="dxa"/>
            <w:tcBorders>
              <w:top w:val="single" w:sz="4" w:space="0" w:color="auto"/>
              <w:left w:val="single" w:sz="4" w:space="0" w:color="auto"/>
              <w:bottom w:val="single" w:sz="4" w:space="0" w:color="auto"/>
              <w:right w:val="single" w:sz="4" w:space="0" w:color="auto"/>
            </w:tcBorders>
          </w:tcPr>
          <w:p w:rsidR="002D3B76" w:rsidRPr="00AB6B46" w:rsidRDefault="002D3B76" w:rsidP="00901B5D">
            <w:pPr>
              <w:pStyle w:val="aff"/>
              <w:rPr>
                <w:rFonts w:ascii="Times New Roman" w:hAnsi="Times New Roman" w:cs="Times New Roman"/>
              </w:rPr>
            </w:pPr>
            <w:r w:rsidRPr="00AB6B46">
              <w:rPr>
                <w:rFonts w:ascii="Times New Roman" w:hAnsi="Times New Roman" w:cs="Times New Roman"/>
              </w:rPr>
              <w:t>Всего</w:t>
            </w:r>
          </w:p>
        </w:tc>
        <w:tc>
          <w:tcPr>
            <w:tcW w:w="2127" w:type="dxa"/>
            <w:tcBorders>
              <w:top w:val="single" w:sz="4" w:space="0" w:color="auto"/>
              <w:left w:val="single" w:sz="4" w:space="0" w:color="auto"/>
              <w:bottom w:val="single" w:sz="4" w:space="0" w:color="auto"/>
              <w:right w:val="single" w:sz="4" w:space="0" w:color="auto"/>
            </w:tcBorders>
          </w:tcPr>
          <w:p w:rsidR="002D3B76" w:rsidRPr="00AB6B46" w:rsidRDefault="002D3B76" w:rsidP="00427D3D">
            <w:pPr>
              <w:pStyle w:val="aff0"/>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2D3B76" w:rsidRPr="00AB6B46" w:rsidRDefault="002D3B76" w:rsidP="00427D3D">
            <w:pPr>
              <w:pStyle w:val="aff0"/>
              <w:rPr>
                <w:rFonts w:ascii="Times New Roman" w:hAnsi="Times New Roman" w:cs="Times New Roman"/>
              </w:rPr>
            </w:pPr>
          </w:p>
        </w:tc>
        <w:tc>
          <w:tcPr>
            <w:tcW w:w="2268" w:type="dxa"/>
            <w:tcBorders>
              <w:top w:val="single" w:sz="4" w:space="0" w:color="auto"/>
              <w:left w:val="single" w:sz="4" w:space="0" w:color="auto"/>
              <w:bottom w:val="single" w:sz="4" w:space="0" w:color="auto"/>
            </w:tcBorders>
          </w:tcPr>
          <w:p w:rsidR="002D3B76" w:rsidRPr="00AB6B46" w:rsidRDefault="002D3B76" w:rsidP="00427D3D">
            <w:pPr>
              <w:pStyle w:val="aff0"/>
              <w:rPr>
                <w:rFonts w:ascii="Times New Roman" w:hAnsi="Times New Roman" w:cs="Times New Roman"/>
              </w:rPr>
            </w:pPr>
          </w:p>
        </w:tc>
      </w:tr>
      <w:tr w:rsidR="002D3B76" w:rsidRPr="00AB6B46" w:rsidTr="002D3B76">
        <w:tc>
          <w:tcPr>
            <w:tcW w:w="3261" w:type="dxa"/>
            <w:tcBorders>
              <w:top w:val="single" w:sz="4" w:space="0" w:color="auto"/>
              <w:bottom w:val="single" w:sz="4" w:space="0" w:color="auto"/>
              <w:right w:val="single" w:sz="4" w:space="0" w:color="auto"/>
            </w:tcBorders>
          </w:tcPr>
          <w:p w:rsidR="002D3B76" w:rsidRPr="00AB6B46" w:rsidRDefault="002D3B76" w:rsidP="00427D3D">
            <w:pPr>
              <w:pStyle w:val="aff0"/>
              <w:rPr>
                <w:rFonts w:ascii="Times New Roman" w:hAnsi="Times New Roman" w:cs="Times New Roman"/>
              </w:rPr>
            </w:pPr>
          </w:p>
        </w:tc>
        <w:tc>
          <w:tcPr>
            <w:tcW w:w="4110" w:type="dxa"/>
            <w:tcBorders>
              <w:top w:val="single" w:sz="4" w:space="0" w:color="auto"/>
              <w:left w:val="single" w:sz="4" w:space="0" w:color="auto"/>
              <w:bottom w:val="single" w:sz="4" w:space="0" w:color="auto"/>
              <w:right w:val="single" w:sz="4" w:space="0" w:color="auto"/>
            </w:tcBorders>
          </w:tcPr>
          <w:p w:rsidR="002D3B76" w:rsidRPr="00AB6B46" w:rsidRDefault="002D3B76" w:rsidP="00901B5D">
            <w:pPr>
              <w:pStyle w:val="aff"/>
              <w:rPr>
                <w:rFonts w:ascii="Times New Roman" w:hAnsi="Times New Roman" w:cs="Times New Roman"/>
              </w:rPr>
            </w:pPr>
            <w:r w:rsidRPr="00AB6B46">
              <w:rPr>
                <w:rFonts w:ascii="Times New Roman" w:hAnsi="Times New Roman" w:cs="Times New Roman"/>
              </w:rPr>
              <w:t>Местный бюджет</w:t>
            </w:r>
          </w:p>
        </w:tc>
        <w:tc>
          <w:tcPr>
            <w:tcW w:w="2127" w:type="dxa"/>
            <w:tcBorders>
              <w:top w:val="single" w:sz="4" w:space="0" w:color="auto"/>
              <w:left w:val="single" w:sz="4" w:space="0" w:color="auto"/>
              <w:bottom w:val="single" w:sz="4" w:space="0" w:color="auto"/>
              <w:right w:val="single" w:sz="4" w:space="0" w:color="auto"/>
            </w:tcBorders>
          </w:tcPr>
          <w:p w:rsidR="002D3B76" w:rsidRPr="00AB6B46" w:rsidRDefault="002D3B76" w:rsidP="00427D3D">
            <w:pPr>
              <w:pStyle w:val="aff0"/>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2D3B76" w:rsidRPr="00AB6B46" w:rsidRDefault="002D3B76" w:rsidP="00427D3D">
            <w:pPr>
              <w:pStyle w:val="aff0"/>
              <w:rPr>
                <w:rFonts w:ascii="Times New Roman" w:hAnsi="Times New Roman" w:cs="Times New Roman"/>
              </w:rPr>
            </w:pPr>
          </w:p>
        </w:tc>
        <w:tc>
          <w:tcPr>
            <w:tcW w:w="2268" w:type="dxa"/>
            <w:tcBorders>
              <w:top w:val="single" w:sz="4" w:space="0" w:color="auto"/>
              <w:left w:val="single" w:sz="4" w:space="0" w:color="auto"/>
              <w:bottom w:val="single" w:sz="4" w:space="0" w:color="auto"/>
            </w:tcBorders>
          </w:tcPr>
          <w:p w:rsidR="002D3B76" w:rsidRPr="00AB6B46" w:rsidRDefault="002D3B76" w:rsidP="00427D3D">
            <w:pPr>
              <w:pStyle w:val="aff0"/>
              <w:rPr>
                <w:rFonts w:ascii="Times New Roman" w:hAnsi="Times New Roman" w:cs="Times New Roman"/>
              </w:rPr>
            </w:pPr>
          </w:p>
        </w:tc>
      </w:tr>
      <w:tr w:rsidR="002D3B76" w:rsidRPr="00AB6B46" w:rsidTr="002D3B76">
        <w:tc>
          <w:tcPr>
            <w:tcW w:w="3261" w:type="dxa"/>
            <w:tcBorders>
              <w:top w:val="single" w:sz="4" w:space="0" w:color="auto"/>
              <w:bottom w:val="single" w:sz="4" w:space="0" w:color="auto"/>
              <w:right w:val="single" w:sz="4" w:space="0" w:color="auto"/>
            </w:tcBorders>
          </w:tcPr>
          <w:p w:rsidR="002D3B76" w:rsidRPr="00AB6B46" w:rsidRDefault="002D3B76" w:rsidP="00427D3D">
            <w:pPr>
              <w:pStyle w:val="aff0"/>
              <w:rPr>
                <w:rFonts w:ascii="Times New Roman" w:hAnsi="Times New Roman" w:cs="Times New Roman"/>
              </w:rPr>
            </w:pPr>
          </w:p>
        </w:tc>
        <w:tc>
          <w:tcPr>
            <w:tcW w:w="4110" w:type="dxa"/>
            <w:tcBorders>
              <w:top w:val="single" w:sz="4" w:space="0" w:color="auto"/>
              <w:left w:val="single" w:sz="4" w:space="0" w:color="auto"/>
              <w:bottom w:val="single" w:sz="4" w:space="0" w:color="auto"/>
              <w:right w:val="single" w:sz="4" w:space="0" w:color="auto"/>
            </w:tcBorders>
          </w:tcPr>
          <w:p w:rsidR="002D3B76" w:rsidRPr="00AB6B46" w:rsidRDefault="002D3B76" w:rsidP="00901B5D">
            <w:pPr>
              <w:pStyle w:val="aff"/>
              <w:rPr>
                <w:rFonts w:ascii="Times New Roman" w:hAnsi="Times New Roman" w:cs="Times New Roman"/>
              </w:rPr>
            </w:pPr>
            <w:r w:rsidRPr="00AB6B46">
              <w:rPr>
                <w:rFonts w:ascii="Times New Roman" w:hAnsi="Times New Roman" w:cs="Times New Roman"/>
              </w:rPr>
              <w:t>Областной бюджет</w:t>
            </w:r>
          </w:p>
        </w:tc>
        <w:tc>
          <w:tcPr>
            <w:tcW w:w="2127" w:type="dxa"/>
            <w:tcBorders>
              <w:top w:val="single" w:sz="4" w:space="0" w:color="auto"/>
              <w:left w:val="single" w:sz="4" w:space="0" w:color="auto"/>
              <w:bottom w:val="single" w:sz="4" w:space="0" w:color="auto"/>
              <w:right w:val="single" w:sz="4" w:space="0" w:color="auto"/>
            </w:tcBorders>
          </w:tcPr>
          <w:p w:rsidR="002D3B76" w:rsidRPr="00AB6B46" w:rsidRDefault="002D3B76" w:rsidP="00427D3D">
            <w:pPr>
              <w:pStyle w:val="aff0"/>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2D3B76" w:rsidRPr="00AB6B46" w:rsidRDefault="002D3B76" w:rsidP="00427D3D">
            <w:pPr>
              <w:pStyle w:val="aff0"/>
              <w:rPr>
                <w:rFonts w:ascii="Times New Roman" w:hAnsi="Times New Roman" w:cs="Times New Roman"/>
              </w:rPr>
            </w:pPr>
          </w:p>
        </w:tc>
        <w:tc>
          <w:tcPr>
            <w:tcW w:w="2268" w:type="dxa"/>
            <w:tcBorders>
              <w:top w:val="single" w:sz="4" w:space="0" w:color="auto"/>
              <w:left w:val="single" w:sz="4" w:space="0" w:color="auto"/>
              <w:bottom w:val="single" w:sz="4" w:space="0" w:color="auto"/>
            </w:tcBorders>
          </w:tcPr>
          <w:p w:rsidR="002D3B76" w:rsidRPr="00AB6B46" w:rsidRDefault="002D3B76" w:rsidP="00427D3D">
            <w:pPr>
              <w:pStyle w:val="aff0"/>
              <w:rPr>
                <w:rFonts w:ascii="Times New Roman" w:hAnsi="Times New Roman" w:cs="Times New Roman"/>
              </w:rPr>
            </w:pPr>
          </w:p>
        </w:tc>
      </w:tr>
      <w:tr w:rsidR="002D3B76" w:rsidRPr="00AB6B46" w:rsidTr="002D3B76">
        <w:tc>
          <w:tcPr>
            <w:tcW w:w="3261" w:type="dxa"/>
            <w:tcBorders>
              <w:top w:val="single" w:sz="4" w:space="0" w:color="auto"/>
              <w:bottom w:val="single" w:sz="4" w:space="0" w:color="auto"/>
              <w:right w:val="single" w:sz="4" w:space="0" w:color="auto"/>
            </w:tcBorders>
          </w:tcPr>
          <w:p w:rsidR="002D3B76" w:rsidRPr="00AB6B46" w:rsidRDefault="002D3B76" w:rsidP="00427D3D">
            <w:pPr>
              <w:pStyle w:val="aff0"/>
              <w:rPr>
                <w:rFonts w:ascii="Times New Roman" w:hAnsi="Times New Roman" w:cs="Times New Roman"/>
              </w:rPr>
            </w:pPr>
          </w:p>
        </w:tc>
        <w:tc>
          <w:tcPr>
            <w:tcW w:w="4110" w:type="dxa"/>
            <w:tcBorders>
              <w:top w:val="single" w:sz="4" w:space="0" w:color="auto"/>
              <w:left w:val="single" w:sz="4" w:space="0" w:color="auto"/>
              <w:bottom w:val="single" w:sz="4" w:space="0" w:color="auto"/>
              <w:right w:val="single" w:sz="4" w:space="0" w:color="auto"/>
            </w:tcBorders>
          </w:tcPr>
          <w:p w:rsidR="002D3B76" w:rsidRPr="00AB6B46" w:rsidRDefault="002D3B76" w:rsidP="00901B5D">
            <w:pPr>
              <w:pStyle w:val="aff"/>
              <w:rPr>
                <w:rFonts w:ascii="Times New Roman" w:hAnsi="Times New Roman" w:cs="Times New Roman"/>
              </w:rPr>
            </w:pPr>
            <w:r w:rsidRPr="00AB6B46">
              <w:rPr>
                <w:rFonts w:ascii="Times New Roman" w:hAnsi="Times New Roman" w:cs="Times New Roman"/>
              </w:rPr>
              <w:t>Федеральный бюджет</w:t>
            </w:r>
          </w:p>
        </w:tc>
        <w:tc>
          <w:tcPr>
            <w:tcW w:w="2127" w:type="dxa"/>
            <w:tcBorders>
              <w:top w:val="single" w:sz="4" w:space="0" w:color="auto"/>
              <w:left w:val="single" w:sz="4" w:space="0" w:color="auto"/>
              <w:bottom w:val="single" w:sz="4" w:space="0" w:color="auto"/>
              <w:right w:val="single" w:sz="4" w:space="0" w:color="auto"/>
            </w:tcBorders>
          </w:tcPr>
          <w:p w:rsidR="002D3B76" w:rsidRPr="00AB6B46" w:rsidRDefault="002D3B76" w:rsidP="00427D3D">
            <w:pPr>
              <w:pStyle w:val="aff0"/>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2D3B76" w:rsidRPr="00AB6B46" w:rsidRDefault="002D3B76" w:rsidP="00427D3D">
            <w:pPr>
              <w:pStyle w:val="aff0"/>
              <w:rPr>
                <w:rFonts w:ascii="Times New Roman" w:hAnsi="Times New Roman" w:cs="Times New Roman"/>
              </w:rPr>
            </w:pPr>
          </w:p>
        </w:tc>
        <w:tc>
          <w:tcPr>
            <w:tcW w:w="2268" w:type="dxa"/>
            <w:tcBorders>
              <w:top w:val="single" w:sz="4" w:space="0" w:color="auto"/>
              <w:left w:val="single" w:sz="4" w:space="0" w:color="auto"/>
              <w:bottom w:val="single" w:sz="4" w:space="0" w:color="auto"/>
            </w:tcBorders>
          </w:tcPr>
          <w:p w:rsidR="002D3B76" w:rsidRPr="00AB6B46" w:rsidRDefault="002D3B76" w:rsidP="00427D3D">
            <w:pPr>
              <w:pStyle w:val="aff0"/>
              <w:rPr>
                <w:rFonts w:ascii="Times New Roman" w:hAnsi="Times New Roman" w:cs="Times New Roman"/>
              </w:rPr>
            </w:pPr>
          </w:p>
        </w:tc>
      </w:tr>
      <w:tr w:rsidR="002D3B76" w:rsidRPr="00AB6B46" w:rsidTr="002D3B76">
        <w:tc>
          <w:tcPr>
            <w:tcW w:w="3261" w:type="dxa"/>
            <w:tcBorders>
              <w:top w:val="single" w:sz="4" w:space="0" w:color="auto"/>
              <w:bottom w:val="single" w:sz="4" w:space="0" w:color="auto"/>
              <w:right w:val="single" w:sz="4" w:space="0" w:color="auto"/>
            </w:tcBorders>
          </w:tcPr>
          <w:p w:rsidR="002D3B76" w:rsidRPr="00AB6B46" w:rsidRDefault="002D3B76" w:rsidP="00427D3D">
            <w:pPr>
              <w:pStyle w:val="aff0"/>
              <w:rPr>
                <w:rFonts w:ascii="Times New Roman" w:hAnsi="Times New Roman" w:cs="Times New Roman"/>
              </w:rPr>
            </w:pPr>
          </w:p>
        </w:tc>
        <w:tc>
          <w:tcPr>
            <w:tcW w:w="4110" w:type="dxa"/>
            <w:tcBorders>
              <w:top w:val="single" w:sz="4" w:space="0" w:color="auto"/>
              <w:left w:val="single" w:sz="4" w:space="0" w:color="auto"/>
              <w:bottom w:val="single" w:sz="4" w:space="0" w:color="auto"/>
              <w:right w:val="single" w:sz="4" w:space="0" w:color="auto"/>
            </w:tcBorders>
          </w:tcPr>
          <w:p w:rsidR="002D3B76" w:rsidRPr="00AB6B46" w:rsidRDefault="002D3B76" w:rsidP="00901B5D">
            <w:pPr>
              <w:pStyle w:val="aff"/>
              <w:rPr>
                <w:rFonts w:ascii="Times New Roman" w:hAnsi="Times New Roman" w:cs="Times New Roman"/>
              </w:rPr>
            </w:pPr>
            <w:r w:rsidRPr="00AB6B46">
              <w:rPr>
                <w:rFonts w:ascii="Times New Roman" w:hAnsi="Times New Roman" w:cs="Times New Roman"/>
              </w:rPr>
              <w:t xml:space="preserve">Внебюджетные источники </w:t>
            </w:r>
          </w:p>
        </w:tc>
        <w:tc>
          <w:tcPr>
            <w:tcW w:w="2127" w:type="dxa"/>
            <w:tcBorders>
              <w:top w:val="single" w:sz="4" w:space="0" w:color="auto"/>
              <w:left w:val="single" w:sz="4" w:space="0" w:color="auto"/>
              <w:bottom w:val="single" w:sz="4" w:space="0" w:color="auto"/>
              <w:right w:val="single" w:sz="4" w:space="0" w:color="auto"/>
            </w:tcBorders>
          </w:tcPr>
          <w:p w:rsidR="002D3B76" w:rsidRPr="00AB6B46" w:rsidRDefault="002D3B76" w:rsidP="00427D3D">
            <w:pPr>
              <w:pStyle w:val="aff0"/>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2D3B76" w:rsidRPr="00AB6B46" w:rsidRDefault="002D3B76" w:rsidP="002D3B76">
            <w:pPr>
              <w:pStyle w:val="aff0"/>
              <w:jc w:val="center"/>
              <w:rPr>
                <w:rFonts w:ascii="Times New Roman" w:hAnsi="Times New Roman" w:cs="Times New Roman"/>
              </w:rPr>
            </w:pPr>
            <w:r w:rsidRPr="00AB6B46">
              <w:rPr>
                <w:rFonts w:ascii="Times New Roman" w:hAnsi="Times New Roman" w:cs="Times New Roman"/>
              </w:rPr>
              <w:t>Х</w:t>
            </w:r>
          </w:p>
        </w:tc>
        <w:tc>
          <w:tcPr>
            <w:tcW w:w="2268" w:type="dxa"/>
            <w:tcBorders>
              <w:top w:val="single" w:sz="4" w:space="0" w:color="auto"/>
              <w:left w:val="single" w:sz="4" w:space="0" w:color="auto"/>
              <w:bottom w:val="single" w:sz="4" w:space="0" w:color="auto"/>
            </w:tcBorders>
          </w:tcPr>
          <w:p w:rsidR="002D3B76" w:rsidRPr="00AB6B46" w:rsidRDefault="002D3B76" w:rsidP="00427D3D">
            <w:pPr>
              <w:pStyle w:val="aff0"/>
              <w:rPr>
                <w:rFonts w:ascii="Times New Roman" w:hAnsi="Times New Roman" w:cs="Times New Roman"/>
              </w:rPr>
            </w:pPr>
          </w:p>
        </w:tc>
      </w:tr>
      <w:tr w:rsidR="00427D3D" w:rsidRPr="00AB6B46" w:rsidTr="002D3B76">
        <w:tc>
          <w:tcPr>
            <w:tcW w:w="3261" w:type="dxa"/>
            <w:tcBorders>
              <w:top w:val="single" w:sz="4" w:space="0" w:color="auto"/>
              <w:bottom w:val="single" w:sz="4" w:space="0" w:color="auto"/>
              <w:right w:val="single" w:sz="4" w:space="0" w:color="auto"/>
            </w:tcBorders>
          </w:tcPr>
          <w:p w:rsidR="00427D3D" w:rsidRPr="00AB6B46" w:rsidRDefault="00427D3D" w:rsidP="00427D3D">
            <w:pPr>
              <w:pStyle w:val="aff"/>
              <w:rPr>
                <w:rFonts w:ascii="Times New Roman" w:hAnsi="Times New Roman" w:cs="Times New Roman"/>
              </w:rPr>
            </w:pPr>
            <w:r w:rsidRPr="00AB6B46">
              <w:rPr>
                <w:rFonts w:ascii="Times New Roman" w:hAnsi="Times New Roman" w:cs="Times New Roman"/>
              </w:rPr>
              <w:t>...</w:t>
            </w:r>
          </w:p>
        </w:tc>
        <w:tc>
          <w:tcPr>
            <w:tcW w:w="411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2127"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2268" w:type="dxa"/>
            <w:tcBorders>
              <w:top w:val="single" w:sz="4" w:space="0" w:color="auto"/>
              <w:left w:val="single" w:sz="4" w:space="0" w:color="auto"/>
              <w:bottom w:val="single" w:sz="4" w:space="0" w:color="auto"/>
            </w:tcBorders>
          </w:tcPr>
          <w:p w:rsidR="00427D3D" w:rsidRPr="00AB6B46" w:rsidRDefault="00427D3D" w:rsidP="00427D3D">
            <w:pPr>
              <w:pStyle w:val="aff0"/>
              <w:rPr>
                <w:rFonts w:ascii="Times New Roman" w:hAnsi="Times New Roman" w:cs="Times New Roman"/>
              </w:rPr>
            </w:pPr>
          </w:p>
        </w:tc>
      </w:tr>
      <w:tr w:rsidR="002D3B76" w:rsidRPr="00AB6B46" w:rsidTr="002D3B76">
        <w:tc>
          <w:tcPr>
            <w:tcW w:w="3261" w:type="dxa"/>
            <w:tcBorders>
              <w:top w:val="single" w:sz="4" w:space="0" w:color="auto"/>
              <w:bottom w:val="single" w:sz="4" w:space="0" w:color="auto"/>
              <w:right w:val="single" w:sz="4" w:space="0" w:color="auto"/>
            </w:tcBorders>
          </w:tcPr>
          <w:p w:rsidR="002D3B76" w:rsidRPr="00AB6B46" w:rsidRDefault="002D3B76" w:rsidP="00427D3D">
            <w:pPr>
              <w:pStyle w:val="aff0"/>
              <w:rPr>
                <w:rFonts w:ascii="Times New Roman" w:hAnsi="Times New Roman" w:cs="Times New Roman"/>
              </w:rPr>
            </w:pPr>
            <w:r w:rsidRPr="00AB6B46">
              <w:rPr>
                <w:rFonts w:ascii="Times New Roman" w:hAnsi="Times New Roman" w:cs="Times New Roman"/>
              </w:rPr>
              <w:t>Мероприятие ВЦП 1.1</w:t>
            </w:r>
          </w:p>
        </w:tc>
        <w:tc>
          <w:tcPr>
            <w:tcW w:w="4110" w:type="dxa"/>
            <w:tcBorders>
              <w:top w:val="single" w:sz="4" w:space="0" w:color="auto"/>
              <w:left w:val="single" w:sz="4" w:space="0" w:color="auto"/>
              <w:bottom w:val="single" w:sz="4" w:space="0" w:color="auto"/>
              <w:right w:val="single" w:sz="4" w:space="0" w:color="auto"/>
            </w:tcBorders>
          </w:tcPr>
          <w:p w:rsidR="002D3B76" w:rsidRPr="00AB6B46" w:rsidRDefault="002D3B76" w:rsidP="00901B5D">
            <w:pPr>
              <w:pStyle w:val="aff"/>
              <w:rPr>
                <w:rFonts w:ascii="Times New Roman" w:hAnsi="Times New Roman" w:cs="Times New Roman"/>
              </w:rPr>
            </w:pPr>
            <w:r w:rsidRPr="00AB6B46">
              <w:rPr>
                <w:rFonts w:ascii="Times New Roman" w:hAnsi="Times New Roman" w:cs="Times New Roman"/>
              </w:rPr>
              <w:t>Всего</w:t>
            </w:r>
          </w:p>
        </w:tc>
        <w:tc>
          <w:tcPr>
            <w:tcW w:w="2127" w:type="dxa"/>
            <w:tcBorders>
              <w:top w:val="single" w:sz="4" w:space="0" w:color="auto"/>
              <w:left w:val="single" w:sz="4" w:space="0" w:color="auto"/>
              <w:bottom w:val="single" w:sz="4" w:space="0" w:color="auto"/>
              <w:right w:val="single" w:sz="4" w:space="0" w:color="auto"/>
            </w:tcBorders>
          </w:tcPr>
          <w:p w:rsidR="002D3B76" w:rsidRPr="00AB6B46" w:rsidRDefault="002D3B76" w:rsidP="00427D3D">
            <w:pPr>
              <w:pStyle w:val="aff0"/>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2D3B76" w:rsidRPr="00AB6B46" w:rsidRDefault="002D3B76" w:rsidP="00427D3D">
            <w:pPr>
              <w:pStyle w:val="aff0"/>
              <w:rPr>
                <w:rFonts w:ascii="Times New Roman" w:hAnsi="Times New Roman" w:cs="Times New Roman"/>
              </w:rPr>
            </w:pPr>
          </w:p>
        </w:tc>
        <w:tc>
          <w:tcPr>
            <w:tcW w:w="2268" w:type="dxa"/>
            <w:tcBorders>
              <w:top w:val="single" w:sz="4" w:space="0" w:color="auto"/>
              <w:left w:val="single" w:sz="4" w:space="0" w:color="auto"/>
              <w:bottom w:val="single" w:sz="4" w:space="0" w:color="auto"/>
            </w:tcBorders>
          </w:tcPr>
          <w:p w:rsidR="002D3B76" w:rsidRPr="00AB6B46" w:rsidRDefault="002D3B76" w:rsidP="00427D3D">
            <w:pPr>
              <w:pStyle w:val="aff0"/>
              <w:rPr>
                <w:rFonts w:ascii="Times New Roman" w:hAnsi="Times New Roman" w:cs="Times New Roman"/>
              </w:rPr>
            </w:pPr>
          </w:p>
        </w:tc>
      </w:tr>
      <w:tr w:rsidR="002D3B76" w:rsidRPr="00AB6B46" w:rsidTr="002D3B76">
        <w:tc>
          <w:tcPr>
            <w:tcW w:w="3261" w:type="dxa"/>
            <w:tcBorders>
              <w:top w:val="single" w:sz="4" w:space="0" w:color="auto"/>
              <w:bottom w:val="single" w:sz="4" w:space="0" w:color="auto"/>
              <w:right w:val="single" w:sz="4" w:space="0" w:color="auto"/>
            </w:tcBorders>
          </w:tcPr>
          <w:p w:rsidR="002D3B76" w:rsidRPr="00AB6B46" w:rsidRDefault="002D3B76" w:rsidP="00427D3D">
            <w:pPr>
              <w:pStyle w:val="aff0"/>
              <w:rPr>
                <w:rFonts w:ascii="Times New Roman" w:hAnsi="Times New Roman" w:cs="Times New Roman"/>
              </w:rPr>
            </w:pPr>
          </w:p>
        </w:tc>
        <w:tc>
          <w:tcPr>
            <w:tcW w:w="4110" w:type="dxa"/>
            <w:tcBorders>
              <w:top w:val="single" w:sz="4" w:space="0" w:color="auto"/>
              <w:left w:val="single" w:sz="4" w:space="0" w:color="auto"/>
              <w:bottom w:val="single" w:sz="4" w:space="0" w:color="auto"/>
              <w:right w:val="single" w:sz="4" w:space="0" w:color="auto"/>
            </w:tcBorders>
          </w:tcPr>
          <w:p w:rsidR="002D3B76" w:rsidRPr="00AB6B46" w:rsidRDefault="002D3B76" w:rsidP="00901B5D">
            <w:pPr>
              <w:pStyle w:val="aff"/>
              <w:rPr>
                <w:rFonts w:ascii="Times New Roman" w:hAnsi="Times New Roman" w:cs="Times New Roman"/>
              </w:rPr>
            </w:pPr>
            <w:r w:rsidRPr="00AB6B46">
              <w:rPr>
                <w:rFonts w:ascii="Times New Roman" w:hAnsi="Times New Roman" w:cs="Times New Roman"/>
              </w:rPr>
              <w:t>Местный бюджет</w:t>
            </w:r>
          </w:p>
        </w:tc>
        <w:tc>
          <w:tcPr>
            <w:tcW w:w="2127" w:type="dxa"/>
            <w:tcBorders>
              <w:top w:val="single" w:sz="4" w:space="0" w:color="auto"/>
              <w:left w:val="single" w:sz="4" w:space="0" w:color="auto"/>
              <w:bottom w:val="single" w:sz="4" w:space="0" w:color="auto"/>
              <w:right w:val="single" w:sz="4" w:space="0" w:color="auto"/>
            </w:tcBorders>
          </w:tcPr>
          <w:p w:rsidR="002D3B76" w:rsidRPr="00AB6B46" w:rsidRDefault="002D3B76" w:rsidP="00427D3D">
            <w:pPr>
              <w:pStyle w:val="aff0"/>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2D3B76" w:rsidRPr="00AB6B46" w:rsidRDefault="002D3B76" w:rsidP="00427D3D">
            <w:pPr>
              <w:pStyle w:val="aff0"/>
              <w:rPr>
                <w:rFonts w:ascii="Times New Roman" w:hAnsi="Times New Roman" w:cs="Times New Roman"/>
              </w:rPr>
            </w:pPr>
          </w:p>
        </w:tc>
        <w:tc>
          <w:tcPr>
            <w:tcW w:w="2268" w:type="dxa"/>
            <w:tcBorders>
              <w:top w:val="single" w:sz="4" w:space="0" w:color="auto"/>
              <w:left w:val="single" w:sz="4" w:space="0" w:color="auto"/>
              <w:bottom w:val="single" w:sz="4" w:space="0" w:color="auto"/>
            </w:tcBorders>
          </w:tcPr>
          <w:p w:rsidR="002D3B76" w:rsidRPr="00AB6B46" w:rsidRDefault="002D3B76" w:rsidP="00427D3D">
            <w:pPr>
              <w:pStyle w:val="aff0"/>
              <w:rPr>
                <w:rFonts w:ascii="Times New Roman" w:hAnsi="Times New Roman" w:cs="Times New Roman"/>
              </w:rPr>
            </w:pPr>
          </w:p>
        </w:tc>
      </w:tr>
      <w:tr w:rsidR="002D3B76" w:rsidRPr="00AB6B46" w:rsidTr="002D3B76">
        <w:tc>
          <w:tcPr>
            <w:tcW w:w="3261" w:type="dxa"/>
            <w:tcBorders>
              <w:top w:val="single" w:sz="4" w:space="0" w:color="auto"/>
              <w:bottom w:val="single" w:sz="4" w:space="0" w:color="auto"/>
              <w:right w:val="single" w:sz="4" w:space="0" w:color="auto"/>
            </w:tcBorders>
          </w:tcPr>
          <w:p w:rsidR="002D3B76" w:rsidRPr="00AB6B46" w:rsidRDefault="002D3B76" w:rsidP="00427D3D">
            <w:pPr>
              <w:pStyle w:val="aff0"/>
              <w:rPr>
                <w:rFonts w:ascii="Times New Roman" w:hAnsi="Times New Roman" w:cs="Times New Roman"/>
              </w:rPr>
            </w:pPr>
          </w:p>
        </w:tc>
        <w:tc>
          <w:tcPr>
            <w:tcW w:w="4110" w:type="dxa"/>
            <w:tcBorders>
              <w:top w:val="single" w:sz="4" w:space="0" w:color="auto"/>
              <w:left w:val="single" w:sz="4" w:space="0" w:color="auto"/>
              <w:bottom w:val="single" w:sz="4" w:space="0" w:color="auto"/>
              <w:right w:val="single" w:sz="4" w:space="0" w:color="auto"/>
            </w:tcBorders>
          </w:tcPr>
          <w:p w:rsidR="002D3B76" w:rsidRPr="00AB6B46" w:rsidRDefault="002D3B76" w:rsidP="00901B5D">
            <w:pPr>
              <w:pStyle w:val="aff"/>
              <w:rPr>
                <w:rFonts w:ascii="Times New Roman" w:hAnsi="Times New Roman" w:cs="Times New Roman"/>
              </w:rPr>
            </w:pPr>
            <w:r w:rsidRPr="00AB6B46">
              <w:rPr>
                <w:rFonts w:ascii="Times New Roman" w:hAnsi="Times New Roman" w:cs="Times New Roman"/>
              </w:rPr>
              <w:t>Областной бюджет</w:t>
            </w:r>
          </w:p>
        </w:tc>
        <w:tc>
          <w:tcPr>
            <w:tcW w:w="2127" w:type="dxa"/>
            <w:tcBorders>
              <w:top w:val="single" w:sz="4" w:space="0" w:color="auto"/>
              <w:left w:val="single" w:sz="4" w:space="0" w:color="auto"/>
              <w:bottom w:val="single" w:sz="4" w:space="0" w:color="auto"/>
              <w:right w:val="single" w:sz="4" w:space="0" w:color="auto"/>
            </w:tcBorders>
          </w:tcPr>
          <w:p w:rsidR="002D3B76" w:rsidRPr="00AB6B46" w:rsidRDefault="002D3B76" w:rsidP="00427D3D">
            <w:pPr>
              <w:pStyle w:val="aff0"/>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2D3B76" w:rsidRPr="00AB6B46" w:rsidRDefault="002D3B76" w:rsidP="00427D3D">
            <w:pPr>
              <w:pStyle w:val="aff0"/>
              <w:rPr>
                <w:rFonts w:ascii="Times New Roman" w:hAnsi="Times New Roman" w:cs="Times New Roman"/>
              </w:rPr>
            </w:pPr>
          </w:p>
        </w:tc>
        <w:tc>
          <w:tcPr>
            <w:tcW w:w="2268" w:type="dxa"/>
            <w:tcBorders>
              <w:top w:val="single" w:sz="4" w:space="0" w:color="auto"/>
              <w:left w:val="single" w:sz="4" w:space="0" w:color="auto"/>
              <w:bottom w:val="single" w:sz="4" w:space="0" w:color="auto"/>
            </w:tcBorders>
          </w:tcPr>
          <w:p w:rsidR="002D3B76" w:rsidRPr="00AB6B46" w:rsidRDefault="002D3B76" w:rsidP="00427D3D">
            <w:pPr>
              <w:pStyle w:val="aff0"/>
              <w:rPr>
                <w:rFonts w:ascii="Times New Roman" w:hAnsi="Times New Roman" w:cs="Times New Roman"/>
              </w:rPr>
            </w:pPr>
          </w:p>
        </w:tc>
      </w:tr>
      <w:tr w:rsidR="002D3B76" w:rsidRPr="00AB6B46" w:rsidTr="002D3B76">
        <w:tc>
          <w:tcPr>
            <w:tcW w:w="3261" w:type="dxa"/>
            <w:tcBorders>
              <w:top w:val="single" w:sz="4" w:space="0" w:color="auto"/>
              <w:bottom w:val="single" w:sz="4" w:space="0" w:color="auto"/>
              <w:right w:val="single" w:sz="4" w:space="0" w:color="auto"/>
            </w:tcBorders>
          </w:tcPr>
          <w:p w:rsidR="002D3B76" w:rsidRPr="00AB6B46" w:rsidRDefault="002D3B76" w:rsidP="00427D3D">
            <w:pPr>
              <w:pStyle w:val="aff0"/>
              <w:rPr>
                <w:rFonts w:ascii="Times New Roman" w:hAnsi="Times New Roman" w:cs="Times New Roman"/>
              </w:rPr>
            </w:pPr>
          </w:p>
        </w:tc>
        <w:tc>
          <w:tcPr>
            <w:tcW w:w="4110" w:type="dxa"/>
            <w:tcBorders>
              <w:top w:val="single" w:sz="4" w:space="0" w:color="auto"/>
              <w:left w:val="single" w:sz="4" w:space="0" w:color="auto"/>
              <w:bottom w:val="single" w:sz="4" w:space="0" w:color="auto"/>
              <w:right w:val="single" w:sz="4" w:space="0" w:color="auto"/>
            </w:tcBorders>
          </w:tcPr>
          <w:p w:rsidR="002D3B76" w:rsidRPr="00AB6B46" w:rsidRDefault="002D3B76" w:rsidP="00901B5D">
            <w:pPr>
              <w:pStyle w:val="aff"/>
              <w:rPr>
                <w:rFonts w:ascii="Times New Roman" w:hAnsi="Times New Roman" w:cs="Times New Roman"/>
              </w:rPr>
            </w:pPr>
            <w:r w:rsidRPr="00AB6B46">
              <w:rPr>
                <w:rFonts w:ascii="Times New Roman" w:hAnsi="Times New Roman" w:cs="Times New Roman"/>
              </w:rPr>
              <w:t>Федеральный бюджет</w:t>
            </w:r>
          </w:p>
        </w:tc>
        <w:tc>
          <w:tcPr>
            <w:tcW w:w="2127" w:type="dxa"/>
            <w:tcBorders>
              <w:top w:val="single" w:sz="4" w:space="0" w:color="auto"/>
              <w:left w:val="single" w:sz="4" w:space="0" w:color="auto"/>
              <w:bottom w:val="single" w:sz="4" w:space="0" w:color="auto"/>
              <w:right w:val="single" w:sz="4" w:space="0" w:color="auto"/>
            </w:tcBorders>
          </w:tcPr>
          <w:p w:rsidR="002D3B76" w:rsidRPr="00AB6B46" w:rsidRDefault="002D3B76" w:rsidP="00427D3D">
            <w:pPr>
              <w:pStyle w:val="aff0"/>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2D3B76" w:rsidRPr="00AB6B46" w:rsidRDefault="002D3B76" w:rsidP="00427D3D">
            <w:pPr>
              <w:pStyle w:val="aff0"/>
              <w:rPr>
                <w:rFonts w:ascii="Times New Roman" w:hAnsi="Times New Roman" w:cs="Times New Roman"/>
              </w:rPr>
            </w:pPr>
          </w:p>
        </w:tc>
        <w:tc>
          <w:tcPr>
            <w:tcW w:w="2268" w:type="dxa"/>
            <w:tcBorders>
              <w:top w:val="single" w:sz="4" w:space="0" w:color="auto"/>
              <w:left w:val="single" w:sz="4" w:space="0" w:color="auto"/>
              <w:bottom w:val="single" w:sz="4" w:space="0" w:color="auto"/>
            </w:tcBorders>
          </w:tcPr>
          <w:p w:rsidR="002D3B76" w:rsidRPr="00AB6B46" w:rsidRDefault="002D3B76" w:rsidP="00427D3D">
            <w:pPr>
              <w:pStyle w:val="aff0"/>
              <w:rPr>
                <w:rFonts w:ascii="Times New Roman" w:hAnsi="Times New Roman" w:cs="Times New Roman"/>
              </w:rPr>
            </w:pPr>
          </w:p>
        </w:tc>
      </w:tr>
      <w:tr w:rsidR="002D3B76" w:rsidRPr="00AB6B46" w:rsidTr="002D3B76">
        <w:tc>
          <w:tcPr>
            <w:tcW w:w="3261" w:type="dxa"/>
            <w:tcBorders>
              <w:top w:val="single" w:sz="4" w:space="0" w:color="auto"/>
              <w:bottom w:val="single" w:sz="4" w:space="0" w:color="auto"/>
              <w:right w:val="single" w:sz="4" w:space="0" w:color="auto"/>
            </w:tcBorders>
          </w:tcPr>
          <w:p w:rsidR="002D3B76" w:rsidRPr="00AB6B46" w:rsidRDefault="002D3B76" w:rsidP="00427D3D">
            <w:pPr>
              <w:pStyle w:val="aff0"/>
              <w:rPr>
                <w:rFonts w:ascii="Times New Roman" w:hAnsi="Times New Roman" w:cs="Times New Roman"/>
              </w:rPr>
            </w:pPr>
          </w:p>
        </w:tc>
        <w:tc>
          <w:tcPr>
            <w:tcW w:w="4110" w:type="dxa"/>
            <w:tcBorders>
              <w:top w:val="single" w:sz="4" w:space="0" w:color="auto"/>
              <w:left w:val="single" w:sz="4" w:space="0" w:color="auto"/>
              <w:bottom w:val="single" w:sz="4" w:space="0" w:color="auto"/>
              <w:right w:val="single" w:sz="4" w:space="0" w:color="auto"/>
            </w:tcBorders>
          </w:tcPr>
          <w:p w:rsidR="002D3B76" w:rsidRPr="00AB6B46" w:rsidRDefault="002D3B76" w:rsidP="00901B5D">
            <w:pPr>
              <w:pStyle w:val="aff"/>
              <w:rPr>
                <w:rFonts w:ascii="Times New Roman" w:hAnsi="Times New Roman" w:cs="Times New Roman"/>
              </w:rPr>
            </w:pPr>
            <w:r w:rsidRPr="00AB6B46">
              <w:rPr>
                <w:rFonts w:ascii="Times New Roman" w:hAnsi="Times New Roman" w:cs="Times New Roman"/>
              </w:rPr>
              <w:t xml:space="preserve">Внебюджетные источники </w:t>
            </w:r>
          </w:p>
        </w:tc>
        <w:tc>
          <w:tcPr>
            <w:tcW w:w="2127" w:type="dxa"/>
            <w:tcBorders>
              <w:top w:val="single" w:sz="4" w:space="0" w:color="auto"/>
              <w:left w:val="single" w:sz="4" w:space="0" w:color="auto"/>
              <w:bottom w:val="single" w:sz="4" w:space="0" w:color="auto"/>
              <w:right w:val="single" w:sz="4" w:space="0" w:color="auto"/>
            </w:tcBorders>
          </w:tcPr>
          <w:p w:rsidR="002D3B76" w:rsidRPr="00AB6B46" w:rsidRDefault="002D3B76" w:rsidP="00427D3D">
            <w:pPr>
              <w:pStyle w:val="aff0"/>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2D3B76" w:rsidRPr="00AB6B46" w:rsidRDefault="002D3B76" w:rsidP="002D3B76">
            <w:pPr>
              <w:pStyle w:val="aff0"/>
              <w:ind w:firstLine="708"/>
              <w:rPr>
                <w:rFonts w:ascii="Times New Roman" w:hAnsi="Times New Roman" w:cs="Times New Roman"/>
              </w:rPr>
            </w:pPr>
            <w:r w:rsidRPr="00AB6B46">
              <w:rPr>
                <w:rFonts w:ascii="Times New Roman" w:hAnsi="Times New Roman" w:cs="Times New Roman"/>
              </w:rPr>
              <w:t>Х</w:t>
            </w:r>
          </w:p>
        </w:tc>
        <w:tc>
          <w:tcPr>
            <w:tcW w:w="2268" w:type="dxa"/>
            <w:tcBorders>
              <w:top w:val="single" w:sz="4" w:space="0" w:color="auto"/>
              <w:left w:val="single" w:sz="4" w:space="0" w:color="auto"/>
              <w:bottom w:val="single" w:sz="4" w:space="0" w:color="auto"/>
            </w:tcBorders>
          </w:tcPr>
          <w:p w:rsidR="002D3B76" w:rsidRPr="00AB6B46" w:rsidRDefault="002D3B76" w:rsidP="00427D3D">
            <w:pPr>
              <w:pStyle w:val="aff0"/>
              <w:rPr>
                <w:rFonts w:ascii="Times New Roman" w:hAnsi="Times New Roman" w:cs="Times New Roman"/>
              </w:rPr>
            </w:pPr>
          </w:p>
        </w:tc>
      </w:tr>
      <w:tr w:rsidR="002D3B76" w:rsidRPr="00AB6B46" w:rsidTr="002D3B76">
        <w:tc>
          <w:tcPr>
            <w:tcW w:w="3261" w:type="dxa"/>
            <w:tcBorders>
              <w:top w:val="single" w:sz="4" w:space="0" w:color="auto"/>
              <w:bottom w:val="single" w:sz="4" w:space="0" w:color="auto"/>
              <w:right w:val="single" w:sz="4" w:space="0" w:color="auto"/>
            </w:tcBorders>
          </w:tcPr>
          <w:p w:rsidR="002D3B76" w:rsidRPr="00AB6B46" w:rsidRDefault="002D3B76" w:rsidP="00427D3D">
            <w:pPr>
              <w:pStyle w:val="aff0"/>
              <w:rPr>
                <w:rFonts w:ascii="Times New Roman" w:hAnsi="Times New Roman" w:cs="Times New Roman"/>
              </w:rPr>
            </w:pPr>
            <w:r w:rsidRPr="00AB6B46">
              <w:rPr>
                <w:rFonts w:ascii="Times New Roman" w:hAnsi="Times New Roman" w:cs="Times New Roman"/>
              </w:rPr>
              <w:t>….</w:t>
            </w:r>
          </w:p>
        </w:tc>
        <w:tc>
          <w:tcPr>
            <w:tcW w:w="4110" w:type="dxa"/>
            <w:tcBorders>
              <w:top w:val="single" w:sz="4" w:space="0" w:color="auto"/>
              <w:left w:val="single" w:sz="4" w:space="0" w:color="auto"/>
              <w:bottom w:val="single" w:sz="4" w:space="0" w:color="auto"/>
              <w:right w:val="single" w:sz="4" w:space="0" w:color="auto"/>
            </w:tcBorders>
          </w:tcPr>
          <w:p w:rsidR="002D3B76" w:rsidRPr="00AB6B46" w:rsidRDefault="002D3B76" w:rsidP="00427D3D">
            <w:pPr>
              <w:pStyle w:val="aff0"/>
              <w:rPr>
                <w:rFonts w:ascii="Times New Roman" w:hAnsi="Times New Roman" w:cs="Times New Roman"/>
              </w:rPr>
            </w:pPr>
          </w:p>
        </w:tc>
        <w:tc>
          <w:tcPr>
            <w:tcW w:w="2127" w:type="dxa"/>
            <w:tcBorders>
              <w:top w:val="single" w:sz="4" w:space="0" w:color="auto"/>
              <w:left w:val="single" w:sz="4" w:space="0" w:color="auto"/>
              <w:bottom w:val="single" w:sz="4" w:space="0" w:color="auto"/>
              <w:right w:val="single" w:sz="4" w:space="0" w:color="auto"/>
            </w:tcBorders>
          </w:tcPr>
          <w:p w:rsidR="002D3B76" w:rsidRPr="00AB6B46" w:rsidRDefault="002D3B76" w:rsidP="00427D3D">
            <w:pPr>
              <w:pStyle w:val="aff0"/>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2D3B76" w:rsidRPr="00AB6B46" w:rsidRDefault="002D3B76" w:rsidP="00427D3D">
            <w:pPr>
              <w:pStyle w:val="aff0"/>
              <w:rPr>
                <w:rFonts w:ascii="Times New Roman" w:hAnsi="Times New Roman" w:cs="Times New Roman"/>
              </w:rPr>
            </w:pPr>
          </w:p>
        </w:tc>
        <w:tc>
          <w:tcPr>
            <w:tcW w:w="2268" w:type="dxa"/>
            <w:tcBorders>
              <w:top w:val="single" w:sz="4" w:space="0" w:color="auto"/>
              <w:left w:val="single" w:sz="4" w:space="0" w:color="auto"/>
              <w:bottom w:val="single" w:sz="4" w:space="0" w:color="auto"/>
            </w:tcBorders>
          </w:tcPr>
          <w:p w:rsidR="002D3B76" w:rsidRPr="00AB6B46" w:rsidRDefault="002D3B76" w:rsidP="00427D3D">
            <w:pPr>
              <w:pStyle w:val="aff0"/>
              <w:rPr>
                <w:rFonts w:ascii="Times New Roman" w:hAnsi="Times New Roman" w:cs="Times New Roman"/>
              </w:rPr>
            </w:pPr>
          </w:p>
        </w:tc>
      </w:tr>
      <w:tr w:rsidR="00427D3D" w:rsidRPr="00AB6B46" w:rsidTr="002D3B76">
        <w:tc>
          <w:tcPr>
            <w:tcW w:w="3261" w:type="dxa"/>
            <w:tcBorders>
              <w:top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r w:rsidRPr="00AB6B46">
              <w:rPr>
                <w:rFonts w:ascii="Times New Roman" w:hAnsi="Times New Roman" w:cs="Times New Roman"/>
              </w:rPr>
              <w:t>...</w:t>
            </w:r>
          </w:p>
        </w:tc>
        <w:tc>
          <w:tcPr>
            <w:tcW w:w="4110"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2127"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2268" w:type="dxa"/>
            <w:tcBorders>
              <w:top w:val="single" w:sz="4" w:space="0" w:color="auto"/>
              <w:left w:val="single" w:sz="4" w:space="0" w:color="auto"/>
              <w:bottom w:val="single" w:sz="4" w:space="0" w:color="auto"/>
            </w:tcBorders>
          </w:tcPr>
          <w:p w:rsidR="00427D3D" w:rsidRPr="00AB6B46" w:rsidRDefault="00427D3D" w:rsidP="00427D3D">
            <w:pPr>
              <w:pStyle w:val="aff0"/>
              <w:rPr>
                <w:rFonts w:ascii="Times New Roman" w:hAnsi="Times New Roman" w:cs="Times New Roman"/>
              </w:rPr>
            </w:pPr>
          </w:p>
        </w:tc>
      </w:tr>
    </w:tbl>
    <w:p w:rsidR="00427D3D" w:rsidRPr="00AB6B46" w:rsidRDefault="00427D3D" w:rsidP="00427D3D">
      <w:pPr>
        <w:rPr>
          <w:sz w:val="24"/>
          <w:szCs w:val="24"/>
        </w:rPr>
      </w:pPr>
    </w:p>
    <w:p w:rsidR="00427D3D" w:rsidRPr="00AB6B46" w:rsidRDefault="00427D3D" w:rsidP="00427D3D">
      <w:pPr>
        <w:rPr>
          <w:sz w:val="24"/>
          <w:szCs w:val="24"/>
        </w:rPr>
      </w:pPr>
    </w:p>
    <w:p w:rsidR="002D3B76" w:rsidRPr="00AB6B46" w:rsidRDefault="002D3B76" w:rsidP="00427D3D">
      <w:pPr>
        <w:ind w:firstLine="698"/>
        <w:jc w:val="right"/>
        <w:rPr>
          <w:rStyle w:val="aff4"/>
          <w:sz w:val="24"/>
          <w:szCs w:val="24"/>
        </w:rPr>
      </w:pPr>
    </w:p>
    <w:p w:rsidR="00427D3D" w:rsidRPr="00AB6B46" w:rsidRDefault="00427D3D" w:rsidP="00427D3D">
      <w:pPr>
        <w:ind w:firstLine="698"/>
        <w:jc w:val="right"/>
        <w:rPr>
          <w:b/>
          <w:sz w:val="24"/>
          <w:szCs w:val="24"/>
        </w:rPr>
      </w:pPr>
      <w:r w:rsidRPr="00AB6B46">
        <w:rPr>
          <w:rStyle w:val="aff4"/>
          <w:b w:val="0"/>
          <w:color w:val="auto"/>
          <w:sz w:val="24"/>
          <w:szCs w:val="24"/>
        </w:rPr>
        <w:lastRenderedPageBreak/>
        <w:t>Таблица 1</w:t>
      </w:r>
      <w:r w:rsidR="002D3B76" w:rsidRPr="00AB6B46">
        <w:rPr>
          <w:rStyle w:val="aff4"/>
          <w:b w:val="0"/>
          <w:color w:val="auto"/>
          <w:sz w:val="24"/>
          <w:szCs w:val="24"/>
        </w:rPr>
        <w:t>0</w:t>
      </w:r>
    </w:p>
    <w:p w:rsidR="00427D3D" w:rsidRPr="00AB6B46" w:rsidRDefault="00427D3D" w:rsidP="00427D3D">
      <w:pPr>
        <w:rPr>
          <w:sz w:val="24"/>
          <w:szCs w:val="24"/>
        </w:rPr>
      </w:pPr>
    </w:p>
    <w:p w:rsidR="00427D3D" w:rsidRPr="00AB6B46" w:rsidRDefault="00427D3D" w:rsidP="002D3B76">
      <w:pPr>
        <w:pStyle w:val="1"/>
        <w:jc w:val="center"/>
        <w:rPr>
          <w:rFonts w:ascii="Times New Roman" w:hAnsi="Times New Roman" w:cs="Times New Roman"/>
          <w:b w:val="0"/>
          <w:sz w:val="24"/>
          <w:szCs w:val="24"/>
        </w:rPr>
      </w:pPr>
      <w:r w:rsidRPr="00AB6B46">
        <w:rPr>
          <w:rFonts w:ascii="Times New Roman" w:hAnsi="Times New Roman" w:cs="Times New Roman"/>
          <w:b w:val="0"/>
          <w:sz w:val="24"/>
          <w:szCs w:val="24"/>
        </w:rPr>
        <w:t>Сведения</w:t>
      </w:r>
      <w:r w:rsidRPr="00AB6B46">
        <w:rPr>
          <w:rFonts w:ascii="Times New Roman" w:hAnsi="Times New Roman" w:cs="Times New Roman"/>
          <w:b w:val="0"/>
          <w:sz w:val="24"/>
          <w:szCs w:val="24"/>
        </w:rPr>
        <w:br/>
        <w:t>о достижении значений показателей</w:t>
      </w:r>
      <w:r w:rsidR="002D3B76" w:rsidRPr="00AB6B46">
        <w:rPr>
          <w:rFonts w:ascii="Times New Roman" w:hAnsi="Times New Roman" w:cs="Times New Roman"/>
          <w:b w:val="0"/>
          <w:sz w:val="24"/>
          <w:szCs w:val="24"/>
        </w:rPr>
        <w:t xml:space="preserve"> (индикаторов)</w:t>
      </w:r>
    </w:p>
    <w:p w:rsidR="00427D3D" w:rsidRPr="00AB6B46" w:rsidRDefault="00427D3D" w:rsidP="00427D3D">
      <w:pPr>
        <w:rPr>
          <w:sz w:val="24"/>
          <w:szCs w:val="24"/>
        </w:rPr>
      </w:pPr>
    </w:p>
    <w:tbl>
      <w:tblPr>
        <w:tblW w:w="14601" w:type="dxa"/>
        <w:tblInd w:w="67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5103"/>
        <w:gridCol w:w="54"/>
        <w:gridCol w:w="1364"/>
        <w:gridCol w:w="54"/>
        <w:gridCol w:w="1930"/>
        <w:gridCol w:w="54"/>
        <w:gridCol w:w="1647"/>
        <w:gridCol w:w="54"/>
        <w:gridCol w:w="1647"/>
        <w:gridCol w:w="54"/>
        <w:gridCol w:w="2073"/>
      </w:tblGrid>
      <w:tr w:rsidR="00427D3D" w:rsidRPr="00AB6B46" w:rsidTr="00133E4F">
        <w:tc>
          <w:tcPr>
            <w:tcW w:w="567" w:type="dxa"/>
            <w:vMerge w:val="restart"/>
            <w:tcBorders>
              <w:top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N п/п</w:t>
            </w:r>
          </w:p>
        </w:tc>
        <w:tc>
          <w:tcPr>
            <w:tcW w:w="5103" w:type="dxa"/>
            <w:vMerge w:val="restart"/>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Номер и наименование</w:t>
            </w:r>
          </w:p>
        </w:tc>
        <w:tc>
          <w:tcPr>
            <w:tcW w:w="1418" w:type="dxa"/>
            <w:gridSpan w:val="2"/>
            <w:vMerge w:val="restart"/>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Единица измерения</w:t>
            </w:r>
          </w:p>
        </w:tc>
        <w:tc>
          <w:tcPr>
            <w:tcW w:w="5386" w:type="dxa"/>
            <w:gridSpan w:val="6"/>
            <w:tcBorders>
              <w:top w:val="single" w:sz="4" w:space="0" w:color="auto"/>
              <w:left w:val="single" w:sz="4" w:space="0" w:color="auto"/>
              <w:bottom w:val="single" w:sz="4" w:space="0" w:color="auto"/>
              <w:right w:val="single" w:sz="4" w:space="0" w:color="auto"/>
            </w:tcBorders>
          </w:tcPr>
          <w:p w:rsidR="00427D3D" w:rsidRPr="00AB6B46" w:rsidRDefault="00427D3D" w:rsidP="00133E4F">
            <w:pPr>
              <w:pStyle w:val="aff0"/>
              <w:jc w:val="center"/>
              <w:rPr>
                <w:rFonts w:ascii="Times New Roman" w:hAnsi="Times New Roman" w:cs="Times New Roman"/>
              </w:rPr>
            </w:pPr>
            <w:r w:rsidRPr="00AB6B46">
              <w:rPr>
                <w:rFonts w:ascii="Times New Roman" w:hAnsi="Times New Roman" w:cs="Times New Roman"/>
              </w:rPr>
              <w:t xml:space="preserve">Значения показателей </w:t>
            </w:r>
            <w:r w:rsidR="00133E4F" w:rsidRPr="00AB6B46">
              <w:rPr>
                <w:rFonts w:ascii="Times New Roman" w:hAnsi="Times New Roman" w:cs="Times New Roman"/>
              </w:rPr>
              <w:t>муниципальной</w:t>
            </w:r>
            <w:r w:rsidRPr="00AB6B46">
              <w:rPr>
                <w:rFonts w:ascii="Times New Roman" w:hAnsi="Times New Roman" w:cs="Times New Roman"/>
              </w:rPr>
              <w:t xml:space="preserve"> программы, подпрограммы </w:t>
            </w:r>
            <w:r w:rsidR="00133E4F" w:rsidRPr="00AB6B46">
              <w:rPr>
                <w:rFonts w:ascii="Times New Roman" w:hAnsi="Times New Roman" w:cs="Times New Roman"/>
              </w:rPr>
              <w:t>муниципальной</w:t>
            </w:r>
            <w:r w:rsidRPr="00AB6B46">
              <w:rPr>
                <w:rFonts w:ascii="Times New Roman" w:hAnsi="Times New Roman" w:cs="Times New Roman"/>
              </w:rPr>
              <w:t xml:space="preserve"> программы</w:t>
            </w:r>
          </w:p>
        </w:tc>
        <w:tc>
          <w:tcPr>
            <w:tcW w:w="2127" w:type="dxa"/>
            <w:gridSpan w:val="2"/>
            <w:vMerge w:val="restart"/>
            <w:tcBorders>
              <w:top w:val="single" w:sz="4" w:space="0" w:color="auto"/>
              <w:left w:val="single" w:sz="4" w:space="0" w:color="auto"/>
              <w:bottom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Обоснование отклонений значений показателя на конец отчетного года (при наличии)</w:t>
            </w:r>
          </w:p>
        </w:tc>
      </w:tr>
      <w:tr w:rsidR="00427D3D" w:rsidRPr="00AB6B46" w:rsidTr="00133E4F">
        <w:tc>
          <w:tcPr>
            <w:tcW w:w="567" w:type="dxa"/>
            <w:vMerge/>
            <w:tcBorders>
              <w:top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5103" w:type="dxa"/>
            <w:vMerge/>
            <w:tcBorders>
              <w:top w:val="nil"/>
              <w:left w:val="single" w:sz="4" w:space="0" w:color="auto"/>
              <w:bottom w:val="nil"/>
              <w:right w:val="single" w:sz="4" w:space="0" w:color="auto"/>
            </w:tcBorders>
          </w:tcPr>
          <w:p w:rsidR="00427D3D" w:rsidRPr="00AB6B46" w:rsidRDefault="00427D3D" w:rsidP="00427D3D">
            <w:pPr>
              <w:pStyle w:val="aff0"/>
              <w:rPr>
                <w:rFonts w:ascii="Times New Roman" w:hAnsi="Times New Roman" w:cs="Times New Roman"/>
              </w:rPr>
            </w:pPr>
          </w:p>
        </w:tc>
        <w:tc>
          <w:tcPr>
            <w:tcW w:w="1418" w:type="dxa"/>
            <w:gridSpan w:val="2"/>
            <w:vMerge/>
            <w:tcBorders>
              <w:top w:val="nil"/>
              <w:left w:val="single" w:sz="4" w:space="0" w:color="auto"/>
              <w:bottom w:val="nil"/>
              <w:right w:val="single" w:sz="4" w:space="0" w:color="auto"/>
            </w:tcBorders>
          </w:tcPr>
          <w:p w:rsidR="00427D3D" w:rsidRPr="00AB6B46" w:rsidRDefault="00427D3D" w:rsidP="00427D3D">
            <w:pPr>
              <w:pStyle w:val="aff0"/>
              <w:rPr>
                <w:rFonts w:ascii="Times New Roman" w:hAnsi="Times New Roman" w:cs="Times New Roman"/>
              </w:rPr>
            </w:pPr>
          </w:p>
        </w:tc>
        <w:tc>
          <w:tcPr>
            <w:tcW w:w="1984" w:type="dxa"/>
            <w:gridSpan w:val="2"/>
            <w:vMerge w:val="restart"/>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год, предшествующий отчетному (1)</w:t>
            </w:r>
          </w:p>
        </w:tc>
        <w:tc>
          <w:tcPr>
            <w:tcW w:w="3402" w:type="dxa"/>
            <w:gridSpan w:val="4"/>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отчетный год</w:t>
            </w:r>
          </w:p>
        </w:tc>
        <w:tc>
          <w:tcPr>
            <w:tcW w:w="2127" w:type="dxa"/>
            <w:gridSpan w:val="2"/>
            <w:vMerge/>
            <w:tcBorders>
              <w:top w:val="nil"/>
              <w:left w:val="single" w:sz="4" w:space="0" w:color="auto"/>
              <w:bottom w:val="nil"/>
            </w:tcBorders>
          </w:tcPr>
          <w:p w:rsidR="00427D3D" w:rsidRPr="00AB6B46" w:rsidRDefault="00427D3D" w:rsidP="00427D3D">
            <w:pPr>
              <w:pStyle w:val="aff0"/>
              <w:rPr>
                <w:rFonts w:ascii="Times New Roman" w:hAnsi="Times New Roman" w:cs="Times New Roman"/>
              </w:rPr>
            </w:pPr>
          </w:p>
        </w:tc>
      </w:tr>
      <w:tr w:rsidR="00427D3D" w:rsidRPr="00AB6B46" w:rsidTr="00133E4F">
        <w:tc>
          <w:tcPr>
            <w:tcW w:w="567" w:type="dxa"/>
            <w:vMerge/>
            <w:tcBorders>
              <w:top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5103" w:type="dxa"/>
            <w:vMerge/>
            <w:tcBorders>
              <w:top w:val="nil"/>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18" w:type="dxa"/>
            <w:gridSpan w:val="2"/>
            <w:vMerge/>
            <w:tcBorders>
              <w:top w:val="nil"/>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984" w:type="dxa"/>
            <w:gridSpan w:val="2"/>
            <w:vMerge/>
            <w:tcBorders>
              <w:top w:val="nil"/>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701"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план</w:t>
            </w:r>
          </w:p>
        </w:tc>
        <w:tc>
          <w:tcPr>
            <w:tcW w:w="1701"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факт</w:t>
            </w:r>
          </w:p>
        </w:tc>
        <w:tc>
          <w:tcPr>
            <w:tcW w:w="2127" w:type="dxa"/>
            <w:gridSpan w:val="2"/>
            <w:vMerge/>
            <w:tcBorders>
              <w:top w:val="nil"/>
              <w:left w:val="single" w:sz="4" w:space="0" w:color="auto"/>
              <w:bottom w:val="single" w:sz="4" w:space="0" w:color="auto"/>
            </w:tcBorders>
          </w:tcPr>
          <w:p w:rsidR="00427D3D" w:rsidRPr="00AB6B46" w:rsidRDefault="00427D3D" w:rsidP="00427D3D">
            <w:pPr>
              <w:pStyle w:val="aff0"/>
              <w:rPr>
                <w:rFonts w:ascii="Times New Roman" w:hAnsi="Times New Roman" w:cs="Times New Roman"/>
              </w:rPr>
            </w:pPr>
          </w:p>
        </w:tc>
      </w:tr>
      <w:tr w:rsidR="00427D3D" w:rsidRPr="00AB6B46" w:rsidTr="00133E4F">
        <w:tc>
          <w:tcPr>
            <w:tcW w:w="567" w:type="dxa"/>
            <w:tcBorders>
              <w:top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1</w:t>
            </w:r>
          </w:p>
        </w:tc>
        <w:tc>
          <w:tcPr>
            <w:tcW w:w="5103"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2</w:t>
            </w:r>
          </w:p>
        </w:tc>
        <w:tc>
          <w:tcPr>
            <w:tcW w:w="1418"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3</w:t>
            </w:r>
          </w:p>
        </w:tc>
        <w:tc>
          <w:tcPr>
            <w:tcW w:w="1984"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4</w:t>
            </w:r>
          </w:p>
        </w:tc>
        <w:tc>
          <w:tcPr>
            <w:tcW w:w="1701"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5</w:t>
            </w:r>
          </w:p>
        </w:tc>
        <w:tc>
          <w:tcPr>
            <w:tcW w:w="1701"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6</w:t>
            </w:r>
          </w:p>
        </w:tc>
        <w:tc>
          <w:tcPr>
            <w:tcW w:w="2127" w:type="dxa"/>
            <w:gridSpan w:val="2"/>
            <w:tcBorders>
              <w:top w:val="single" w:sz="4" w:space="0" w:color="auto"/>
              <w:left w:val="single" w:sz="4" w:space="0" w:color="auto"/>
              <w:bottom w:val="single" w:sz="4" w:space="0" w:color="auto"/>
            </w:tcBorders>
          </w:tcPr>
          <w:p w:rsidR="00427D3D" w:rsidRPr="00AB6B46" w:rsidRDefault="00427D3D" w:rsidP="00427D3D">
            <w:pPr>
              <w:pStyle w:val="aff0"/>
              <w:jc w:val="center"/>
              <w:rPr>
                <w:rFonts w:ascii="Times New Roman" w:hAnsi="Times New Roman" w:cs="Times New Roman"/>
              </w:rPr>
            </w:pPr>
            <w:r w:rsidRPr="00AB6B46">
              <w:rPr>
                <w:rFonts w:ascii="Times New Roman" w:hAnsi="Times New Roman" w:cs="Times New Roman"/>
              </w:rPr>
              <w:t>7</w:t>
            </w:r>
          </w:p>
        </w:tc>
      </w:tr>
      <w:tr w:rsidR="00427D3D" w:rsidRPr="00AB6B46" w:rsidTr="00133E4F">
        <w:tc>
          <w:tcPr>
            <w:tcW w:w="14601" w:type="dxa"/>
            <w:gridSpan w:val="12"/>
            <w:tcBorders>
              <w:top w:val="single" w:sz="4" w:space="0" w:color="auto"/>
              <w:bottom w:val="single" w:sz="4" w:space="0" w:color="auto"/>
            </w:tcBorders>
          </w:tcPr>
          <w:p w:rsidR="00427D3D" w:rsidRPr="00AB6B46" w:rsidRDefault="00B72593" w:rsidP="00427D3D">
            <w:pPr>
              <w:pStyle w:val="1"/>
              <w:rPr>
                <w:rFonts w:ascii="Times New Roman" w:hAnsi="Times New Roman" w:cs="Times New Roman"/>
                <w:b w:val="0"/>
                <w:sz w:val="24"/>
                <w:szCs w:val="24"/>
              </w:rPr>
            </w:pPr>
            <w:r w:rsidRPr="00AB6B46">
              <w:rPr>
                <w:rFonts w:ascii="Times New Roman" w:hAnsi="Times New Roman" w:cs="Times New Roman"/>
                <w:b w:val="0"/>
                <w:sz w:val="24"/>
                <w:szCs w:val="24"/>
              </w:rPr>
              <w:t>Муниципальная</w:t>
            </w:r>
            <w:r w:rsidR="00427D3D" w:rsidRPr="00AB6B46">
              <w:rPr>
                <w:rFonts w:ascii="Times New Roman" w:hAnsi="Times New Roman" w:cs="Times New Roman"/>
                <w:b w:val="0"/>
                <w:sz w:val="24"/>
                <w:szCs w:val="24"/>
              </w:rPr>
              <w:t xml:space="preserve"> программа</w:t>
            </w:r>
          </w:p>
        </w:tc>
      </w:tr>
      <w:tr w:rsidR="00427D3D" w:rsidRPr="00AB6B46" w:rsidTr="00133E4F">
        <w:tc>
          <w:tcPr>
            <w:tcW w:w="567" w:type="dxa"/>
            <w:tcBorders>
              <w:top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5103"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
              <w:rPr>
                <w:rFonts w:ascii="Times New Roman" w:hAnsi="Times New Roman" w:cs="Times New Roman"/>
              </w:rPr>
            </w:pPr>
            <w:r w:rsidRPr="00AB6B46">
              <w:rPr>
                <w:rFonts w:ascii="Times New Roman" w:hAnsi="Times New Roman" w:cs="Times New Roman"/>
              </w:rPr>
              <w:t>Показатель 1.</w:t>
            </w:r>
          </w:p>
        </w:tc>
        <w:tc>
          <w:tcPr>
            <w:tcW w:w="1418"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984"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701"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701"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2127" w:type="dxa"/>
            <w:gridSpan w:val="2"/>
            <w:tcBorders>
              <w:top w:val="single" w:sz="4" w:space="0" w:color="auto"/>
              <w:left w:val="single" w:sz="4" w:space="0" w:color="auto"/>
              <w:bottom w:val="single" w:sz="4" w:space="0" w:color="auto"/>
            </w:tcBorders>
          </w:tcPr>
          <w:p w:rsidR="00427D3D" w:rsidRPr="00AB6B46" w:rsidRDefault="00427D3D" w:rsidP="00427D3D">
            <w:pPr>
              <w:pStyle w:val="aff0"/>
              <w:rPr>
                <w:rFonts w:ascii="Times New Roman" w:hAnsi="Times New Roman" w:cs="Times New Roman"/>
              </w:rPr>
            </w:pPr>
          </w:p>
        </w:tc>
      </w:tr>
      <w:tr w:rsidR="00427D3D" w:rsidRPr="00AB6B46" w:rsidTr="00133E4F">
        <w:tc>
          <w:tcPr>
            <w:tcW w:w="567" w:type="dxa"/>
            <w:tcBorders>
              <w:top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5103"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
              <w:rPr>
                <w:rFonts w:ascii="Times New Roman" w:hAnsi="Times New Roman" w:cs="Times New Roman"/>
              </w:rPr>
            </w:pPr>
            <w:r w:rsidRPr="00AB6B46">
              <w:rPr>
                <w:rFonts w:ascii="Times New Roman" w:hAnsi="Times New Roman" w:cs="Times New Roman"/>
              </w:rPr>
              <w:t>Показатель 2.</w:t>
            </w:r>
          </w:p>
        </w:tc>
        <w:tc>
          <w:tcPr>
            <w:tcW w:w="1418"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984"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701"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701"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2127" w:type="dxa"/>
            <w:gridSpan w:val="2"/>
            <w:tcBorders>
              <w:top w:val="single" w:sz="4" w:space="0" w:color="auto"/>
              <w:left w:val="single" w:sz="4" w:space="0" w:color="auto"/>
              <w:bottom w:val="single" w:sz="4" w:space="0" w:color="auto"/>
            </w:tcBorders>
          </w:tcPr>
          <w:p w:rsidR="00427D3D" w:rsidRPr="00AB6B46" w:rsidRDefault="00427D3D" w:rsidP="00427D3D">
            <w:pPr>
              <w:pStyle w:val="aff0"/>
              <w:rPr>
                <w:rFonts w:ascii="Times New Roman" w:hAnsi="Times New Roman" w:cs="Times New Roman"/>
              </w:rPr>
            </w:pPr>
          </w:p>
        </w:tc>
      </w:tr>
      <w:tr w:rsidR="00427D3D" w:rsidRPr="00AB6B46" w:rsidTr="00133E4F">
        <w:tc>
          <w:tcPr>
            <w:tcW w:w="567" w:type="dxa"/>
            <w:tcBorders>
              <w:top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5103"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
              <w:rPr>
                <w:rFonts w:ascii="Times New Roman" w:hAnsi="Times New Roman" w:cs="Times New Roman"/>
              </w:rPr>
            </w:pPr>
            <w:r w:rsidRPr="00AB6B46">
              <w:rPr>
                <w:rFonts w:ascii="Times New Roman" w:hAnsi="Times New Roman" w:cs="Times New Roman"/>
              </w:rPr>
              <w:t>Показатель 3.</w:t>
            </w:r>
          </w:p>
        </w:tc>
        <w:tc>
          <w:tcPr>
            <w:tcW w:w="1418"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984"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701"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701"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2127" w:type="dxa"/>
            <w:gridSpan w:val="2"/>
            <w:tcBorders>
              <w:top w:val="single" w:sz="4" w:space="0" w:color="auto"/>
              <w:left w:val="single" w:sz="4" w:space="0" w:color="auto"/>
              <w:bottom w:val="single" w:sz="4" w:space="0" w:color="auto"/>
            </w:tcBorders>
          </w:tcPr>
          <w:p w:rsidR="00427D3D" w:rsidRPr="00AB6B46" w:rsidRDefault="00427D3D" w:rsidP="00427D3D">
            <w:pPr>
              <w:pStyle w:val="aff0"/>
              <w:rPr>
                <w:rFonts w:ascii="Times New Roman" w:hAnsi="Times New Roman" w:cs="Times New Roman"/>
              </w:rPr>
            </w:pPr>
          </w:p>
        </w:tc>
      </w:tr>
      <w:tr w:rsidR="00427D3D" w:rsidRPr="00AB6B46" w:rsidTr="00133E4F">
        <w:tc>
          <w:tcPr>
            <w:tcW w:w="567" w:type="dxa"/>
            <w:tcBorders>
              <w:top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5103"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
              <w:rPr>
                <w:rFonts w:ascii="Times New Roman" w:hAnsi="Times New Roman" w:cs="Times New Roman"/>
              </w:rPr>
            </w:pPr>
            <w:r w:rsidRPr="00AB6B46">
              <w:rPr>
                <w:rFonts w:ascii="Times New Roman" w:hAnsi="Times New Roman" w:cs="Times New Roman"/>
              </w:rPr>
              <w:t>Показатель 4.</w:t>
            </w:r>
          </w:p>
        </w:tc>
        <w:tc>
          <w:tcPr>
            <w:tcW w:w="1418"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984"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701"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701"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2127" w:type="dxa"/>
            <w:gridSpan w:val="2"/>
            <w:tcBorders>
              <w:top w:val="single" w:sz="4" w:space="0" w:color="auto"/>
              <w:left w:val="single" w:sz="4" w:space="0" w:color="auto"/>
              <w:bottom w:val="single" w:sz="4" w:space="0" w:color="auto"/>
            </w:tcBorders>
          </w:tcPr>
          <w:p w:rsidR="00427D3D" w:rsidRPr="00AB6B46" w:rsidRDefault="00427D3D" w:rsidP="00427D3D">
            <w:pPr>
              <w:pStyle w:val="aff0"/>
              <w:rPr>
                <w:rFonts w:ascii="Times New Roman" w:hAnsi="Times New Roman" w:cs="Times New Roman"/>
              </w:rPr>
            </w:pPr>
          </w:p>
        </w:tc>
      </w:tr>
      <w:tr w:rsidR="00427D3D" w:rsidRPr="00AB6B46" w:rsidTr="00133E4F">
        <w:tc>
          <w:tcPr>
            <w:tcW w:w="567" w:type="dxa"/>
            <w:tcBorders>
              <w:top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5103" w:type="dxa"/>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
              <w:rPr>
                <w:rFonts w:ascii="Times New Roman" w:hAnsi="Times New Roman" w:cs="Times New Roman"/>
              </w:rPr>
            </w:pPr>
            <w:r w:rsidRPr="00AB6B46">
              <w:rPr>
                <w:rFonts w:ascii="Times New Roman" w:hAnsi="Times New Roman" w:cs="Times New Roman"/>
              </w:rPr>
              <w:t>...</w:t>
            </w:r>
          </w:p>
        </w:tc>
        <w:tc>
          <w:tcPr>
            <w:tcW w:w="1418"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984"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701"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701"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2127" w:type="dxa"/>
            <w:gridSpan w:val="2"/>
            <w:tcBorders>
              <w:top w:val="single" w:sz="4" w:space="0" w:color="auto"/>
              <w:left w:val="single" w:sz="4" w:space="0" w:color="auto"/>
              <w:bottom w:val="single" w:sz="4" w:space="0" w:color="auto"/>
            </w:tcBorders>
          </w:tcPr>
          <w:p w:rsidR="00427D3D" w:rsidRPr="00AB6B46" w:rsidRDefault="00427D3D" w:rsidP="00427D3D">
            <w:pPr>
              <w:pStyle w:val="aff0"/>
              <w:rPr>
                <w:rFonts w:ascii="Times New Roman" w:hAnsi="Times New Roman" w:cs="Times New Roman"/>
              </w:rPr>
            </w:pPr>
          </w:p>
        </w:tc>
      </w:tr>
      <w:tr w:rsidR="00427D3D" w:rsidRPr="00AB6B46" w:rsidTr="00133E4F">
        <w:tc>
          <w:tcPr>
            <w:tcW w:w="14601" w:type="dxa"/>
            <w:gridSpan w:val="12"/>
            <w:tcBorders>
              <w:top w:val="single" w:sz="4" w:space="0" w:color="auto"/>
              <w:bottom w:val="single" w:sz="4" w:space="0" w:color="auto"/>
            </w:tcBorders>
          </w:tcPr>
          <w:p w:rsidR="00427D3D" w:rsidRPr="00AB6B46" w:rsidRDefault="00427D3D" w:rsidP="00427D3D">
            <w:pPr>
              <w:pStyle w:val="1"/>
              <w:rPr>
                <w:rFonts w:ascii="Times New Roman" w:hAnsi="Times New Roman" w:cs="Times New Roman"/>
                <w:b w:val="0"/>
                <w:sz w:val="24"/>
                <w:szCs w:val="24"/>
              </w:rPr>
            </w:pPr>
            <w:r w:rsidRPr="00AB6B46">
              <w:rPr>
                <w:rFonts w:ascii="Times New Roman" w:hAnsi="Times New Roman" w:cs="Times New Roman"/>
                <w:b w:val="0"/>
                <w:sz w:val="24"/>
                <w:szCs w:val="24"/>
              </w:rPr>
              <w:t>Подпрограмма 1</w:t>
            </w:r>
          </w:p>
        </w:tc>
      </w:tr>
      <w:tr w:rsidR="00427D3D" w:rsidRPr="00AB6B46" w:rsidTr="00133E4F">
        <w:tc>
          <w:tcPr>
            <w:tcW w:w="567" w:type="dxa"/>
            <w:tcBorders>
              <w:top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5157"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
              <w:rPr>
                <w:rFonts w:ascii="Times New Roman" w:hAnsi="Times New Roman" w:cs="Times New Roman"/>
              </w:rPr>
            </w:pPr>
            <w:r w:rsidRPr="00AB6B46">
              <w:rPr>
                <w:rFonts w:ascii="Times New Roman" w:hAnsi="Times New Roman" w:cs="Times New Roman"/>
              </w:rPr>
              <w:t>Показатель 1.1.</w:t>
            </w:r>
          </w:p>
        </w:tc>
        <w:tc>
          <w:tcPr>
            <w:tcW w:w="1418"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984"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701"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701"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2073" w:type="dxa"/>
            <w:tcBorders>
              <w:top w:val="single" w:sz="4" w:space="0" w:color="auto"/>
              <w:left w:val="single" w:sz="4" w:space="0" w:color="auto"/>
              <w:bottom w:val="single" w:sz="4" w:space="0" w:color="auto"/>
            </w:tcBorders>
          </w:tcPr>
          <w:p w:rsidR="00427D3D" w:rsidRPr="00AB6B46" w:rsidRDefault="00427D3D" w:rsidP="00427D3D">
            <w:pPr>
              <w:pStyle w:val="aff0"/>
              <w:rPr>
                <w:rFonts w:ascii="Times New Roman" w:hAnsi="Times New Roman" w:cs="Times New Roman"/>
              </w:rPr>
            </w:pPr>
          </w:p>
        </w:tc>
      </w:tr>
      <w:tr w:rsidR="00427D3D" w:rsidRPr="00AB6B46" w:rsidTr="00133E4F">
        <w:tc>
          <w:tcPr>
            <w:tcW w:w="567" w:type="dxa"/>
            <w:tcBorders>
              <w:top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5157"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
              <w:rPr>
                <w:rFonts w:ascii="Times New Roman" w:hAnsi="Times New Roman" w:cs="Times New Roman"/>
              </w:rPr>
            </w:pPr>
            <w:r w:rsidRPr="00AB6B46">
              <w:rPr>
                <w:rFonts w:ascii="Times New Roman" w:hAnsi="Times New Roman" w:cs="Times New Roman"/>
              </w:rPr>
              <w:t>Показатель 1.2.</w:t>
            </w:r>
          </w:p>
        </w:tc>
        <w:tc>
          <w:tcPr>
            <w:tcW w:w="1418"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984"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701"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701"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2073" w:type="dxa"/>
            <w:tcBorders>
              <w:top w:val="single" w:sz="4" w:space="0" w:color="auto"/>
              <w:left w:val="single" w:sz="4" w:space="0" w:color="auto"/>
              <w:bottom w:val="single" w:sz="4" w:space="0" w:color="auto"/>
            </w:tcBorders>
          </w:tcPr>
          <w:p w:rsidR="00427D3D" w:rsidRPr="00AB6B46" w:rsidRDefault="00427D3D" w:rsidP="00427D3D">
            <w:pPr>
              <w:pStyle w:val="aff0"/>
              <w:rPr>
                <w:rFonts w:ascii="Times New Roman" w:hAnsi="Times New Roman" w:cs="Times New Roman"/>
              </w:rPr>
            </w:pPr>
          </w:p>
        </w:tc>
      </w:tr>
      <w:tr w:rsidR="00427D3D" w:rsidRPr="00AB6B46" w:rsidTr="00133E4F">
        <w:tc>
          <w:tcPr>
            <w:tcW w:w="567" w:type="dxa"/>
            <w:tcBorders>
              <w:top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5157"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
              <w:rPr>
                <w:rFonts w:ascii="Times New Roman" w:hAnsi="Times New Roman" w:cs="Times New Roman"/>
              </w:rPr>
            </w:pPr>
            <w:r w:rsidRPr="00AB6B46">
              <w:rPr>
                <w:rFonts w:ascii="Times New Roman" w:hAnsi="Times New Roman" w:cs="Times New Roman"/>
              </w:rPr>
              <w:t>Показатель 1.3.</w:t>
            </w:r>
          </w:p>
        </w:tc>
        <w:tc>
          <w:tcPr>
            <w:tcW w:w="1418"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984"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701"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701"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2073" w:type="dxa"/>
            <w:tcBorders>
              <w:top w:val="single" w:sz="4" w:space="0" w:color="auto"/>
              <w:left w:val="single" w:sz="4" w:space="0" w:color="auto"/>
              <w:bottom w:val="single" w:sz="4" w:space="0" w:color="auto"/>
            </w:tcBorders>
          </w:tcPr>
          <w:p w:rsidR="00427D3D" w:rsidRPr="00AB6B46" w:rsidRDefault="00427D3D" w:rsidP="00427D3D">
            <w:pPr>
              <w:pStyle w:val="aff0"/>
              <w:rPr>
                <w:rFonts w:ascii="Times New Roman" w:hAnsi="Times New Roman" w:cs="Times New Roman"/>
              </w:rPr>
            </w:pPr>
          </w:p>
        </w:tc>
      </w:tr>
      <w:tr w:rsidR="00427D3D" w:rsidRPr="00AB6B46" w:rsidTr="00133E4F">
        <w:tc>
          <w:tcPr>
            <w:tcW w:w="567" w:type="dxa"/>
            <w:tcBorders>
              <w:top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5157"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
              <w:rPr>
                <w:rFonts w:ascii="Times New Roman" w:hAnsi="Times New Roman" w:cs="Times New Roman"/>
              </w:rPr>
            </w:pPr>
            <w:r w:rsidRPr="00AB6B46">
              <w:rPr>
                <w:rFonts w:ascii="Times New Roman" w:hAnsi="Times New Roman" w:cs="Times New Roman"/>
              </w:rPr>
              <w:t>...</w:t>
            </w:r>
          </w:p>
        </w:tc>
        <w:tc>
          <w:tcPr>
            <w:tcW w:w="1418"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984"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701"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701"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2073" w:type="dxa"/>
            <w:tcBorders>
              <w:top w:val="single" w:sz="4" w:space="0" w:color="auto"/>
              <w:left w:val="single" w:sz="4" w:space="0" w:color="auto"/>
              <w:bottom w:val="single" w:sz="4" w:space="0" w:color="auto"/>
            </w:tcBorders>
          </w:tcPr>
          <w:p w:rsidR="00427D3D" w:rsidRPr="00AB6B46" w:rsidRDefault="00427D3D" w:rsidP="00427D3D">
            <w:pPr>
              <w:pStyle w:val="aff0"/>
              <w:rPr>
                <w:rFonts w:ascii="Times New Roman" w:hAnsi="Times New Roman" w:cs="Times New Roman"/>
              </w:rPr>
            </w:pPr>
          </w:p>
        </w:tc>
      </w:tr>
      <w:tr w:rsidR="00427D3D" w:rsidRPr="00AB6B46" w:rsidTr="00133E4F">
        <w:tc>
          <w:tcPr>
            <w:tcW w:w="14601" w:type="dxa"/>
            <w:gridSpan w:val="12"/>
            <w:tcBorders>
              <w:top w:val="single" w:sz="4" w:space="0" w:color="auto"/>
              <w:bottom w:val="single" w:sz="4" w:space="0" w:color="auto"/>
            </w:tcBorders>
          </w:tcPr>
          <w:p w:rsidR="00427D3D" w:rsidRPr="00AB6B46" w:rsidRDefault="00427D3D" w:rsidP="00427D3D">
            <w:pPr>
              <w:pStyle w:val="1"/>
              <w:rPr>
                <w:rFonts w:ascii="Times New Roman" w:hAnsi="Times New Roman" w:cs="Times New Roman"/>
                <w:b w:val="0"/>
                <w:sz w:val="24"/>
                <w:szCs w:val="24"/>
              </w:rPr>
            </w:pPr>
            <w:r w:rsidRPr="00AB6B46">
              <w:rPr>
                <w:rFonts w:ascii="Times New Roman" w:hAnsi="Times New Roman" w:cs="Times New Roman"/>
                <w:b w:val="0"/>
                <w:sz w:val="24"/>
                <w:szCs w:val="24"/>
              </w:rPr>
              <w:t>Подпрограмма 2</w:t>
            </w:r>
          </w:p>
        </w:tc>
      </w:tr>
      <w:tr w:rsidR="00427D3D" w:rsidRPr="00AB6B46" w:rsidTr="00133E4F">
        <w:tc>
          <w:tcPr>
            <w:tcW w:w="567" w:type="dxa"/>
            <w:tcBorders>
              <w:top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5157"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
              <w:rPr>
                <w:rFonts w:ascii="Times New Roman" w:hAnsi="Times New Roman" w:cs="Times New Roman"/>
              </w:rPr>
            </w:pPr>
            <w:r w:rsidRPr="00AB6B46">
              <w:rPr>
                <w:rFonts w:ascii="Times New Roman" w:hAnsi="Times New Roman" w:cs="Times New Roman"/>
              </w:rPr>
              <w:t>Показатель 2.1.</w:t>
            </w:r>
          </w:p>
        </w:tc>
        <w:tc>
          <w:tcPr>
            <w:tcW w:w="1418"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984"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701"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701"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2073" w:type="dxa"/>
            <w:tcBorders>
              <w:top w:val="single" w:sz="4" w:space="0" w:color="auto"/>
              <w:left w:val="single" w:sz="4" w:space="0" w:color="auto"/>
              <w:bottom w:val="single" w:sz="4" w:space="0" w:color="auto"/>
            </w:tcBorders>
          </w:tcPr>
          <w:p w:rsidR="00427D3D" w:rsidRPr="00AB6B46" w:rsidRDefault="00427D3D" w:rsidP="00427D3D">
            <w:pPr>
              <w:pStyle w:val="aff0"/>
              <w:rPr>
                <w:rFonts w:ascii="Times New Roman" w:hAnsi="Times New Roman" w:cs="Times New Roman"/>
              </w:rPr>
            </w:pPr>
          </w:p>
        </w:tc>
      </w:tr>
      <w:tr w:rsidR="00427D3D" w:rsidRPr="00AB6B46" w:rsidTr="00133E4F">
        <w:tc>
          <w:tcPr>
            <w:tcW w:w="567" w:type="dxa"/>
            <w:tcBorders>
              <w:top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5157"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
              <w:rPr>
                <w:rFonts w:ascii="Times New Roman" w:hAnsi="Times New Roman" w:cs="Times New Roman"/>
              </w:rPr>
            </w:pPr>
            <w:r w:rsidRPr="00AB6B46">
              <w:rPr>
                <w:rFonts w:ascii="Times New Roman" w:hAnsi="Times New Roman" w:cs="Times New Roman"/>
              </w:rPr>
              <w:t>Показатель 2.2.</w:t>
            </w:r>
          </w:p>
        </w:tc>
        <w:tc>
          <w:tcPr>
            <w:tcW w:w="1418"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984"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701"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701"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2073" w:type="dxa"/>
            <w:tcBorders>
              <w:top w:val="single" w:sz="4" w:space="0" w:color="auto"/>
              <w:left w:val="single" w:sz="4" w:space="0" w:color="auto"/>
              <w:bottom w:val="single" w:sz="4" w:space="0" w:color="auto"/>
            </w:tcBorders>
          </w:tcPr>
          <w:p w:rsidR="00427D3D" w:rsidRPr="00AB6B46" w:rsidRDefault="00427D3D" w:rsidP="00427D3D">
            <w:pPr>
              <w:pStyle w:val="aff0"/>
              <w:rPr>
                <w:rFonts w:ascii="Times New Roman" w:hAnsi="Times New Roman" w:cs="Times New Roman"/>
              </w:rPr>
            </w:pPr>
          </w:p>
        </w:tc>
      </w:tr>
      <w:tr w:rsidR="00427D3D" w:rsidRPr="00AB6B46" w:rsidTr="00133E4F">
        <w:tc>
          <w:tcPr>
            <w:tcW w:w="567" w:type="dxa"/>
            <w:tcBorders>
              <w:top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5157"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
              <w:rPr>
                <w:rFonts w:ascii="Times New Roman" w:hAnsi="Times New Roman" w:cs="Times New Roman"/>
              </w:rPr>
            </w:pPr>
            <w:r w:rsidRPr="00AB6B46">
              <w:rPr>
                <w:rFonts w:ascii="Times New Roman" w:hAnsi="Times New Roman" w:cs="Times New Roman"/>
              </w:rPr>
              <w:t>Показатель 2.3.</w:t>
            </w:r>
          </w:p>
        </w:tc>
        <w:tc>
          <w:tcPr>
            <w:tcW w:w="1418"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984"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701"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701" w:type="dxa"/>
            <w:gridSpan w:val="2"/>
            <w:tcBorders>
              <w:top w:val="single" w:sz="4" w:space="0" w:color="auto"/>
              <w:left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2073" w:type="dxa"/>
            <w:tcBorders>
              <w:top w:val="single" w:sz="4" w:space="0" w:color="auto"/>
              <w:left w:val="single" w:sz="4" w:space="0" w:color="auto"/>
              <w:bottom w:val="single" w:sz="4" w:space="0" w:color="auto"/>
            </w:tcBorders>
          </w:tcPr>
          <w:p w:rsidR="00427D3D" w:rsidRPr="00AB6B46" w:rsidRDefault="00427D3D" w:rsidP="00427D3D">
            <w:pPr>
              <w:pStyle w:val="aff0"/>
              <w:rPr>
                <w:rFonts w:ascii="Times New Roman" w:hAnsi="Times New Roman" w:cs="Times New Roman"/>
              </w:rPr>
            </w:pPr>
          </w:p>
        </w:tc>
      </w:tr>
      <w:tr w:rsidR="00427D3D" w:rsidRPr="00AB6B46" w:rsidTr="00133E4F">
        <w:tc>
          <w:tcPr>
            <w:tcW w:w="567" w:type="dxa"/>
            <w:tcBorders>
              <w:top w:val="single" w:sz="4" w:space="0" w:color="auto"/>
              <w:bottom w:val="single" w:sz="4" w:space="0" w:color="auto"/>
              <w:right w:val="single" w:sz="4" w:space="0" w:color="auto"/>
            </w:tcBorders>
          </w:tcPr>
          <w:p w:rsidR="00427D3D" w:rsidRPr="00AB6B46" w:rsidRDefault="00427D3D" w:rsidP="00427D3D">
            <w:pPr>
              <w:pStyle w:val="aff0"/>
              <w:rPr>
                <w:rFonts w:ascii="Times New Roman" w:hAnsi="Times New Roman" w:cs="Times New Roman"/>
              </w:rPr>
            </w:pPr>
          </w:p>
        </w:tc>
        <w:tc>
          <w:tcPr>
            <w:tcW w:w="14034" w:type="dxa"/>
            <w:gridSpan w:val="11"/>
            <w:tcBorders>
              <w:top w:val="single" w:sz="4" w:space="0" w:color="auto"/>
              <w:left w:val="single" w:sz="4" w:space="0" w:color="auto"/>
              <w:bottom w:val="single" w:sz="4" w:space="0" w:color="auto"/>
            </w:tcBorders>
          </w:tcPr>
          <w:p w:rsidR="00427D3D" w:rsidRPr="00AB6B46" w:rsidRDefault="00427D3D" w:rsidP="00427D3D">
            <w:pPr>
              <w:pStyle w:val="aff0"/>
              <w:rPr>
                <w:rFonts w:ascii="Times New Roman" w:hAnsi="Times New Roman" w:cs="Times New Roman"/>
              </w:rPr>
            </w:pPr>
          </w:p>
        </w:tc>
      </w:tr>
    </w:tbl>
    <w:p w:rsidR="00427D3D" w:rsidRPr="00AB6B46" w:rsidRDefault="00427D3D" w:rsidP="00427D3D">
      <w:pPr>
        <w:rPr>
          <w:sz w:val="24"/>
          <w:szCs w:val="24"/>
        </w:rPr>
      </w:pPr>
      <w:r w:rsidRPr="00AB6B46">
        <w:rPr>
          <w:sz w:val="24"/>
          <w:szCs w:val="24"/>
        </w:rPr>
        <w:t>(1) Приводится фактическое значение показателя за год, предшествующий отчетному.</w:t>
      </w:r>
    </w:p>
    <w:p w:rsidR="00B72593" w:rsidRPr="00AB6B46" w:rsidRDefault="00B72593" w:rsidP="00B72593">
      <w:pPr>
        <w:ind w:firstLine="698"/>
        <w:jc w:val="right"/>
        <w:rPr>
          <w:b/>
          <w:sz w:val="24"/>
          <w:szCs w:val="24"/>
        </w:rPr>
      </w:pPr>
      <w:r w:rsidRPr="00AB6B46">
        <w:rPr>
          <w:rStyle w:val="aff4"/>
          <w:b w:val="0"/>
          <w:color w:val="auto"/>
          <w:sz w:val="24"/>
          <w:szCs w:val="24"/>
        </w:rPr>
        <w:lastRenderedPageBreak/>
        <w:t>Таблица 11</w:t>
      </w:r>
    </w:p>
    <w:p w:rsidR="00B72593" w:rsidRPr="00AB6B46" w:rsidRDefault="00B72593" w:rsidP="00B72593">
      <w:pPr>
        <w:rPr>
          <w:sz w:val="24"/>
          <w:szCs w:val="24"/>
        </w:rPr>
      </w:pPr>
    </w:p>
    <w:p w:rsidR="00B72593" w:rsidRPr="00AB6B46" w:rsidRDefault="00B72593" w:rsidP="00133E4F">
      <w:pPr>
        <w:pStyle w:val="1"/>
        <w:jc w:val="center"/>
        <w:rPr>
          <w:rFonts w:ascii="Times New Roman" w:hAnsi="Times New Roman" w:cs="Times New Roman"/>
          <w:b w:val="0"/>
          <w:sz w:val="24"/>
          <w:szCs w:val="24"/>
        </w:rPr>
      </w:pPr>
      <w:r w:rsidRPr="00AB6B46">
        <w:rPr>
          <w:rFonts w:ascii="Times New Roman" w:hAnsi="Times New Roman" w:cs="Times New Roman"/>
          <w:b w:val="0"/>
          <w:sz w:val="24"/>
          <w:szCs w:val="24"/>
        </w:rPr>
        <w:t>Информация</w:t>
      </w:r>
      <w:r w:rsidRPr="00AB6B46">
        <w:rPr>
          <w:rFonts w:ascii="Times New Roman" w:hAnsi="Times New Roman" w:cs="Times New Roman"/>
          <w:b w:val="0"/>
          <w:sz w:val="24"/>
          <w:szCs w:val="24"/>
        </w:rPr>
        <w:br/>
        <w:t xml:space="preserve">о расходах за счет средств, полученных от предпринимательской и иной приносящей доход деятельности, </w:t>
      </w:r>
      <w:r w:rsidR="00133E4F" w:rsidRPr="00AB6B46">
        <w:rPr>
          <w:rFonts w:ascii="Times New Roman" w:hAnsi="Times New Roman" w:cs="Times New Roman"/>
          <w:b w:val="0"/>
          <w:sz w:val="24"/>
          <w:szCs w:val="24"/>
        </w:rPr>
        <w:t>муниципальных</w:t>
      </w:r>
      <w:r w:rsidRPr="00AB6B46">
        <w:rPr>
          <w:rFonts w:ascii="Times New Roman" w:hAnsi="Times New Roman" w:cs="Times New Roman"/>
          <w:b w:val="0"/>
          <w:sz w:val="24"/>
          <w:szCs w:val="24"/>
        </w:rPr>
        <w:t xml:space="preserve"> бюджетных и автономных учреждений </w:t>
      </w:r>
      <w:r w:rsidR="002043C3" w:rsidRPr="00AB6B46">
        <w:rPr>
          <w:rFonts w:ascii="Times New Roman" w:hAnsi="Times New Roman" w:cs="Times New Roman"/>
          <w:b w:val="0"/>
          <w:sz w:val="24"/>
          <w:szCs w:val="24"/>
        </w:rPr>
        <w:t>Селивановского сельского поселения</w:t>
      </w:r>
      <w:r w:rsidRPr="00AB6B46">
        <w:rPr>
          <w:rFonts w:ascii="Times New Roman" w:hAnsi="Times New Roman" w:cs="Times New Roman"/>
          <w:b w:val="0"/>
          <w:sz w:val="24"/>
          <w:szCs w:val="24"/>
        </w:rPr>
        <w:t xml:space="preserve"> в отчетном году</w:t>
      </w:r>
    </w:p>
    <w:p w:rsidR="00B72593" w:rsidRPr="00AB6B46" w:rsidRDefault="00B72593" w:rsidP="00B72593">
      <w:pPr>
        <w:rPr>
          <w:sz w:val="24"/>
          <w:szCs w:val="24"/>
        </w:rPr>
      </w:pPr>
    </w:p>
    <w:p w:rsidR="00B72593" w:rsidRPr="00AB6B46" w:rsidRDefault="00B72593" w:rsidP="00133E4F">
      <w:pPr>
        <w:jc w:val="right"/>
        <w:rPr>
          <w:sz w:val="24"/>
          <w:szCs w:val="24"/>
        </w:rPr>
      </w:pPr>
      <w:r w:rsidRPr="00AB6B46">
        <w:rPr>
          <w:sz w:val="24"/>
          <w:szCs w:val="24"/>
        </w:rPr>
        <w:t>тыс. рублей</w:t>
      </w:r>
    </w:p>
    <w:p w:rsidR="00B72593" w:rsidRPr="00AB6B46" w:rsidRDefault="00B72593" w:rsidP="00B72593">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86"/>
        <w:gridCol w:w="10"/>
        <w:gridCol w:w="1147"/>
        <w:gridCol w:w="10"/>
        <w:gridCol w:w="835"/>
        <w:gridCol w:w="19"/>
        <w:gridCol w:w="1277"/>
        <w:gridCol w:w="1128"/>
        <w:gridCol w:w="14"/>
        <w:gridCol w:w="1272"/>
        <w:gridCol w:w="1286"/>
        <w:gridCol w:w="998"/>
        <w:gridCol w:w="850"/>
        <w:gridCol w:w="1123"/>
        <w:gridCol w:w="15"/>
        <w:gridCol w:w="974"/>
        <w:gridCol w:w="15"/>
        <w:gridCol w:w="969"/>
        <w:gridCol w:w="25"/>
        <w:gridCol w:w="977"/>
        <w:gridCol w:w="16"/>
        <w:gridCol w:w="1225"/>
        <w:gridCol w:w="41"/>
      </w:tblGrid>
      <w:tr w:rsidR="00B72593" w:rsidRPr="00AB6B46" w:rsidTr="00901B5D">
        <w:trPr>
          <w:gridAfter w:val="1"/>
          <w:wAfter w:w="23" w:type="dxa"/>
        </w:trPr>
        <w:tc>
          <w:tcPr>
            <w:tcW w:w="1296" w:type="dxa"/>
            <w:gridSpan w:val="2"/>
            <w:vMerge w:val="restart"/>
            <w:tcBorders>
              <w:top w:val="single" w:sz="4" w:space="0" w:color="auto"/>
              <w:bottom w:val="single" w:sz="4" w:space="0" w:color="auto"/>
              <w:right w:val="single" w:sz="4" w:space="0" w:color="auto"/>
            </w:tcBorders>
          </w:tcPr>
          <w:p w:rsidR="00B72593" w:rsidRPr="00AB6B46" w:rsidRDefault="00B72593" w:rsidP="00B72593">
            <w:pPr>
              <w:pStyle w:val="aff0"/>
              <w:jc w:val="center"/>
              <w:rPr>
                <w:rFonts w:ascii="Times New Roman" w:hAnsi="Times New Roman" w:cs="Times New Roman"/>
              </w:rPr>
            </w:pPr>
            <w:r w:rsidRPr="00AB6B46">
              <w:rPr>
                <w:rFonts w:ascii="Times New Roman" w:hAnsi="Times New Roman" w:cs="Times New Roman"/>
              </w:rPr>
              <w:t>Наименование муниципального учреждения</w:t>
            </w:r>
          </w:p>
        </w:tc>
        <w:tc>
          <w:tcPr>
            <w:tcW w:w="1157" w:type="dxa"/>
            <w:gridSpan w:val="2"/>
            <w:vMerge w:val="restart"/>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jc w:val="center"/>
              <w:rPr>
                <w:rFonts w:ascii="Times New Roman" w:hAnsi="Times New Roman" w:cs="Times New Roman"/>
              </w:rPr>
            </w:pPr>
            <w:r w:rsidRPr="00AB6B46">
              <w:rPr>
                <w:rFonts w:ascii="Times New Roman" w:hAnsi="Times New Roman" w:cs="Times New Roman"/>
              </w:rPr>
              <w:t>Остаток средств на 01.01 20__ (1)</w:t>
            </w:r>
          </w:p>
        </w:tc>
        <w:tc>
          <w:tcPr>
            <w:tcW w:w="6829" w:type="dxa"/>
            <w:gridSpan w:val="8"/>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jc w:val="center"/>
              <w:rPr>
                <w:rFonts w:ascii="Times New Roman" w:hAnsi="Times New Roman" w:cs="Times New Roman"/>
              </w:rPr>
            </w:pPr>
            <w:r w:rsidRPr="00AB6B46">
              <w:rPr>
                <w:rFonts w:ascii="Times New Roman" w:hAnsi="Times New Roman" w:cs="Times New Roman"/>
              </w:rPr>
              <w:t>Фактически полученные доходы от предпринимательской и иной приносящей доход деятельности</w:t>
            </w:r>
          </w:p>
        </w:tc>
        <w:tc>
          <w:tcPr>
            <w:tcW w:w="4964" w:type="dxa"/>
            <w:gridSpan w:val="9"/>
            <w:tcBorders>
              <w:top w:val="single" w:sz="4" w:space="0" w:color="auto"/>
              <w:left w:val="single" w:sz="4" w:space="0" w:color="auto"/>
              <w:bottom w:val="single" w:sz="4" w:space="0" w:color="auto"/>
              <w:right w:val="single" w:sz="4" w:space="0" w:color="auto"/>
            </w:tcBorders>
          </w:tcPr>
          <w:p w:rsidR="00B72593" w:rsidRPr="00AB6B46" w:rsidRDefault="00B72593" w:rsidP="00B72593">
            <w:pPr>
              <w:pStyle w:val="aff0"/>
              <w:jc w:val="center"/>
              <w:rPr>
                <w:rFonts w:ascii="Times New Roman" w:hAnsi="Times New Roman" w:cs="Times New Roman"/>
              </w:rPr>
            </w:pPr>
            <w:r w:rsidRPr="00AB6B46">
              <w:rPr>
                <w:rFonts w:ascii="Times New Roman" w:hAnsi="Times New Roman" w:cs="Times New Roman"/>
              </w:rPr>
              <w:t>Средства, направленные на реализацию муниципальной программы за счет доходов, полученных от предпринимательской и иной приносящей доход деятельности</w:t>
            </w:r>
          </w:p>
        </w:tc>
        <w:tc>
          <w:tcPr>
            <w:tcW w:w="1225" w:type="dxa"/>
            <w:vMerge w:val="restart"/>
            <w:tcBorders>
              <w:top w:val="single" w:sz="4" w:space="0" w:color="auto"/>
              <w:left w:val="single" w:sz="4" w:space="0" w:color="auto"/>
              <w:bottom w:val="single" w:sz="4" w:space="0" w:color="auto"/>
            </w:tcBorders>
          </w:tcPr>
          <w:p w:rsidR="00B72593" w:rsidRPr="00AB6B46" w:rsidRDefault="00B72593" w:rsidP="00901B5D">
            <w:pPr>
              <w:pStyle w:val="aff0"/>
              <w:jc w:val="center"/>
              <w:rPr>
                <w:rFonts w:ascii="Times New Roman" w:hAnsi="Times New Roman" w:cs="Times New Roman"/>
              </w:rPr>
            </w:pPr>
            <w:r w:rsidRPr="00AB6B46">
              <w:rPr>
                <w:rFonts w:ascii="Times New Roman" w:hAnsi="Times New Roman" w:cs="Times New Roman"/>
              </w:rPr>
              <w:t>Остаток на 01.01.20__ (2)</w:t>
            </w:r>
          </w:p>
        </w:tc>
      </w:tr>
      <w:tr w:rsidR="00B72593" w:rsidRPr="00AB6B46" w:rsidTr="00901B5D">
        <w:trPr>
          <w:gridAfter w:val="1"/>
          <w:wAfter w:w="23" w:type="dxa"/>
        </w:trPr>
        <w:tc>
          <w:tcPr>
            <w:tcW w:w="1296" w:type="dxa"/>
            <w:gridSpan w:val="2"/>
            <w:vMerge/>
            <w:tcBorders>
              <w:top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157" w:type="dxa"/>
            <w:gridSpan w:val="2"/>
            <w:vMerge/>
            <w:tcBorders>
              <w:top w:val="nil"/>
              <w:left w:val="single" w:sz="4" w:space="0" w:color="auto"/>
              <w:bottom w:val="nil"/>
              <w:right w:val="single" w:sz="4" w:space="0" w:color="auto"/>
            </w:tcBorders>
          </w:tcPr>
          <w:p w:rsidR="00B72593" w:rsidRPr="00AB6B46" w:rsidRDefault="00B72593" w:rsidP="00901B5D">
            <w:pPr>
              <w:pStyle w:val="aff0"/>
              <w:rPr>
                <w:rFonts w:ascii="Times New Roman" w:hAnsi="Times New Roman" w:cs="Times New Roman"/>
              </w:rPr>
            </w:pPr>
          </w:p>
        </w:tc>
        <w:tc>
          <w:tcPr>
            <w:tcW w:w="854" w:type="dxa"/>
            <w:gridSpan w:val="2"/>
            <w:vMerge w:val="restart"/>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jc w:val="center"/>
              <w:rPr>
                <w:rFonts w:ascii="Times New Roman" w:hAnsi="Times New Roman" w:cs="Times New Roman"/>
              </w:rPr>
            </w:pPr>
            <w:r w:rsidRPr="00AB6B46">
              <w:rPr>
                <w:rFonts w:ascii="Times New Roman" w:hAnsi="Times New Roman" w:cs="Times New Roman"/>
              </w:rPr>
              <w:t>всего</w:t>
            </w:r>
          </w:p>
        </w:tc>
        <w:tc>
          <w:tcPr>
            <w:tcW w:w="5975" w:type="dxa"/>
            <w:gridSpan w:val="6"/>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jc w:val="center"/>
              <w:rPr>
                <w:rFonts w:ascii="Times New Roman" w:hAnsi="Times New Roman" w:cs="Times New Roman"/>
              </w:rPr>
            </w:pPr>
            <w:r w:rsidRPr="00AB6B46">
              <w:rPr>
                <w:rFonts w:ascii="Times New Roman" w:hAnsi="Times New Roman" w:cs="Times New Roman"/>
              </w:rPr>
              <w:t>в том числе:</w:t>
            </w:r>
          </w:p>
        </w:tc>
        <w:tc>
          <w:tcPr>
            <w:tcW w:w="850" w:type="dxa"/>
            <w:vMerge w:val="restart"/>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jc w:val="center"/>
              <w:rPr>
                <w:rFonts w:ascii="Times New Roman" w:hAnsi="Times New Roman" w:cs="Times New Roman"/>
              </w:rPr>
            </w:pPr>
            <w:r w:rsidRPr="00AB6B46">
              <w:rPr>
                <w:rFonts w:ascii="Times New Roman" w:hAnsi="Times New Roman" w:cs="Times New Roman"/>
              </w:rPr>
              <w:t>всего</w:t>
            </w:r>
          </w:p>
        </w:tc>
        <w:tc>
          <w:tcPr>
            <w:tcW w:w="4114" w:type="dxa"/>
            <w:gridSpan w:val="8"/>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jc w:val="center"/>
              <w:rPr>
                <w:rFonts w:ascii="Times New Roman" w:hAnsi="Times New Roman" w:cs="Times New Roman"/>
              </w:rPr>
            </w:pPr>
            <w:r w:rsidRPr="00AB6B46">
              <w:rPr>
                <w:rFonts w:ascii="Times New Roman" w:hAnsi="Times New Roman" w:cs="Times New Roman"/>
              </w:rPr>
              <w:t>в том числе:</w:t>
            </w:r>
          </w:p>
        </w:tc>
        <w:tc>
          <w:tcPr>
            <w:tcW w:w="1225" w:type="dxa"/>
            <w:vMerge/>
            <w:tcBorders>
              <w:top w:val="nil"/>
              <w:left w:val="single" w:sz="4" w:space="0" w:color="auto"/>
              <w:bottom w:val="nil"/>
            </w:tcBorders>
          </w:tcPr>
          <w:p w:rsidR="00B72593" w:rsidRPr="00AB6B46" w:rsidRDefault="00B72593" w:rsidP="00901B5D">
            <w:pPr>
              <w:pStyle w:val="aff0"/>
              <w:rPr>
                <w:rFonts w:ascii="Times New Roman" w:hAnsi="Times New Roman" w:cs="Times New Roman"/>
              </w:rPr>
            </w:pPr>
          </w:p>
        </w:tc>
      </w:tr>
      <w:tr w:rsidR="00B72593" w:rsidRPr="00AB6B46" w:rsidTr="00901B5D">
        <w:trPr>
          <w:gridAfter w:val="1"/>
          <w:wAfter w:w="23" w:type="dxa"/>
        </w:trPr>
        <w:tc>
          <w:tcPr>
            <w:tcW w:w="1296" w:type="dxa"/>
            <w:gridSpan w:val="2"/>
            <w:vMerge/>
            <w:tcBorders>
              <w:top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157" w:type="dxa"/>
            <w:gridSpan w:val="2"/>
            <w:vMerge/>
            <w:tcBorders>
              <w:top w:val="nil"/>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854" w:type="dxa"/>
            <w:gridSpan w:val="2"/>
            <w:vMerge/>
            <w:tcBorders>
              <w:top w:val="nil"/>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jc w:val="center"/>
              <w:rPr>
                <w:rFonts w:ascii="Times New Roman" w:hAnsi="Times New Roman" w:cs="Times New Roman"/>
              </w:rPr>
            </w:pPr>
            <w:r w:rsidRPr="00AB6B46">
              <w:rPr>
                <w:rFonts w:ascii="Times New Roman" w:hAnsi="Times New Roman" w:cs="Times New Roman"/>
              </w:rPr>
              <w:t>оказание платных услуг</w:t>
            </w:r>
          </w:p>
        </w:tc>
        <w:tc>
          <w:tcPr>
            <w:tcW w:w="1142"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jc w:val="center"/>
              <w:rPr>
                <w:rFonts w:ascii="Times New Roman" w:hAnsi="Times New Roman" w:cs="Times New Roman"/>
              </w:rPr>
            </w:pPr>
            <w:r w:rsidRPr="00AB6B46">
              <w:rPr>
                <w:rFonts w:ascii="Times New Roman" w:hAnsi="Times New Roman" w:cs="Times New Roman"/>
              </w:rPr>
              <w:t>добровольные пожертвования</w:t>
            </w:r>
          </w:p>
        </w:tc>
        <w:tc>
          <w:tcPr>
            <w:tcW w:w="1272"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jc w:val="center"/>
              <w:rPr>
                <w:rFonts w:ascii="Times New Roman" w:hAnsi="Times New Roman" w:cs="Times New Roman"/>
              </w:rPr>
            </w:pPr>
            <w:r w:rsidRPr="00AB6B46">
              <w:rPr>
                <w:rFonts w:ascii="Times New Roman" w:hAnsi="Times New Roman" w:cs="Times New Roman"/>
              </w:rPr>
              <w:t>целевые взносы физических и (или) юридических лиц</w:t>
            </w:r>
          </w:p>
        </w:tc>
        <w:tc>
          <w:tcPr>
            <w:tcW w:w="1286"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jc w:val="center"/>
              <w:rPr>
                <w:rFonts w:ascii="Times New Roman" w:hAnsi="Times New Roman" w:cs="Times New Roman"/>
              </w:rPr>
            </w:pPr>
            <w:r w:rsidRPr="00AB6B46">
              <w:rPr>
                <w:rFonts w:ascii="Times New Roman" w:hAnsi="Times New Roman" w:cs="Times New Roman"/>
              </w:rPr>
              <w:t>средства, полученные от приносящей доход деятельности</w:t>
            </w:r>
          </w:p>
        </w:tc>
        <w:tc>
          <w:tcPr>
            <w:tcW w:w="998"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jc w:val="center"/>
              <w:rPr>
                <w:rFonts w:ascii="Times New Roman" w:hAnsi="Times New Roman" w:cs="Times New Roman"/>
              </w:rPr>
            </w:pPr>
            <w:r w:rsidRPr="00AB6B46">
              <w:rPr>
                <w:rFonts w:ascii="Times New Roman" w:hAnsi="Times New Roman" w:cs="Times New Roman"/>
              </w:rPr>
              <w:t>иные доходы</w:t>
            </w:r>
          </w:p>
        </w:tc>
        <w:tc>
          <w:tcPr>
            <w:tcW w:w="850" w:type="dxa"/>
            <w:vMerge/>
            <w:tcBorders>
              <w:top w:val="nil"/>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138"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jc w:val="center"/>
              <w:rPr>
                <w:rFonts w:ascii="Times New Roman" w:hAnsi="Times New Roman" w:cs="Times New Roman"/>
              </w:rPr>
            </w:pPr>
            <w:r w:rsidRPr="00AB6B46">
              <w:rPr>
                <w:rFonts w:ascii="Times New Roman" w:hAnsi="Times New Roman" w:cs="Times New Roman"/>
              </w:rPr>
              <w:t>оплата труда с начислениями</w:t>
            </w:r>
          </w:p>
        </w:tc>
        <w:tc>
          <w:tcPr>
            <w:tcW w:w="989"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jc w:val="center"/>
              <w:rPr>
                <w:rFonts w:ascii="Times New Roman" w:hAnsi="Times New Roman" w:cs="Times New Roman"/>
              </w:rPr>
            </w:pPr>
            <w:r w:rsidRPr="00AB6B46">
              <w:rPr>
                <w:rFonts w:ascii="Times New Roman" w:hAnsi="Times New Roman" w:cs="Times New Roman"/>
              </w:rPr>
              <w:t>капитальные вложения</w:t>
            </w:r>
          </w:p>
        </w:tc>
        <w:tc>
          <w:tcPr>
            <w:tcW w:w="994"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jc w:val="center"/>
              <w:rPr>
                <w:rFonts w:ascii="Times New Roman" w:hAnsi="Times New Roman" w:cs="Times New Roman"/>
              </w:rPr>
            </w:pPr>
            <w:r w:rsidRPr="00AB6B46">
              <w:rPr>
                <w:rFonts w:ascii="Times New Roman" w:hAnsi="Times New Roman" w:cs="Times New Roman"/>
              </w:rPr>
              <w:t>материальные запасы</w:t>
            </w:r>
          </w:p>
        </w:tc>
        <w:tc>
          <w:tcPr>
            <w:tcW w:w="993"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jc w:val="center"/>
              <w:rPr>
                <w:rFonts w:ascii="Times New Roman" w:hAnsi="Times New Roman" w:cs="Times New Roman"/>
              </w:rPr>
            </w:pPr>
            <w:r w:rsidRPr="00AB6B46">
              <w:rPr>
                <w:rFonts w:ascii="Times New Roman" w:hAnsi="Times New Roman" w:cs="Times New Roman"/>
              </w:rPr>
              <w:t>прочие расходы</w:t>
            </w:r>
          </w:p>
        </w:tc>
        <w:tc>
          <w:tcPr>
            <w:tcW w:w="1225" w:type="dxa"/>
            <w:vMerge/>
            <w:tcBorders>
              <w:top w:val="nil"/>
              <w:left w:val="single" w:sz="4" w:space="0" w:color="auto"/>
              <w:bottom w:val="single" w:sz="4" w:space="0" w:color="auto"/>
            </w:tcBorders>
          </w:tcPr>
          <w:p w:rsidR="00B72593" w:rsidRPr="00AB6B46" w:rsidRDefault="00B72593" w:rsidP="00901B5D">
            <w:pPr>
              <w:pStyle w:val="aff0"/>
              <w:rPr>
                <w:rFonts w:ascii="Times New Roman" w:hAnsi="Times New Roman" w:cs="Times New Roman"/>
              </w:rPr>
            </w:pPr>
          </w:p>
        </w:tc>
      </w:tr>
      <w:tr w:rsidR="00B72593" w:rsidRPr="00AB6B46" w:rsidTr="00901B5D">
        <w:trPr>
          <w:gridAfter w:val="1"/>
          <w:wAfter w:w="23" w:type="dxa"/>
        </w:trPr>
        <w:tc>
          <w:tcPr>
            <w:tcW w:w="1296" w:type="dxa"/>
            <w:gridSpan w:val="2"/>
            <w:tcBorders>
              <w:top w:val="single" w:sz="4" w:space="0" w:color="auto"/>
              <w:bottom w:val="single" w:sz="4" w:space="0" w:color="auto"/>
              <w:right w:val="single" w:sz="4" w:space="0" w:color="auto"/>
            </w:tcBorders>
          </w:tcPr>
          <w:p w:rsidR="00B72593" w:rsidRPr="00AB6B46" w:rsidRDefault="00B72593" w:rsidP="00901B5D">
            <w:pPr>
              <w:pStyle w:val="aff0"/>
              <w:jc w:val="center"/>
              <w:rPr>
                <w:rFonts w:ascii="Times New Roman" w:hAnsi="Times New Roman" w:cs="Times New Roman"/>
              </w:rPr>
            </w:pPr>
            <w:r w:rsidRPr="00AB6B46">
              <w:rPr>
                <w:rFonts w:ascii="Times New Roman" w:hAnsi="Times New Roman" w:cs="Times New Roman"/>
              </w:rPr>
              <w:t>1</w:t>
            </w:r>
          </w:p>
        </w:tc>
        <w:tc>
          <w:tcPr>
            <w:tcW w:w="1157"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jc w:val="center"/>
              <w:rPr>
                <w:rFonts w:ascii="Times New Roman" w:hAnsi="Times New Roman" w:cs="Times New Roman"/>
              </w:rPr>
            </w:pPr>
            <w:r w:rsidRPr="00AB6B46">
              <w:rPr>
                <w:rFonts w:ascii="Times New Roman" w:hAnsi="Times New Roman" w:cs="Times New Roman"/>
              </w:rPr>
              <w:t>2</w:t>
            </w:r>
          </w:p>
        </w:tc>
        <w:tc>
          <w:tcPr>
            <w:tcW w:w="854"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jc w:val="center"/>
              <w:rPr>
                <w:rFonts w:ascii="Times New Roman" w:hAnsi="Times New Roman" w:cs="Times New Roman"/>
              </w:rPr>
            </w:pPr>
            <w:r w:rsidRPr="00AB6B46">
              <w:rPr>
                <w:rFonts w:ascii="Times New Roman" w:hAnsi="Times New Roman" w:cs="Times New Roman"/>
              </w:rPr>
              <w:t>3</w:t>
            </w:r>
          </w:p>
        </w:tc>
        <w:tc>
          <w:tcPr>
            <w:tcW w:w="1277"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jc w:val="center"/>
              <w:rPr>
                <w:rFonts w:ascii="Times New Roman" w:hAnsi="Times New Roman" w:cs="Times New Roman"/>
              </w:rPr>
            </w:pPr>
            <w:r w:rsidRPr="00AB6B46">
              <w:rPr>
                <w:rFonts w:ascii="Times New Roman" w:hAnsi="Times New Roman" w:cs="Times New Roman"/>
              </w:rPr>
              <w:t>4</w:t>
            </w:r>
          </w:p>
        </w:tc>
        <w:tc>
          <w:tcPr>
            <w:tcW w:w="1142"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jc w:val="center"/>
              <w:rPr>
                <w:rFonts w:ascii="Times New Roman" w:hAnsi="Times New Roman" w:cs="Times New Roman"/>
              </w:rPr>
            </w:pPr>
            <w:r w:rsidRPr="00AB6B46">
              <w:rPr>
                <w:rFonts w:ascii="Times New Roman" w:hAnsi="Times New Roman" w:cs="Times New Roman"/>
              </w:rPr>
              <w:t>5</w:t>
            </w:r>
          </w:p>
        </w:tc>
        <w:tc>
          <w:tcPr>
            <w:tcW w:w="1272"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jc w:val="center"/>
              <w:rPr>
                <w:rFonts w:ascii="Times New Roman" w:hAnsi="Times New Roman" w:cs="Times New Roman"/>
              </w:rPr>
            </w:pPr>
            <w:r w:rsidRPr="00AB6B46">
              <w:rPr>
                <w:rFonts w:ascii="Times New Roman" w:hAnsi="Times New Roman" w:cs="Times New Roman"/>
              </w:rPr>
              <w:t>6</w:t>
            </w:r>
          </w:p>
        </w:tc>
        <w:tc>
          <w:tcPr>
            <w:tcW w:w="1286"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jc w:val="center"/>
              <w:rPr>
                <w:rFonts w:ascii="Times New Roman" w:hAnsi="Times New Roman" w:cs="Times New Roman"/>
              </w:rPr>
            </w:pPr>
            <w:r w:rsidRPr="00AB6B46">
              <w:rPr>
                <w:rFonts w:ascii="Times New Roman" w:hAnsi="Times New Roman" w:cs="Times New Roman"/>
              </w:rPr>
              <w:t>7</w:t>
            </w:r>
          </w:p>
        </w:tc>
        <w:tc>
          <w:tcPr>
            <w:tcW w:w="998"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jc w:val="center"/>
              <w:rPr>
                <w:rFonts w:ascii="Times New Roman" w:hAnsi="Times New Roman" w:cs="Times New Roman"/>
              </w:rPr>
            </w:pPr>
            <w:r w:rsidRPr="00AB6B46">
              <w:rPr>
                <w:rFonts w:ascii="Times New Roman" w:hAnsi="Times New Roman" w:cs="Times New Roman"/>
              </w:rPr>
              <w:t>8</w:t>
            </w:r>
          </w:p>
        </w:tc>
        <w:tc>
          <w:tcPr>
            <w:tcW w:w="850"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jc w:val="center"/>
              <w:rPr>
                <w:rFonts w:ascii="Times New Roman" w:hAnsi="Times New Roman" w:cs="Times New Roman"/>
              </w:rPr>
            </w:pPr>
            <w:r w:rsidRPr="00AB6B46">
              <w:rPr>
                <w:rFonts w:ascii="Times New Roman" w:hAnsi="Times New Roman" w:cs="Times New Roman"/>
              </w:rPr>
              <w:t>9</w:t>
            </w:r>
          </w:p>
        </w:tc>
        <w:tc>
          <w:tcPr>
            <w:tcW w:w="1138"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jc w:val="center"/>
              <w:rPr>
                <w:rFonts w:ascii="Times New Roman" w:hAnsi="Times New Roman" w:cs="Times New Roman"/>
              </w:rPr>
            </w:pPr>
            <w:r w:rsidRPr="00AB6B46">
              <w:rPr>
                <w:rFonts w:ascii="Times New Roman" w:hAnsi="Times New Roman" w:cs="Times New Roman"/>
              </w:rPr>
              <w:t>10</w:t>
            </w:r>
          </w:p>
        </w:tc>
        <w:tc>
          <w:tcPr>
            <w:tcW w:w="989"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jc w:val="center"/>
              <w:rPr>
                <w:rFonts w:ascii="Times New Roman" w:hAnsi="Times New Roman" w:cs="Times New Roman"/>
              </w:rPr>
            </w:pPr>
            <w:r w:rsidRPr="00AB6B46">
              <w:rPr>
                <w:rFonts w:ascii="Times New Roman" w:hAnsi="Times New Roman" w:cs="Times New Roman"/>
              </w:rPr>
              <w:t>11</w:t>
            </w:r>
          </w:p>
        </w:tc>
        <w:tc>
          <w:tcPr>
            <w:tcW w:w="994"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jc w:val="center"/>
              <w:rPr>
                <w:rFonts w:ascii="Times New Roman" w:hAnsi="Times New Roman" w:cs="Times New Roman"/>
              </w:rPr>
            </w:pPr>
            <w:r w:rsidRPr="00AB6B46">
              <w:rPr>
                <w:rFonts w:ascii="Times New Roman" w:hAnsi="Times New Roman" w:cs="Times New Roman"/>
              </w:rPr>
              <w:t>12</w:t>
            </w:r>
          </w:p>
        </w:tc>
        <w:tc>
          <w:tcPr>
            <w:tcW w:w="993"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jc w:val="center"/>
              <w:rPr>
                <w:rFonts w:ascii="Times New Roman" w:hAnsi="Times New Roman" w:cs="Times New Roman"/>
              </w:rPr>
            </w:pPr>
            <w:r w:rsidRPr="00AB6B46">
              <w:rPr>
                <w:rFonts w:ascii="Times New Roman" w:hAnsi="Times New Roman" w:cs="Times New Roman"/>
              </w:rPr>
              <w:t>13</w:t>
            </w:r>
          </w:p>
        </w:tc>
        <w:tc>
          <w:tcPr>
            <w:tcW w:w="1225" w:type="dxa"/>
            <w:tcBorders>
              <w:top w:val="single" w:sz="4" w:space="0" w:color="auto"/>
              <w:left w:val="single" w:sz="4" w:space="0" w:color="auto"/>
              <w:bottom w:val="single" w:sz="4" w:space="0" w:color="auto"/>
            </w:tcBorders>
          </w:tcPr>
          <w:p w:rsidR="00B72593" w:rsidRPr="00AB6B46" w:rsidRDefault="00B72593" w:rsidP="00901B5D">
            <w:pPr>
              <w:pStyle w:val="aff0"/>
              <w:jc w:val="center"/>
              <w:rPr>
                <w:rFonts w:ascii="Times New Roman" w:hAnsi="Times New Roman" w:cs="Times New Roman"/>
              </w:rPr>
            </w:pPr>
            <w:r w:rsidRPr="00AB6B46">
              <w:rPr>
                <w:rFonts w:ascii="Times New Roman" w:hAnsi="Times New Roman" w:cs="Times New Roman"/>
              </w:rPr>
              <w:t>14</w:t>
            </w:r>
          </w:p>
        </w:tc>
      </w:tr>
      <w:tr w:rsidR="00B72593" w:rsidRPr="00AB6B46" w:rsidTr="00901B5D">
        <w:trPr>
          <w:gridAfter w:val="1"/>
          <w:wAfter w:w="23" w:type="dxa"/>
        </w:trPr>
        <w:tc>
          <w:tcPr>
            <w:tcW w:w="1296" w:type="dxa"/>
            <w:gridSpan w:val="2"/>
            <w:tcBorders>
              <w:top w:val="single" w:sz="4" w:space="0" w:color="auto"/>
              <w:bottom w:val="single" w:sz="4" w:space="0" w:color="auto"/>
              <w:right w:val="single" w:sz="4" w:space="0" w:color="auto"/>
            </w:tcBorders>
          </w:tcPr>
          <w:p w:rsidR="00B72593" w:rsidRPr="00AB6B46" w:rsidRDefault="00B72593" w:rsidP="00901B5D">
            <w:pPr>
              <w:pStyle w:val="aff"/>
              <w:rPr>
                <w:rFonts w:ascii="Times New Roman" w:hAnsi="Times New Roman" w:cs="Times New Roman"/>
              </w:rPr>
            </w:pPr>
            <w:r w:rsidRPr="00AB6B46">
              <w:rPr>
                <w:rFonts w:ascii="Times New Roman" w:hAnsi="Times New Roman" w:cs="Times New Roman"/>
              </w:rPr>
              <w:t>Всего</w:t>
            </w:r>
          </w:p>
        </w:tc>
        <w:tc>
          <w:tcPr>
            <w:tcW w:w="1157"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854"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142"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272"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286"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998"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138"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989"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994"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993"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225" w:type="dxa"/>
            <w:tcBorders>
              <w:top w:val="single" w:sz="4" w:space="0" w:color="auto"/>
              <w:left w:val="single" w:sz="4" w:space="0" w:color="auto"/>
              <w:bottom w:val="single" w:sz="4" w:space="0" w:color="auto"/>
            </w:tcBorders>
          </w:tcPr>
          <w:p w:rsidR="00B72593" w:rsidRPr="00AB6B46" w:rsidRDefault="00B72593" w:rsidP="00901B5D">
            <w:pPr>
              <w:pStyle w:val="aff0"/>
              <w:rPr>
                <w:rFonts w:ascii="Times New Roman" w:hAnsi="Times New Roman" w:cs="Times New Roman"/>
              </w:rPr>
            </w:pPr>
          </w:p>
        </w:tc>
      </w:tr>
      <w:tr w:rsidR="00B72593" w:rsidRPr="00AB6B46" w:rsidTr="00901B5D">
        <w:trPr>
          <w:gridAfter w:val="1"/>
          <w:wAfter w:w="23" w:type="dxa"/>
        </w:trPr>
        <w:tc>
          <w:tcPr>
            <w:tcW w:w="15471" w:type="dxa"/>
            <w:gridSpan w:val="22"/>
            <w:tcBorders>
              <w:top w:val="single" w:sz="4" w:space="0" w:color="auto"/>
              <w:bottom w:val="single" w:sz="4" w:space="0" w:color="auto"/>
            </w:tcBorders>
          </w:tcPr>
          <w:p w:rsidR="00B72593" w:rsidRPr="00AB6B46" w:rsidRDefault="00B72593" w:rsidP="00B72593">
            <w:pPr>
              <w:pStyle w:val="aff0"/>
              <w:jc w:val="center"/>
              <w:rPr>
                <w:rFonts w:ascii="Times New Roman" w:hAnsi="Times New Roman" w:cs="Times New Roman"/>
              </w:rPr>
            </w:pPr>
            <w:r w:rsidRPr="00AB6B46">
              <w:rPr>
                <w:rFonts w:ascii="Times New Roman" w:hAnsi="Times New Roman" w:cs="Times New Roman"/>
              </w:rPr>
              <w:t>I. Муниципальные бюджетные учреждения</w:t>
            </w:r>
          </w:p>
        </w:tc>
      </w:tr>
      <w:tr w:rsidR="00B72593" w:rsidRPr="00AB6B46" w:rsidTr="00901B5D">
        <w:trPr>
          <w:gridAfter w:val="1"/>
          <w:wAfter w:w="23" w:type="dxa"/>
        </w:trPr>
        <w:tc>
          <w:tcPr>
            <w:tcW w:w="1296" w:type="dxa"/>
            <w:gridSpan w:val="2"/>
            <w:tcBorders>
              <w:top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157"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854"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142"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272"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286"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998"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138"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989"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994"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993"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225" w:type="dxa"/>
            <w:tcBorders>
              <w:top w:val="single" w:sz="4" w:space="0" w:color="auto"/>
              <w:left w:val="single" w:sz="4" w:space="0" w:color="auto"/>
              <w:bottom w:val="single" w:sz="4" w:space="0" w:color="auto"/>
            </w:tcBorders>
          </w:tcPr>
          <w:p w:rsidR="00B72593" w:rsidRPr="00AB6B46" w:rsidRDefault="00B72593" w:rsidP="00901B5D">
            <w:pPr>
              <w:pStyle w:val="aff0"/>
              <w:rPr>
                <w:rFonts w:ascii="Times New Roman" w:hAnsi="Times New Roman" w:cs="Times New Roman"/>
              </w:rPr>
            </w:pPr>
          </w:p>
        </w:tc>
      </w:tr>
      <w:tr w:rsidR="00B72593" w:rsidRPr="00AB6B46" w:rsidTr="00901B5D">
        <w:trPr>
          <w:gridAfter w:val="1"/>
          <w:wAfter w:w="23" w:type="dxa"/>
        </w:trPr>
        <w:tc>
          <w:tcPr>
            <w:tcW w:w="1296" w:type="dxa"/>
            <w:gridSpan w:val="2"/>
            <w:tcBorders>
              <w:top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157"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854"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142"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272"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286"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998"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138"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989"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994"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993"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225" w:type="dxa"/>
            <w:tcBorders>
              <w:top w:val="single" w:sz="4" w:space="0" w:color="auto"/>
              <w:left w:val="single" w:sz="4" w:space="0" w:color="auto"/>
              <w:bottom w:val="single" w:sz="4" w:space="0" w:color="auto"/>
            </w:tcBorders>
          </w:tcPr>
          <w:p w:rsidR="00B72593" w:rsidRPr="00AB6B46" w:rsidRDefault="00B72593" w:rsidP="00901B5D">
            <w:pPr>
              <w:pStyle w:val="aff0"/>
              <w:rPr>
                <w:rFonts w:ascii="Times New Roman" w:hAnsi="Times New Roman" w:cs="Times New Roman"/>
              </w:rPr>
            </w:pPr>
          </w:p>
        </w:tc>
      </w:tr>
      <w:tr w:rsidR="00B72593" w:rsidRPr="00AB6B46" w:rsidTr="00901B5D">
        <w:trPr>
          <w:gridAfter w:val="1"/>
          <w:wAfter w:w="23" w:type="dxa"/>
        </w:trPr>
        <w:tc>
          <w:tcPr>
            <w:tcW w:w="1296" w:type="dxa"/>
            <w:gridSpan w:val="2"/>
            <w:tcBorders>
              <w:top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157"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854"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jc w:val="center"/>
              <w:rPr>
                <w:rFonts w:ascii="Times New Roman" w:hAnsi="Times New Roman" w:cs="Times New Roman"/>
              </w:rPr>
            </w:pPr>
            <w:r w:rsidRPr="00AB6B46">
              <w:rPr>
                <w:rFonts w:ascii="Times New Roman" w:hAnsi="Times New Roman" w:cs="Times New Roman"/>
              </w:rPr>
              <w:t>1</w:t>
            </w:r>
          </w:p>
        </w:tc>
        <w:tc>
          <w:tcPr>
            <w:tcW w:w="1277"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142"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272"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286"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998"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138"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989"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994"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993"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225" w:type="dxa"/>
            <w:tcBorders>
              <w:top w:val="single" w:sz="4" w:space="0" w:color="auto"/>
              <w:left w:val="single" w:sz="4" w:space="0" w:color="auto"/>
              <w:bottom w:val="single" w:sz="4" w:space="0" w:color="auto"/>
            </w:tcBorders>
          </w:tcPr>
          <w:p w:rsidR="00B72593" w:rsidRPr="00AB6B46" w:rsidRDefault="00B72593" w:rsidP="00901B5D">
            <w:pPr>
              <w:pStyle w:val="aff0"/>
              <w:rPr>
                <w:rFonts w:ascii="Times New Roman" w:hAnsi="Times New Roman" w:cs="Times New Roman"/>
              </w:rPr>
            </w:pPr>
          </w:p>
        </w:tc>
      </w:tr>
      <w:tr w:rsidR="00B72593" w:rsidRPr="00AB6B46" w:rsidTr="00901B5D">
        <w:trPr>
          <w:gridAfter w:val="1"/>
          <w:wAfter w:w="23" w:type="dxa"/>
        </w:trPr>
        <w:tc>
          <w:tcPr>
            <w:tcW w:w="1296" w:type="dxa"/>
            <w:gridSpan w:val="2"/>
            <w:tcBorders>
              <w:top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157"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854"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142"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272"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286"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998"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138"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989"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994"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993"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225" w:type="dxa"/>
            <w:tcBorders>
              <w:top w:val="single" w:sz="4" w:space="0" w:color="auto"/>
              <w:left w:val="single" w:sz="4" w:space="0" w:color="auto"/>
              <w:bottom w:val="single" w:sz="4" w:space="0" w:color="auto"/>
            </w:tcBorders>
          </w:tcPr>
          <w:p w:rsidR="00B72593" w:rsidRPr="00AB6B46" w:rsidRDefault="00B72593" w:rsidP="00901B5D">
            <w:pPr>
              <w:pStyle w:val="aff0"/>
              <w:rPr>
                <w:rFonts w:ascii="Times New Roman" w:hAnsi="Times New Roman" w:cs="Times New Roman"/>
              </w:rPr>
            </w:pPr>
          </w:p>
        </w:tc>
      </w:tr>
      <w:tr w:rsidR="00B72593" w:rsidRPr="00AB6B46" w:rsidTr="00901B5D">
        <w:trPr>
          <w:gridAfter w:val="1"/>
          <w:wAfter w:w="23" w:type="dxa"/>
        </w:trPr>
        <w:tc>
          <w:tcPr>
            <w:tcW w:w="1296" w:type="dxa"/>
            <w:gridSpan w:val="2"/>
            <w:tcBorders>
              <w:top w:val="single" w:sz="4" w:space="0" w:color="auto"/>
              <w:bottom w:val="single" w:sz="4" w:space="0" w:color="auto"/>
              <w:right w:val="single" w:sz="4" w:space="0" w:color="auto"/>
            </w:tcBorders>
          </w:tcPr>
          <w:p w:rsidR="00B72593" w:rsidRPr="00AB6B46" w:rsidRDefault="00B72593" w:rsidP="00901B5D">
            <w:pPr>
              <w:pStyle w:val="aff"/>
              <w:rPr>
                <w:rFonts w:ascii="Times New Roman" w:hAnsi="Times New Roman" w:cs="Times New Roman"/>
              </w:rPr>
            </w:pPr>
            <w:r w:rsidRPr="00AB6B46">
              <w:rPr>
                <w:rFonts w:ascii="Times New Roman" w:hAnsi="Times New Roman" w:cs="Times New Roman"/>
              </w:rPr>
              <w:t>Итого по бюджетным учреждениям</w:t>
            </w:r>
          </w:p>
        </w:tc>
        <w:tc>
          <w:tcPr>
            <w:tcW w:w="1157"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854"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277"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142"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272"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286"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998"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138"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989"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994"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993"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225" w:type="dxa"/>
            <w:tcBorders>
              <w:top w:val="single" w:sz="4" w:space="0" w:color="auto"/>
              <w:left w:val="single" w:sz="4" w:space="0" w:color="auto"/>
              <w:bottom w:val="single" w:sz="4" w:space="0" w:color="auto"/>
            </w:tcBorders>
          </w:tcPr>
          <w:p w:rsidR="00B72593" w:rsidRPr="00AB6B46" w:rsidRDefault="00B72593" w:rsidP="00901B5D">
            <w:pPr>
              <w:pStyle w:val="aff0"/>
              <w:rPr>
                <w:rFonts w:ascii="Times New Roman" w:hAnsi="Times New Roman" w:cs="Times New Roman"/>
              </w:rPr>
            </w:pPr>
          </w:p>
        </w:tc>
      </w:tr>
      <w:tr w:rsidR="00B72593" w:rsidRPr="00AB6B46" w:rsidTr="00901B5D">
        <w:tc>
          <w:tcPr>
            <w:tcW w:w="15494" w:type="dxa"/>
            <w:gridSpan w:val="23"/>
            <w:tcBorders>
              <w:top w:val="single" w:sz="4" w:space="0" w:color="auto"/>
              <w:bottom w:val="single" w:sz="4" w:space="0" w:color="auto"/>
            </w:tcBorders>
          </w:tcPr>
          <w:p w:rsidR="00B72593" w:rsidRPr="00AB6B46" w:rsidRDefault="00B72593" w:rsidP="00B72593">
            <w:pPr>
              <w:pStyle w:val="aff0"/>
              <w:jc w:val="center"/>
              <w:rPr>
                <w:rFonts w:ascii="Times New Roman" w:hAnsi="Times New Roman" w:cs="Times New Roman"/>
              </w:rPr>
            </w:pPr>
            <w:r w:rsidRPr="00AB6B46">
              <w:rPr>
                <w:rFonts w:ascii="Times New Roman" w:hAnsi="Times New Roman" w:cs="Times New Roman"/>
              </w:rPr>
              <w:t>II. Муниципальные автономные учреждения</w:t>
            </w:r>
          </w:p>
        </w:tc>
      </w:tr>
      <w:tr w:rsidR="00B72593" w:rsidRPr="00AB6B46" w:rsidTr="00901B5D">
        <w:tc>
          <w:tcPr>
            <w:tcW w:w="1286" w:type="dxa"/>
            <w:tcBorders>
              <w:top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157"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845"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291"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128"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282"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286"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994"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845"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123"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989"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984"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002"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282" w:type="dxa"/>
            <w:gridSpan w:val="3"/>
            <w:tcBorders>
              <w:top w:val="single" w:sz="4" w:space="0" w:color="auto"/>
              <w:left w:val="single" w:sz="4" w:space="0" w:color="auto"/>
              <w:bottom w:val="single" w:sz="4" w:space="0" w:color="auto"/>
            </w:tcBorders>
          </w:tcPr>
          <w:p w:rsidR="00B72593" w:rsidRPr="00AB6B46" w:rsidRDefault="00B72593" w:rsidP="00901B5D">
            <w:pPr>
              <w:pStyle w:val="aff0"/>
              <w:rPr>
                <w:rFonts w:ascii="Times New Roman" w:hAnsi="Times New Roman" w:cs="Times New Roman"/>
              </w:rPr>
            </w:pPr>
          </w:p>
        </w:tc>
      </w:tr>
      <w:tr w:rsidR="00B72593" w:rsidRPr="00AB6B46" w:rsidTr="00901B5D">
        <w:tc>
          <w:tcPr>
            <w:tcW w:w="1286" w:type="dxa"/>
            <w:tcBorders>
              <w:top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157"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845"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291"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128"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282"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286"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994"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845"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123"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989"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984"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002"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282" w:type="dxa"/>
            <w:gridSpan w:val="3"/>
            <w:tcBorders>
              <w:top w:val="single" w:sz="4" w:space="0" w:color="auto"/>
              <w:left w:val="single" w:sz="4" w:space="0" w:color="auto"/>
              <w:bottom w:val="single" w:sz="4" w:space="0" w:color="auto"/>
            </w:tcBorders>
          </w:tcPr>
          <w:p w:rsidR="00B72593" w:rsidRPr="00AB6B46" w:rsidRDefault="00B72593" w:rsidP="00901B5D">
            <w:pPr>
              <w:pStyle w:val="aff0"/>
              <w:rPr>
                <w:rFonts w:ascii="Times New Roman" w:hAnsi="Times New Roman" w:cs="Times New Roman"/>
              </w:rPr>
            </w:pPr>
          </w:p>
        </w:tc>
      </w:tr>
      <w:tr w:rsidR="00B72593" w:rsidRPr="00AB6B46" w:rsidTr="00901B5D">
        <w:tc>
          <w:tcPr>
            <w:tcW w:w="1286" w:type="dxa"/>
            <w:tcBorders>
              <w:top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157"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845"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291"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128"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282"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286"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994"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845"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123"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989"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984"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002"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282" w:type="dxa"/>
            <w:gridSpan w:val="3"/>
            <w:tcBorders>
              <w:top w:val="single" w:sz="4" w:space="0" w:color="auto"/>
              <w:left w:val="single" w:sz="4" w:space="0" w:color="auto"/>
              <w:bottom w:val="single" w:sz="4" w:space="0" w:color="auto"/>
            </w:tcBorders>
          </w:tcPr>
          <w:p w:rsidR="00B72593" w:rsidRPr="00AB6B46" w:rsidRDefault="00B72593" w:rsidP="00901B5D">
            <w:pPr>
              <w:pStyle w:val="aff0"/>
              <w:rPr>
                <w:rFonts w:ascii="Times New Roman" w:hAnsi="Times New Roman" w:cs="Times New Roman"/>
              </w:rPr>
            </w:pPr>
          </w:p>
        </w:tc>
      </w:tr>
      <w:tr w:rsidR="00B72593" w:rsidRPr="00AB6B46" w:rsidTr="00901B5D">
        <w:tc>
          <w:tcPr>
            <w:tcW w:w="1286" w:type="dxa"/>
            <w:tcBorders>
              <w:top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157"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845"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291"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128"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282"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286"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994"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845"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123"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989"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984"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002"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282" w:type="dxa"/>
            <w:gridSpan w:val="3"/>
            <w:tcBorders>
              <w:top w:val="single" w:sz="4" w:space="0" w:color="auto"/>
              <w:left w:val="single" w:sz="4" w:space="0" w:color="auto"/>
              <w:bottom w:val="single" w:sz="4" w:space="0" w:color="auto"/>
            </w:tcBorders>
          </w:tcPr>
          <w:p w:rsidR="00B72593" w:rsidRPr="00AB6B46" w:rsidRDefault="00B72593" w:rsidP="00901B5D">
            <w:pPr>
              <w:pStyle w:val="aff0"/>
              <w:rPr>
                <w:rFonts w:ascii="Times New Roman" w:hAnsi="Times New Roman" w:cs="Times New Roman"/>
              </w:rPr>
            </w:pPr>
          </w:p>
        </w:tc>
      </w:tr>
      <w:tr w:rsidR="00B72593" w:rsidRPr="00AB6B46" w:rsidTr="00901B5D">
        <w:tc>
          <w:tcPr>
            <w:tcW w:w="1286" w:type="dxa"/>
            <w:tcBorders>
              <w:top w:val="single" w:sz="4" w:space="0" w:color="auto"/>
              <w:bottom w:val="single" w:sz="4" w:space="0" w:color="auto"/>
              <w:right w:val="single" w:sz="4" w:space="0" w:color="auto"/>
            </w:tcBorders>
          </w:tcPr>
          <w:p w:rsidR="00B72593" w:rsidRPr="00AB6B46" w:rsidRDefault="00B72593" w:rsidP="00901B5D">
            <w:pPr>
              <w:pStyle w:val="aff"/>
              <w:rPr>
                <w:rFonts w:ascii="Times New Roman" w:hAnsi="Times New Roman" w:cs="Times New Roman"/>
              </w:rPr>
            </w:pPr>
            <w:r w:rsidRPr="00AB6B46">
              <w:rPr>
                <w:rFonts w:ascii="Times New Roman" w:hAnsi="Times New Roman" w:cs="Times New Roman"/>
              </w:rPr>
              <w:t>Итого по автономным учреждениям</w:t>
            </w:r>
          </w:p>
        </w:tc>
        <w:tc>
          <w:tcPr>
            <w:tcW w:w="1157"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845"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291"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128"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282"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286"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994"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845"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123" w:type="dxa"/>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989"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984"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002" w:type="dxa"/>
            <w:gridSpan w:val="2"/>
            <w:tcBorders>
              <w:top w:val="single" w:sz="4" w:space="0" w:color="auto"/>
              <w:left w:val="single" w:sz="4" w:space="0" w:color="auto"/>
              <w:bottom w:val="single" w:sz="4" w:space="0" w:color="auto"/>
              <w:right w:val="single" w:sz="4" w:space="0" w:color="auto"/>
            </w:tcBorders>
          </w:tcPr>
          <w:p w:rsidR="00B72593" w:rsidRPr="00AB6B46" w:rsidRDefault="00B72593" w:rsidP="00901B5D">
            <w:pPr>
              <w:pStyle w:val="aff0"/>
              <w:rPr>
                <w:rFonts w:ascii="Times New Roman" w:hAnsi="Times New Roman" w:cs="Times New Roman"/>
              </w:rPr>
            </w:pPr>
          </w:p>
        </w:tc>
        <w:tc>
          <w:tcPr>
            <w:tcW w:w="1282" w:type="dxa"/>
            <w:gridSpan w:val="3"/>
            <w:tcBorders>
              <w:top w:val="single" w:sz="4" w:space="0" w:color="auto"/>
              <w:left w:val="single" w:sz="4" w:space="0" w:color="auto"/>
              <w:bottom w:val="single" w:sz="4" w:space="0" w:color="auto"/>
            </w:tcBorders>
          </w:tcPr>
          <w:p w:rsidR="00B72593" w:rsidRPr="00AB6B46" w:rsidRDefault="00B72593" w:rsidP="00901B5D">
            <w:pPr>
              <w:pStyle w:val="aff0"/>
              <w:rPr>
                <w:rFonts w:ascii="Times New Roman" w:hAnsi="Times New Roman" w:cs="Times New Roman"/>
              </w:rPr>
            </w:pPr>
          </w:p>
        </w:tc>
      </w:tr>
    </w:tbl>
    <w:p w:rsidR="00B72593" w:rsidRPr="00AB6B46" w:rsidRDefault="00B72593" w:rsidP="00B72593">
      <w:pPr>
        <w:rPr>
          <w:sz w:val="24"/>
          <w:szCs w:val="24"/>
        </w:rPr>
      </w:pPr>
    </w:p>
    <w:p w:rsidR="00B72593" w:rsidRPr="00AB6B46" w:rsidRDefault="00B72593" w:rsidP="00B72593">
      <w:pPr>
        <w:rPr>
          <w:sz w:val="24"/>
          <w:szCs w:val="24"/>
        </w:rPr>
      </w:pPr>
      <w:r w:rsidRPr="00AB6B46">
        <w:rPr>
          <w:sz w:val="24"/>
          <w:szCs w:val="24"/>
        </w:rPr>
        <w:t>(1) Остаток средств на начало отчетного года.</w:t>
      </w:r>
    </w:p>
    <w:p w:rsidR="00B72593" w:rsidRPr="00AB6B46" w:rsidRDefault="00B72593" w:rsidP="00B72593">
      <w:pPr>
        <w:rPr>
          <w:sz w:val="24"/>
          <w:szCs w:val="24"/>
        </w:rPr>
      </w:pPr>
      <w:r w:rsidRPr="00AB6B46">
        <w:rPr>
          <w:sz w:val="24"/>
          <w:szCs w:val="24"/>
        </w:rPr>
        <w:t>(2) Остаток средств на начало года, следующего за отчетным.</w:t>
      </w:r>
    </w:p>
    <w:p w:rsidR="00B72593" w:rsidRPr="00AB6B46" w:rsidRDefault="00B72593" w:rsidP="00B72593">
      <w:pPr>
        <w:rPr>
          <w:sz w:val="24"/>
          <w:szCs w:val="24"/>
        </w:rPr>
      </w:pPr>
    </w:p>
    <w:p w:rsidR="001F7EC7" w:rsidRPr="00AB6B46" w:rsidRDefault="001F7EC7" w:rsidP="00EE7F44">
      <w:pPr>
        <w:jc w:val="right"/>
        <w:rPr>
          <w:sz w:val="24"/>
          <w:szCs w:val="24"/>
        </w:rPr>
      </w:pPr>
    </w:p>
    <w:p w:rsidR="001F7EC7" w:rsidRPr="00AB6B46" w:rsidRDefault="001F7EC7" w:rsidP="001F7EC7">
      <w:pPr>
        <w:rPr>
          <w:sz w:val="24"/>
          <w:szCs w:val="24"/>
        </w:rPr>
      </w:pPr>
    </w:p>
    <w:p w:rsidR="001F7EC7" w:rsidRPr="00AB6B46" w:rsidRDefault="001F7EC7" w:rsidP="001F7EC7">
      <w:pPr>
        <w:rPr>
          <w:sz w:val="24"/>
          <w:szCs w:val="24"/>
        </w:rPr>
      </w:pPr>
    </w:p>
    <w:p w:rsidR="001F7EC7" w:rsidRPr="00AB6B46" w:rsidRDefault="001F7EC7" w:rsidP="001F7EC7">
      <w:pPr>
        <w:rPr>
          <w:sz w:val="24"/>
          <w:szCs w:val="24"/>
        </w:rPr>
      </w:pPr>
    </w:p>
    <w:p w:rsidR="001F7EC7" w:rsidRPr="00AB6B46" w:rsidRDefault="001F7EC7" w:rsidP="001F7EC7">
      <w:pPr>
        <w:rPr>
          <w:sz w:val="24"/>
          <w:szCs w:val="24"/>
        </w:rPr>
      </w:pPr>
    </w:p>
    <w:p w:rsidR="001F7EC7" w:rsidRPr="00AB6B46" w:rsidRDefault="001F7EC7" w:rsidP="001F7EC7">
      <w:pPr>
        <w:rPr>
          <w:sz w:val="24"/>
          <w:szCs w:val="24"/>
        </w:rPr>
      </w:pPr>
    </w:p>
    <w:p w:rsidR="001F7EC7" w:rsidRPr="00AB6B46" w:rsidRDefault="001F7EC7" w:rsidP="001F7EC7">
      <w:pPr>
        <w:rPr>
          <w:sz w:val="24"/>
          <w:szCs w:val="24"/>
        </w:rPr>
      </w:pPr>
    </w:p>
    <w:p w:rsidR="001F7EC7" w:rsidRPr="00AB6B46" w:rsidRDefault="001F7EC7" w:rsidP="001F7EC7">
      <w:pPr>
        <w:rPr>
          <w:sz w:val="24"/>
          <w:szCs w:val="24"/>
        </w:rPr>
      </w:pPr>
    </w:p>
    <w:p w:rsidR="001F7EC7" w:rsidRPr="00AB6B46" w:rsidRDefault="001F7EC7" w:rsidP="001F7EC7">
      <w:pPr>
        <w:rPr>
          <w:sz w:val="24"/>
          <w:szCs w:val="24"/>
        </w:rPr>
      </w:pPr>
    </w:p>
    <w:p w:rsidR="001F7EC7" w:rsidRPr="00AB6B46" w:rsidRDefault="001F7EC7" w:rsidP="001F7EC7">
      <w:pPr>
        <w:rPr>
          <w:sz w:val="24"/>
          <w:szCs w:val="24"/>
        </w:rPr>
      </w:pPr>
    </w:p>
    <w:p w:rsidR="001F7EC7" w:rsidRPr="00AB6B46" w:rsidRDefault="001F7EC7" w:rsidP="001F7EC7">
      <w:pPr>
        <w:rPr>
          <w:sz w:val="24"/>
          <w:szCs w:val="24"/>
        </w:rPr>
      </w:pPr>
    </w:p>
    <w:p w:rsidR="001F7EC7" w:rsidRPr="00AB6B46" w:rsidRDefault="001F7EC7" w:rsidP="001F7EC7">
      <w:pPr>
        <w:rPr>
          <w:sz w:val="24"/>
          <w:szCs w:val="24"/>
        </w:rPr>
      </w:pPr>
    </w:p>
    <w:p w:rsidR="001F7EC7" w:rsidRPr="00AB6B46" w:rsidRDefault="001F7EC7" w:rsidP="001F7EC7">
      <w:pPr>
        <w:rPr>
          <w:sz w:val="24"/>
          <w:szCs w:val="24"/>
        </w:rPr>
      </w:pPr>
    </w:p>
    <w:p w:rsidR="001F7EC7" w:rsidRPr="00AB6B46" w:rsidRDefault="001F7EC7" w:rsidP="001F7EC7">
      <w:pPr>
        <w:rPr>
          <w:sz w:val="24"/>
          <w:szCs w:val="24"/>
        </w:rPr>
      </w:pPr>
    </w:p>
    <w:p w:rsidR="001F7EC7" w:rsidRPr="00AB6B46" w:rsidRDefault="001F7EC7" w:rsidP="001F7EC7">
      <w:pPr>
        <w:rPr>
          <w:sz w:val="24"/>
          <w:szCs w:val="24"/>
        </w:rPr>
      </w:pPr>
    </w:p>
    <w:p w:rsidR="001F7EC7" w:rsidRPr="00AB6B46" w:rsidRDefault="001F7EC7" w:rsidP="001F7EC7">
      <w:pPr>
        <w:rPr>
          <w:sz w:val="24"/>
          <w:szCs w:val="24"/>
        </w:rPr>
      </w:pPr>
    </w:p>
    <w:p w:rsidR="001F7EC7" w:rsidRPr="00AB6B46" w:rsidRDefault="001F7EC7" w:rsidP="001F7EC7">
      <w:pPr>
        <w:rPr>
          <w:sz w:val="24"/>
          <w:szCs w:val="24"/>
        </w:rPr>
      </w:pPr>
    </w:p>
    <w:p w:rsidR="001F7EC7" w:rsidRPr="00AB6B46" w:rsidRDefault="001F7EC7" w:rsidP="001F7EC7">
      <w:pPr>
        <w:rPr>
          <w:sz w:val="24"/>
          <w:szCs w:val="24"/>
        </w:rPr>
      </w:pPr>
    </w:p>
    <w:p w:rsidR="001F7EC7" w:rsidRPr="00AB6B46" w:rsidRDefault="001F7EC7" w:rsidP="001F7EC7">
      <w:pPr>
        <w:rPr>
          <w:sz w:val="24"/>
          <w:szCs w:val="24"/>
        </w:rPr>
      </w:pPr>
    </w:p>
    <w:p w:rsidR="001F7EC7" w:rsidRPr="00AB6B46" w:rsidRDefault="001F7EC7" w:rsidP="001F7EC7">
      <w:pPr>
        <w:rPr>
          <w:sz w:val="24"/>
          <w:szCs w:val="24"/>
        </w:rPr>
      </w:pPr>
    </w:p>
    <w:p w:rsidR="001F7EC7" w:rsidRPr="00AB6B46" w:rsidRDefault="001F7EC7" w:rsidP="001F7EC7">
      <w:pPr>
        <w:rPr>
          <w:sz w:val="24"/>
          <w:szCs w:val="24"/>
        </w:rPr>
      </w:pPr>
    </w:p>
    <w:p w:rsidR="001F7EC7" w:rsidRPr="00AB6B46" w:rsidRDefault="001F7EC7" w:rsidP="001F7EC7">
      <w:pPr>
        <w:rPr>
          <w:sz w:val="24"/>
          <w:szCs w:val="24"/>
        </w:rPr>
      </w:pPr>
    </w:p>
    <w:p w:rsidR="001F7EC7" w:rsidRPr="00AB6B46" w:rsidRDefault="001F7EC7" w:rsidP="001F7EC7">
      <w:pPr>
        <w:ind w:firstLine="698"/>
        <w:jc w:val="right"/>
        <w:rPr>
          <w:b/>
          <w:sz w:val="24"/>
          <w:szCs w:val="24"/>
        </w:rPr>
      </w:pPr>
      <w:r w:rsidRPr="00AB6B46">
        <w:rPr>
          <w:rStyle w:val="aff4"/>
          <w:b w:val="0"/>
          <w:color w:val="auto"/>
          <w:sz w:val="24"/>
          <w:szCs w:val="24"/>
        </w:rPr>
        <w:lastRenderedPageBreak/>
        <w:t>Таблица 1</w:t>
      </w:r>
      <w:r w:rsidR="00133E4F" w:rsidRPr="00AB6B46">
        <w:rPr>
          <w:rStyle w:val="aff4"/>
          <w:b w:val="0"/>
          <w:color w:val="auto"/>
          <w:sz w:val="24"/>
          <w:szCs w:val="24"/>
        </w:rPr>
        <w:t>2</w:t>
      </w:r>
    </w:p>
    <w:p w:rsidR="001F7EC7" w:rsidRPr="00AB6B46" w:rsidRDefault="001F7EC7" w:rsidP="001F7EC7">
      <w:pPr>
        <w:rPr>
          <w:sz w:val="24"/>
          <w:szCs w:val="24"/>
        </w:rPr>
      </w:pPr>
    </w:p>
    <w:p w:rsidR="001F7EC7" w:rsidRPr="00AB6B46" w:rsidRDefault="001F7EC7" w:rsidP="00133E4F">
      <w:pPr>
        <w:pStyle w:val="1"/>
        <w:jc w:val="center"/>
        <w:rPr>
          <w:rFonts w:ascii="Times New Roman" w:hAnsi="Times New Roman" w:cs="Times New Roman"/>
          <w:b w:val="0"/>
          <w:sz w:val="24"/>
          <w:szCs w:val="24"/>
        </w:rPr>
      </w:pPr>
      <w:r w:rsidRPr="00AB6B46">
        <w:rPr>
          <w:rFonts w:ascii="Times New Roman" w:hAnsi="Times New Roman" w:cs="Times New Roman"/>
          <w:b w:val="0"/>
          <w:sz w:val="24"/>
          <w:szCs w:val="24"/>
        </w:rPr>
        <w:t>Информация</w:t>
      </w:r>
      <w:r w:rsidRPr="00AB6B46">
        <w:rPr>
          <w:rFonts w:ascii="Times New Roman" w:hAnsi="Times New Roman" w:cs="Times New Roman"/>
          <w:b w:val="0"/>
          <w:sz w:val="24"/>
          <w:szCs w:val="24"/>
        </w:rPr>
        <w:br/>
        <w:t xml:space="preserve">о возникновении экономии бюджетных ассигнований на реализацию основных мероприятий, приоритетных основных мероприятий, мероприятий ведомственных целевых программ </w:t>
      </w:r>
      <w:r w:rsidR="00133E4F" w:rsidRPr="00AB6B46">
        <w:rPr>
          <w:rFonts w:ascii="Times New Roman" w:hAnsi="Times New Roman" w:cs="Times New Roman"/>
          <w:b w:val="0"/>
          <w:sz w:val="24"/>
          <w:szCs w:val="24"/>
        </w:rPr>
        <w:t>муниципальной</w:t>
      </w:r>
      <w:r w:rsidRPr="00AB6B46">
        <w:rPr>
          <w:rFonts w:ascii="Times New Roman" w:hAnsi="Times New Roman" w:cs="Times New Roman"/>
          <w:b w:val="0"/>
          <w:sz w:val="24"/>
          <w:szCs w:val="24"/>
        </w:rPr>
        <w:t xml:space="preserve"> программы, в том числе в результате проведения закупок, при условии их исполнения в полном объеме в отчетном году</w:t>
      </w:r>
    </w:p>
    <w:p w:rsidR="001F7EC7" w:rsidRPr="00AB6B46" w:rsidRDefault="001F7EC7" w:rsidP="001F7EC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5"/>
        <w:gridCol w:w="5087"/>
        <w:gridCol w:w="3119"/>
        <w:gridCol w:w="1984"/>
        <w:gridCol w:w="1985"/>
        <w:gridCol w:w="2126"/>
      </w:tblGrid>
      <w:tr w:rsidR="001F7EC7" w:rsidRPr="00AB6B46" w:rsidTr="00133E4F">
        <w:tc>
          <w:tcPr>
            <w:tcW w:w="725" w:type="dxa"/>
            <w:vMerge w:val="restart"/>
            <w:tcBorders>
              <w:top w:val="single" w:sz="4" w:space="0" w:color="auto"/>
              <w:bottom w:val="single" w:sz="4" w:space="0" w:color="auto"/>
              <w:right w:val="single" w:sz="4" w:space="0" w:color="auto"/>
            </w:tcBorders>
          </w:tcPr>
          <w:p w:rsidR="001F7EC7" w:rsidRPr="00AB6B46" w:rsidRDefault="001F7EC7" w:rsidP="00901B5D">
            <w:pPr>
              <w:pStyle w:val="aff0"/>
              <w:jc w:val="center"/>
              <w:rPr>
                <w:rFonts w:ascii="Times New Roman" w:hAnsi="Times New Roman" w:cs="Times New Roman"/>
              </w:rPr>
            </w:pPr>
            <w:r w:rsidRPr="00AB6B46">
              <w:rPr>
                <w:rFonts w:ascii="Times New Roman" w:hAnsi="Times New Roman" w:cs="Times New Roman"/>
              </w:rPr>
              <w:t>N</w:t>
            </w:r>
            <w:r w:rsidRPr="00AB6B46">
              <w:rPr>
                <w:rFonts w:ascii="Times New Roman" w:hAnsi="Times New Roman" w:cs="Times New Roman"/>
              </w:rPr>
              <w:br/>
              <w:t>п/п</w:t>
            </w:r>
          </w:p>
        </w:tc>
        <w:tc>
          <w:tcPr>
            <w:tcW w:w="5087" w:type="dxa"/>
            <w:vMerge w:val="restart"/>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jc w:val="center"/>
              <w:rPr>
                <w:rFonts w:ascii="Times New Roman" w:hAnsi="Times New Roman" w:cs="Times New Roman"/>
              </w:rPr>
            </w:pPr>
            <w:r w:rsidRPr="00AB6B46">
              <w:rPr>
                <w:rFonts w:ascii="Times New Roman" w:hAnsi="Times New Roman" w:cs="Times New Roman"/>
              </w:rPr>
              <w:t>Наименование основного мероприятия подпрограммы, приоритетного основного мероприятия, мероприятия ведомственной целевой программы (по инвестиционным расходам - в разрезе объектов) (1)</w:t>
            </w:r>
          </w:p>
        </w:tc>
        <w:tc>
          <w:tcPr>
            <w:tcW w:w="3119" w:type="dxa"/>
            <w:vMerge w:val="restart"/>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jc w:val="center"/>
              <w:rPr>
                <w:rFonts w:ascii="Times New Roman" w:hAnsi="Times New Roman" w:cs="Times New Roman"/>
              </w:rPr>
            </w:pPr>
            <w:r w:rsidRPr="00AB6B46">
              <w:rPr>
                <w:rFonts w:ascii="Times New Roman" w:hAnsi="Times New Roman" w:cs="Times New Roman"/>
              </w:rPr>
              <w:t>Ожидаемый результат</w:t>
            </w:r>
          </w:p>
        </w:tc>
        <w:tc>
          <w:tcPr>
            <w:tcW w:w="1984" w:type="dxa"/>
            <w:vMerge w:val="restart"/>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jc w:val="center"/>
              <w:rPr>
                <w:rFonts w:ascii="Times New Roman" w:hAnsi="Times New Roman" w:cs="Times New Roman"/>
              </w:rPr>
            </w:pPr>
            <w:r w:rsidRPr="00AB6B46">
              <w:rPr>
                <w:rFonts w:ascii="Times New Roman" w:hAnsi="Times New Roman" w:cs="Times New Roman"/>
              </w:rPr>
              <w:t>Фактически сложившийся результат</w:t>
            </w:r>
          </w:p>
        </w:tc>
        <w:tc>
          <w:tcPr>
            <w:tcW w:w="4111" w:type="dxa"/>
            <w:gridSpan w:val="2"/>
            <w:tcBorders>
              <w:top w:val="single" w:sz="4" w:space="0" w:color="auto"/>
              <w:left w:val="single" w:sz="4" w:space="0" w:color="auto"/>
              <w:bottom w:val="single" w:sz="4" w:space="0" w:color="auto"/>
            </w:tcBorders>
          </w:tcPr>
          <w:p w:rsidR="001F7EC7" w:rsidRPr="00AB6B46" w:rsidRDefault="001F7EC7" w:rsidP="00901B5D">
            <w:pPr>
              <w:pStyle w:val="aff0"/>
              <w:jc w:val="center"/>
              <w:rPr>
                <w:rFonts w:ascii="Times New Roman" w:hAnsi="Times New Roman" w:cs="Times New Roman"/>
              </w:rPr>
            </w:pPr>
            <w:r w:rsidRPr="00AB6B46">
              <w:rPr>
                <w:rFonts w:ascii="Times New Roman" w:hAnsi="Times New Roman" w:cs="Times New Roman"/>
              </w:rPr>
              <w:t>Сумма экономии (тыс. рублей)</w:t>
            </w:r>
          </w:p>
        </w:tc>
      </w:tr>
      <w:tr w:rsidR="001F7EC7" w:rsidRPr="00AB6B46" w:rsidTr="00133E4F">
        <w:tc>
          <w:tcPr>
            <w:tcW w:w="725" w:type="dxa"/>
            <w:vMerge/>
            <w:tcBorders>
              <w:top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5087" w:type="dxa"/>
            <w:vMerge/>
            <w:tcBorders>
              <w:top w:val="nil"/>
              <w:left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3119" w:type="dxa"/>
            <w:vMerge/>
            <w:tcBorders>
              <w:top w:val="nil"/>
              <w:left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1984" w:type="dxa"/>
            <w:vMerge/>
            <w:tcBorders>
              <w:top w:val="nil"/>
              <w:left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jc w:val="center"/>
              <w:rPr>
                <w:rFonts w:ascii="Times New Roman" w:hAnsi="Times New Roman" w:cs="Times New Roman"/>
              </w:rPr>
            </w:pPr>
            <w:r w:rsidRPr="00AB6B46">
              <w:rPr>
                <w:rFonts w:ascii="Times New Roman" w:hAnsi="Times New Roman" w:cs="Times New Roman"/>
              </w:rPr>
              <w:t>всего</w:t>
            </w:r>
          </w:p>
        </w:tc>
        <w:tc>
          <w:tcPr>
            <w:tcW w:w="2126" w:type="dxa"/>
            <w:tcBorders>
              <w:top w:val="single" w:sz="4" w:space="0" w:color="auto"/>
              <w:left w:val="single" w:sz="4" w:space="0" w:color="auto"/>
              <w:bottom w:val="single" w:sz="4" w:space="0" w:color="auto"/>
            </w:tcBorders>
          </w:tcPr>
          <w:p w:rsidR="001F7EC7" w:rsidRPr="00AB6B46" w:rsidRDefault="001F7EC7" w:rsidP="00901B5D">
            <w:pPr>
              <w:pStyle w:val="aff0"/>
              <w:jc w:val="center"/>
              <w:rPr>
                <w:rFonts w:ascii="Times New Roman" w:hAnsi="Times New Roman" w:cs="Times New Roman"/>
              </w:rPr>
            </w:pPr>
            <w:r w:rsidRPr="00AB6B46">
              <w:rPr>
                <w:rFonts w:ascii="Times New Roman" w:hAnsi="Times New Roman" w:cs="Times New Roman"/>
              </w:rPr>
              <w:t>в том числе в результате проведения закупок</w:t>
            </w:r>
          </w:p>
        </w:tc>
      </w:tr>
      <w:tr w:rsidR="001F7EC7" w:rsidRPr="00AB6B46" w:rsidTr="00133E4F">
        <w:tc>
          <w:tcPr>
            <w:tcW w:w="725" w:type="dxa"/>
            <w:tcBorders>
              <w:top w:val="single" w:sz="4" w:space="0" w:color="auto"/>
              <w:bottom w:val="single" w:sz="4" w:space="0" w:color="auto"/>
              <w:right w:val="single" w:sz="4" w:space="0" w:color="auto"/>
            </w:tcBorders>
          </w:tcPr>
          <w:p w:rsidR="001F7EC7" w:rsidRPr="00AB6B46" w:rsidRDefault="001F7EC7" w:rsidP="00901B5D">
            <w:pPr>
              <w:pStyle w:val="aff0"/>
              <w:jc w:val="center"/>
              <w:rPr>
                <w:rFonts w:ascii="Times New Roman" w:hAnsi="Times New Roman" w:cs="Times New Roman"/>
              </w:rPr>
            </w:pPr>
            <w:r w:rsidRPr="00AB6B46">
              <w:rPr>
                <w:rFonts w:ascii="Times New Roman" w:hAnsi="Times New Roman" w:cs="Times New Roman"/>
              </w:rPr>
              <w:t>1</w:t>
            </w:r>
          </w:p>
        </w:tc>
        <w:tc>
          <w:tcPr>
            <w:tcW w:w="5087"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jc w:val="center"/>
              <w:rPr>
                <w:rFonts w:ascii="Times New Roman" w:hAnsi="Times New Roman" w:cs="Times New Roman"/>
              </w:rPr>
            </w:pPr>
            <w:r w:rsidRPr="00AB6B46">
              <w:rPr>
                <w:rFonts w:ascii="Times New Roman" w:hAnsi="Times New Roman" w:cs="Times New Roman"/>
              </w:rPr>
              <w:t>2</w:t>
            </w:r>
          </w:p>
        </w:tc>
        <w:tc>
          <w:tcPr>
            <w:tcW w:w="3119"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jc w:val="center"/>
              <w:rPr>
                <w:rFonts w:ascii="Times New Roman" w:hAnsi="Times New Roman" w:cs="Times New Roman"/>
              </w:rPr>
            </w:pPr>
            <w:r w:rsidRPr="00AB6B46">
              <w:rPr>
                <w:rFonts w:ascii="Times New Roman" w:hAnsi="Times New Roman" w:cs="Times New Roman"/>
              </w:rPr>
              <w:t>3</w:t>
            </w:r>
          </w:p>
        </w:tc>
        <w:tc>
          <w:tcPr>
            <w:tcW w:w="1984"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jc w:val="center"/>
              <w:rPr>
                <w:rFonts w:ascii="Times New Roman" w:hAnsi="Times New Roman" w:cs="Times New Roman"/>
              </w:rPr>
            </w:pPr>
            <w:r w:rsidRPr="00AB6B46">
              <w:rPr>
                <w:rFonts w:ascii="Times New Roman" w:hAnsi="Times New Roman" w:cs="Times New Roman"/>
              </w:rPr>
              <w:t>4</w:t>
            </w:r>
          </w:p>
        </w:tc>
        <w:tc>
          <w:tcPr>
            <w:tcW w:w="1985"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jc w:val="center"/>
              <w:rPr>
                <w:rFonts w:ascii="Times New Roman" w:hAnsi="Times New Roman" w:cs="Times New Roman"/>
              </w:rPr>
            </w:pPr>
            <w:r w:rsidRPr="00AB6B46">
              <w:rPr>
                <w:rFonts w:ascii="Times New Roman" w:hAnsi="Times New Roman" w:cs="Times New Roman"/>
              </w:rPr>
              <w:t>5</w:t>
            </w:r>
          </w:p>
        </w:tc>
        <w:tc>
          <w:tcPr>
            <w:tcW w:w="2126" w:type="dxa"/>
            <w:tcBorders>
              <w:top w:val="single" w:sz="4" w:space="0" w:color="auto"/>
              <w:left w:val="single" w:sz="4" w:space="0" w:color="auto"/>
              <w:bottom w:val="single" w:sz="4" w:space="0" w:color="auto"/>
            </w:tcBorders>
          </w:tcPr>
          <w:p w:rsidR="001F7EC7" w:rsidRPr="00AB6B46" w:rsidRDefault="001F7EC7" w:rsidP="00901B5D">
            <w:pPr>
              <w:pStyle w:val="aff0"/>
              <w:jc w:val="center"/>
              <w:rPr>
                <w:rFonts w:ascii="Times New Roman" w:hAnsi="Times New Roman" w:cs="Times New Roman"/>
              </w:rPr>
            </w:pPr>
            <w:r w:rsidRPr="00AB6B46">
              <w:rPr>
                <w:rFonts w:ascii="Times New Roman" w:hAnsi="Times New Roman" w:cs="Times New Roman"/>
              </w:rPr>
              <w:t>6</w:t>
            </w:r>
          </w:p>
        </w:tc>
      </w:tr>
      <w:tr w:rsidR="001F7EC7" w:rsidRPr="00AB6B46" w:rsidTr="00133E4F">
        <w:tc>
          <w:tcPr>
            <w:tcW w:w="725" w:type="dxa"/>
            <w:tcBorders>
              <w:top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5087" w:type="dxa"/>
            <w:tcBorders>
              <w:top w:val="single" w:sz="4" w:space="0" w:color="auto"/>
              <w:left w:val="single" w:sz="4" w:space="0" w:color="auto"/>
              <w:bottom w:val="single" w:sz="4" w:space="0" w:color="auto"/>
              <w:right w:val="single" w:sz="4" w:space="0" w:color="auto"/>
            </w:tcBorders>
          </w:tcPr>
          <w:p w:rsidR="001F7EC7" w:rsidRPr="00AB6B46" w:rsidRDefault="00133E4F" w:rsidP="00901B5D">
            <w:pPr>
              <w:pStyle w:val="aff"/>
              <w:rPr>
                <w:rFonts w:ascii="Times New Roman" w:hAnsi="Times New Roman" w:cs="Times New Roman"/>
              </w:rPr>
            </w:pPr>
            <w:r w:rsidRPr="00AB6B46">
              <w:rPr>
                <w:rFonts w:ascii="Times New Roman" w:hAnsi="Times New Roman" w:cs="Times New Roman"/>
              </w:rPr>
              <w:t>Муниципальная</w:t>
            </w:r>
            <w:r w:rsidR="001F7EC7" w:rsidRPr="00AB6B46">
              <w:rPr>
                <w:rFonts w:ascii="Times New Roman" w:hAnsi="Times New Roman" w:cs="Times New Roman"/>
              </w:rPr>
              <w:t xml:space="preserve"> программа</w:t>
            </w:r>
          </w:p>
        </w:tc>
        <w:tc>
          <w:tcPr>
            <w:tcW w:w="3119"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jc w:val="center"/>
              <w:rPr>
                <w:rFonts w:ascii="Times New Roman" w:hAnsi="Times New Roman" w:cs="Times New Roman"/>
              </w:rPr>
            </w:pPr>
            <w:r w:rsidRPr="00AB6B46">
              <w:rPr>
                <w:rFonts w:ascii="Times New Roman" w:hAnsi="Times New Roman" w:cs="Times New Roman"/>
              </w:rPr>
              <w:t>X</w:t>
            </w:r>
          </w:p>
        </w:tc>
        <w:tc>
          <w:tcPr>
            <w:tcW w:w="1984"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jc w:val="center"/>
              <w:rPr>
                <w:rFonts w:ascii="Times New Roman" w:hAnsi="Times New Roman" w:cs="Times New Roman"/>
              </w:rPr>
            </w:pPr>
            <w:r w:rsidRPr="00AB6B46">
              <w:rPr>
                <w:rFonts w:ascii="Times New Roman" w:hAnsi="Times New Roman" w:cs="Times New Roman"/>
              </w:rPr>
              <w:t>X</w:t>
            </w:r>
          </w:p>
        </w:tc>
        <w:tc>
          <w:tcPr>
            <w:tcW w:w="1985"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2126" w:type="dxa"/>
            <w:tcBorders>
              <w:top w:val="single" w:sz="4" w:space="0" w:color="auto"/>
              <w:left w:val="single" w:sz="4" w:space="0" w:color="auto"/>
              <w:bottom w:val="single" w:sz="4" w:space="0" w:color="auto"/>
            </w:tcBorders>
          </w:tcPr>
          <w:p w:rsidR="001F7EC7" w:rsidRPr="00AB6B46" w:rsidRDefault="001F7EC7" w:rsidP="00901B5D">
            <w:pPr>
              <w:pStyle w:val="aff0"/>
              <w:rPr>
                <w:rFonts w:ascii="Times New Roman" w:hAnsi="Times New Roman" w:cs="Times New Roman"/>
              </w:rPr>
            </w:pPr>
          </w:p>
        </w:tc>
      </w:tr>
      <w:tr w:rsidR="001F7EC7" w:rsidRPr="00AB6B46" w:rsidTr="00133E4F">
        <w:tc>
          <w:tcPr>
            <w:tcW w:w="725" w:type="dxa"/>
            <w:tcBorders>
              <w:top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5087"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
              <w:rPr>
                <w:rFonts w:ascii="Times New Roman" w:hAnsi="Times New Roman" w:cs="Times New Roman"/>
              </w:rPr>
            </w:pPr>
            <w:r w:rsidRPr="00AB6B46">
              <w:rPr>
                <w:rFonts w:ascii="Times New Roman" w:hAnsi="Times New Roman" w:cs="Times New Roman"/>
              </w:rPr>
              <w:t>Подпрограмма 1.</w:t>
            </w:r>
          </w:p>
        </w:tc>
        <w:tc>
          <w:tcPr>
            <w:tcW w:w="3119"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jc w:val="center"/>
              <w:rPr>
                <w:rFonts w:ascii="Times New Roman" w:hAnsi="Times New Roman" w:cs="Times New Roman"/>
              </w:rPr>
            </w:pPr>
            <w:r w:rsidRPr="00AB6B46">
              <w:rPr>
                <w:rFonts w:ascii="Times New Roman" w:hAnsi="Times New Roman" w:cs="Times New Roman"/>
              </w:rPr>
              <w:t>X</w:t>
            </w:r>
          </w:p>
        </w:tc>
        <w:tc>
          <w:tcPr>
            <w:tcW w:w="1984"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jc w:val="center"/>
              <w:rPr>
                <w:rFonts w:ascii="Times New Roman" w:hAnsi="Times New Roman" w:cs="Times New Roman"/>
              </w:rPr>
            </w:pPr>
            <w:r w:rsidRPr="00AB6B46">
              <w:rPr>
                <w:rFonts w:ascii="Times New Roman" w:hAnsi="Times New Roman" w:cs="Times New Roman"/>
              </w:rPr>
              <w:t>X</w:t>
            </w:r>
          </w:p>
        </w:tc>
        <w:tc>
          <w:tcPr>
            <w:tcW w:w="1985"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2126" w:type="dxa"/>
            <w:tcBorders>
              <w:top w:val="single" w:sz="4" w:space="0" w:color="auto"/>
              <w:left w:val="single" w:sz="4" w:space="0" w:color="auto"/>
              <w:bottom w:val="single" w:sz="4" w:space="0" w:color="auto"/>
            </w:tcBorders>
          </w:tcPr>
          <w:p w:rsidR="001F7EC7" w:rsidRPr="00AB6B46" w:rsidRDefault="001F7EC7" w:rsidP="00901B5D">
            <w:pPr>
              <w:pStyle w:val="aff0"/>
              <w:rPr>
                <w:rFonts w:ascii="Times New Roman" w:hAnsi="Times New Roman" w:cs="Times New Roman"/>
              </w:rPr>
            </w:pPr>
          </w:p>
        </w:tc>
      </w:tr>
      <w:tr w:rsidR="001F7EC7" w:rsidRPr="00AB6B46" w:rsidTr="00133E4F">
        <w:tc>
          <w:tcPr>
            <w:tcW w:w="725" w:type="dxa"/>
            <w:tcBorders>
              <w:top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5087"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
              <w:rPr>
                <w:rFonts w:ascii="Times New Roman" w:hAnsi="Times New Roman" w:cs="Times New Roman"/>
              </w:rPr>
            </w:pPr>
            <w:r w:rsidRPr="00AB6B46">
              <w:rPr>
                <w:rFonts w:ascii="Times New Roman" w:hAnsi="Times New Roman" w:cs="Times New Roman"/>
              </w:rPr>
              <w:t>Основное мероприятие 1.1.</w:t>
            </w:r>
          </w:p>
        </w:tc>
        <w:tc>
          <w:tcPr>
            <w:tcW w:w="3119"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2126" w:type="dxa"/>
            <w:tcBorders>
              <w:top w:val="single" w:sz="4" w:space="0" w:color="auto"/>
              <w:left w:val="single" w:sz="4" w:space="0" w:color="auto"/>
              <w:bottom w:val="single" w:sz="4" w:space="0" w:color="auto"/>
            </w:tcBorders>
          </w:tcPr>
          <w:p w:rsidR="001F7EC7" w:rsidRPr="00AB6B46" w:rsidRDefault="001F7EC7" w:rsidP="00901B5D">
            <w:pPr>
              <w:pStyle w:val="aff0"/>
              <w:rPr>
                <w:rFonts w:ascii="Times New Roman" w:hAnsi="Times New Roman" w:cs="Times New Roman"/>
              </w:rPr>
            </w:pPr>
          </w:p>
        </w:tc>
      </w:tr>
      <w:tr w:rsidR="001F7EC7" w:rsidRPr="00AB6B46" w:rsidTr="00133E4F">
        <w:tc>
          <w:tcPr>
            <w:tcW w:w="725" w:type="dxa"/>
            <w:tcBorders>
              <w:top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5087"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
              <w:rPr>
                <w:rFonts w:ascii="Times New Roman" w:hAnsi="Times New Roman" w:cs="Times New Roman"/>
              </w:rPr>
            </w:pPr>
            <w:r w:rsidRPr="00AB6B46">
              <w:rPr>
                <w:rFonts w:ascii="Times New Roman" w:hAnsi="Times New Roman" w:cs="Times New Roman"/>
              </w:rPr>
              <w:t>Основное мероприятие 1.2.</w:t>
            </w:r>
          </w:p>
        </w:tc>
        <w:tc>
          <w:tcPr>
            <w:tcW w:w="3119"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2126" w:type="dxa"/>
            <w:tcBorders>
              <w:top w:val="single" w:sz="4" w:space="0" w:color="auto"/>
              <w:left w:val="single" w:sz="4" w:space="0" w:color="auto"/>
              <w:bottom w:val="single" w:sz="4" w:space="0" w:color="auto"/>
            </w:tcBorders>
          </w:tcPr>
          <w:p w:rsidR="001F7EC7" w:rsidRPr="00AB6B46" w:rsidRDefault="001F7EC7" w:rsidP="00901B5D">
            <w:pPr>
              <w:pStyle w:val="aff0"/>
              <w:rPr>
                <w:rFonts w:ascii="Times New Roman" w:hAnsi="Times New Roman" w:cs="Times New Roman"/>
              </w:rPr>
            </w:pPr>
          </w:p>
        </w:tc>
      </w:tr>
      <w:tr w:rsidR="001F7EC7" w:rsidRPr="00AB6B46" w:rsidTr="00133E4F">
        <w:tc>
          <w:tcPr>
            <w:tcW w:w="725" w:type="dxa"/>
            <w:tcBorders>
              <w:top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5087"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
              <w:rPr>
                <w:rFonts w:ascii="Times New Roman" w:hAnsi="Times New Roman" w:cs="Times New Roman"/>
              </w:rPr>
            </w:pPr>
            <w:r w:rsidRPr="00AB6B46">
              <w:rPr>
                <w:rFonts w:ascii="Times New Roman" w:hAnsi="Times New Roman" w:cs="Times New Roman"/>
              </w:rPr>
              <w:t>Приоритетное основное мероприятие 1.3</w:t>
            </w:r>
          </w:p>
        </w:tc>
        <w:tc>
          <w:tcPr>
            <w:tcW w:w="3119"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2126" w:type="dxa"/>
            <w:tcBorders>
              <w:top w:val="single" w:sz="4" w:space="0" w:color="auto"/>
              <w:left w:val="single" w:sz="4" w:space="0" w:color="auto"/>
              <w:bottom w:val="single" w:sz="4" w:space="0" w:color="auto"/>
            </w:tcBorders>
          </w:tcPr>
          <w:p w:rsidR="001F7EC7" w:rsidRPr="00AB6B46" w:rsidRDefault="001F7EC7" w:rsidP="00901B5D">
            <w:pPr>
              <w:pStyle w:val="aff0"/>
              <w:rPr>
                <w:rFonts w:ascii="Times New Roman" w:hAnsi="Times New Roman" w:cs="Times New Roman"/>
              </w:rPr>
            </w:pPr>
          </w:p>
        </w:tc>
      </w:tr>
      <w:tr w:rsidR="001F7EC7" w:rsidRPr="00AB6B46" w:rsidTr="00133E4F">
        <w:tc>
          <w:tcPr>
            <w:tcW w:w="725" w:type="dxa"/>
            <w:tcBorders>
              <w:top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5087"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
              <w:rPr>
                <w:rFonts w:ascii="Times New Roman" w:hAnsi="Times New Roman" w:cs="Times New Roman"/>
              </w:rPr>
            </w:pPr>
            <w:r w:rsidRPr="00AB6B46">
              <w:rPr>
                <w:rFonts w:ascii="Times New Roman" w:hAnsi="Times New Roman" w:cs="Times New Roman"/>
              </w:rPr>
              <w:t>...</w:t>
            </w:r>
          </w:p>
        </w:tc>
        <w:tc>
          <w:tcPr>
            <w:tcW w:w="3119"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2126" w:type="dxa"/>
            <w:tcBorders>
              <w:top w:val="single" w:sz="4" w:space="0" w:color="auto"/>
              <w:left w:val="single" w:sz="4" w:space="0" w:color="auto"/>
              <w:bottom w:val="single" w:sz="4" w:space="0" w:color="auto"/>
            </w:tcBorders>
          </w:tcPr>
          <w:p w:rsidR="001F7EC7" w:rsidRPr="00AB6B46" w:rsidRDefault="001F7EC7" w:rsidP="00901B5D">
            <w:pPr>
              <w:pStyle w:val="aff0"/>
              <w:rPr>
                <w:rFonts w:ascii="Times New Roman" w:hAnsi="Times New Roman" w:cs="Times New Roman"/>
              </w:rPr>
            </w:pPr>
          </w:p>
        </w:tc>
      </w:tr>
      <w:tr w:rsidR="001F7EC7" w:rsidRPr="00AB6B46" w:rsidTr="00133E4F">
        <w:tc>
          <w:tcPr>
            <w:tcW w:w="725" w:type="dxa"/>
            <w:tcBorders>
              <w:top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5087"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
              <w:rPr>
                <w:rFonts w:ascii="Times New Roman" w:hAnsi="Times New Roman" w:cs="Times New Roman"/>
              </w:rPr>
            </w:pPr>
            <w:r w:rsidRPr="00AB6B46">
              <w:rPr>
                <w:rFonts w:ascii="Times New Roman" w:hAnsi="Times New Roman" w:cs="Times New Roman"/>
              </w:rPr>
              <w:t>Мероприятие ВЦП 1.1.</w:t>
            </w:r>
          </w:p>
        </w:tc>
        <w:tc>
          <w:tcPr>
            <w:tcW w:w="3119"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2126" w:type="dxa"/>
            <w:tcBorders>
              <w:top w:val="single" w:sz="4" w:space="0" w:color="auto"/>
              <w:left w:val="single" w:sz="4" w:space="0" w:color="auto"/>
              <w:bottom w:val="single" w:sz="4" w:space="0" w:color="auto"/>
            </w:tcBorders>
          </w:tcPr>
          <w:p w:rsidR="001F7EC7" w:rsidRPr="00AB6B46" w:rsidRDefault="001F7EC7" w:rsidP="00901B5D">
            <w:pPr>
              <w:pStyle w:val="aff0"/>
              <w:rPr>
                <w:rFonts w:ascii="Times New Roman" w:hAnsi="Times New Roman" w:cs="Times New Roman"/>
              </w:rPr>
            </w:pPr>
          </w:p>
        </w:tc>
      </w:tr>
      <w:tr w:rsidR="001F7EC7" w:rsidRPr="00AB6B46" w:rsidTr="00133E4F">
        <w:tc>
          <w:tcPr>
            <w:tcW w:w="725" w:type="dxa"/>
            <w:tcBorders>
              <w:top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5087"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
              <w:rPr>
                <w:rFonts w:ascii="Times New Roman" w:hAnsi="Times New Roman" w:cs="Times New Roman"/>
              </w:rPr>
            </w:pPr>
            <w:r w:rsidRPr="00AB6B46">
              <w:rPr>
                <w:rFonts w:ascii="Times New Roman" w:hAnsi="Times New Roman" w:cs="Times New Roman"/>
              </w:rPr>
              <w:t>Мероприятие ВЦП 1.2.</w:t>
            </w:r>
          </w:p>
        </w:tc>
        <w:tc>
          <w:tcPr>
            <w:tcW w:w="3119"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2126" w:type="dxa"/>
            <w:tcBorders>
              <w:top w:val="single" w:sz="4" w:space="0" w:color="auto"/>
              <w:left w:val="single" w:sz="4" w:space="0" w:color="auto"/>
              <w:bottom w:val="single" w:sz="4" w:space="0" w:color="auto"/>
            </w:tcBorders>
          </w:tcPr>
          <w:p w:rsidR="001F7EC7" w:rsidRPr="00AB6B46" w:rsidRDefault="001F7EC7" w:rsidP="00901B5D">
            <w:pPr>
              <w:pStyle w:val="aff0"/>
              <w:rPr>
                <w:rFonts w:ascii="Times New Roman" w:hAnsi="Times New Roman" w:cs="Times New Roman"/>
              </w:rPr>
            </w:pPr>
          </w:p>
        </w:tc>
      </w:tr>
      <w:tr w:rsidR="001F7EC7" w:rsidRPr="00AB6B46" w:rsidTr="00133E4F">
        <w:tc>
          <w:tcPr>
            <w:tcW w:w="725" w:type="dxa"/>
            <w:tcBorders>
              <w:top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5087"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
              <w:rPr>
                <w:rFonts w:ascii="Times New Roman" w:hAnsi="Times New Roman" w:cs="Times New Roman"/>
              </w:rPr>
            </w:pPr>
            <w:r w:rsidRPr="00AB6B46">
              <w:rPr>
                <w:rFonts w:ascii="Times New Roman" w:hAnsi="Times New Roman" w:cs="Times New Roman"/>
              </w:rPr>
              <w:t>...</w:t>
            </w:r>
          </w:p>
        </w:tc>
        <w:tc>
          <w:tcPr>
            <w:tcW w:w="3119"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2126" w:type="dxa"/>
            <w:tcBorders>
              <w:top w:val="single" w:sz="4" w:space="0" w:color="auto"/>
              <w:left w:val="single" w:sz="4" w:space="0" w:color="auto"/>
              <w:bottom w:val="single" w:sz="4" w:space="0" w:color="auto"/>
            </w:tcBorders>
          </w:tcPr>
          <w:p w:rsidR="001F7EC7" w:rsidRPr="00AB6B46" w:rsidRDefault="001F7EC7" w:rsidP="00901B5D">
            <w:pPr>
              <w:pStyle w:val="aff0"/>
              <w:rPr>
                <w:rFonts w:ascii="Times New Roman" w:hAnsi="Times New Roman" w:cs="Times New Roman"/>
              </w:rPr>
            </w:pPr>
          </w:p>
        </w:tc>
      </w:tr>
    </w:tbl>
    <w:p w:rsidR="001F7EC7" w:rsidRPr="00AB6B46" w:rsidRDefault="001F7EC7" w:rsidP="001F7EC7">
      <w:pPr>
        <w:rPr>
          <w:sz w:val="24"/>
          <w:szCs w:val="24"/>
        </w:rPr>
      </w:pPr>
    </w:p>
    <w:p w:rsidR="001F7EC7" w:rsidRPr="00AB6B46" w:rsidRDefault="001F7EC7" w:rsidP="001F7EC7">
      <w:pPr>
        <w:rPr>
          <w:sz w:val="24"/>
          <w:szCs w:val="24"/>
        </w:rPr>
      </w:pPr>
      <w:r w:rsidRPr="00AB6B46">
        <w:rPr>
          <w:sz w:val="24"/>
          <w:szCs w:val="24"/>
        </w:rPr>
        <w:t xml:space="preserve">(1) В целях оптимизации содержания информации в графе 2 допускается использование аббревиатур, например: </w:t>
      </w:r>
      <w:r w:rsidR="00133E4F" w:rsidRPr="00AB6B46">
        <w:rPr>
          <w:sz w:val="24"/>
          <w:szCs w:val="24"/>
        </w:rPr>
        <w:t>муниципальная программа - М</w:t>
      </w:r>
      <w:r w:rsidRPr="00AB6B46">
        <w:rPr>
          <w:sz w:val="24"/>
          <w:szCs w:val="24"/>
        </w:rPr>
        <w:t>П, основное мероприятие - ОМ, приоритетное основное мероприятие - ПОМ.</w:t>
      </w:r>
    </w:p>
    <w:p w:rsidR="001F7EC7" w:rsidRPr="00AB6B46" w:rsidRDefault="001F7EC7" w:rsidP="001F7EC7">
      <w:pPr>
        <w:tabs>
          <w:tab w:val="left" w:pos="5070"/>
        </w:tabs>
        <w:rPr>
          <w:sz w:val="24"/>
          <w:szCs w:val="24"/>
        </w:rPr>
      </w:pPr>
    </w:p>
    <w:p w:rsidR="001F7EC7" w:rsidRPr="00AB6B46" w:rsidRDefault="001F7EC7" w:rsidP="001F7EC7">
      <w:pPr>
        <w:tabs>
          <w:tab w:val="left" w:pos="5070"/>
        </w:tabs>
        <w:rPr>
          <w:sz w:val="24"/>
          <w:szCs w:val="24"/>
        </w:rPr>
      </w:pPr>
    </w:p>
    <w:p w:rsidR="00133E4F" w:rsidRPr="00AB6B46" w:rsidRDefault="00133E4F" w:rsidP="001F7EC7">
      <w:pPr>
        <w:ind w:firstLine="698"/>
        <w:jc w:val="right"/>
        <w:rPr>
          <w:rStyle w:val="aff4"/>
          <w:sz w:val="24"/>
          <w:szCs w:val="24"/>
        </w:rPr>
      </w:pPr>
    </w:p>
    <w:p w:rsidR="00133E4F" w:rsidRPr="00AB6B46" w:rsidRDefault="00133E4F" w:rsidP="001F7EC7">
      <w:pPr>
        <w:ind w:firstLine="698"/>
        <w:jc w:val="right"/>
        <w:rPr>
          <w:rStyle w:val="aff4"/>
          <w:sz w:val="24"/>
          <w:szCs w:val="24"/>
        </w:rPr>
      </w:pPr>
    </w:p>
    <w:p w:rsidR="00133E4F" w:rsidRPr="00AB6B46" w:rsidRDefault="00133E4F" w:rsidP="001F7EC7">
      <w:pPr>
        <w:ind w:firstLine="698"/>
        <w:jc w:val="right"/>
        <w:rPr>
          <w:rStyle w:val="aff4"/>
          <w:sz w:val="24"/>
          <w:szCs w:val="24"/>
        </w:rPr>
      </w:pPr>
    </w:p>
    <w:p w:rsidR="00133E4F" w:rsidRPr="00AB6B46" w:rsidRDefault="00133E4F" w:rsidP="001F7EC7">
      <w:pPr>
        <w:ind w:firstLine="698"/>
        <w:jc w:val="right"/>
        <w:rPr>
          <w:rStyle w:val="aff4"/>
          <w:sz w:val="24"/>
          <w:szCs w:val="24"/>
        </w:rPr>
      </w:pPr>
    </w:p>
    <w:p w:rsidR="00133E4F" w:rsidRPr="00AB6B46" w:rsidRDefault="00133E4F" w:rsidP="001F7EC7">
      <w:pPr>
        <w:ind w:firstLine="698"/>
        <w:jc w:val="right"/>
        <w:rPr>
          <w:rStyle w:val="aff4"/>
          <w:sz w:val="24"/>
          <w:szCs w:val="24"/>
        </w:rPr>
      </w:pPr>
    </w:p>
    <w:p w:rsidR="00133E4F" w:rsidRPr="00AB6B46" w:rsidRDefault="00133E4F" w:rsidP="001F7EC7">
      <w:pPr>
        <w:ind w:firstLine="698"/>
        <w:jc w:val="right"/>
        <w:rPr>
          <w:rStyle w:val="aff4"/>
          <w:sz w:val="24"/>
          <w:szCs w:val="24"/>
        </w:rPr>
      </w:pPr>
    </w:p>
    <w:p w:rsidR="001F7EC7" w:rsidRPr="00AB6B46" w:rsidRDefault="001F7EC7" w:rsidP="001F7EC7">
      <w:pPr>
        <w:ind w:firstLine="698"/>
        <w:jc w:val="right"/>
        <w:rPr>
          <w:b/>
          <w:sz w:val="24"/>
          <w:szCs w:val="24"/>
        </w:rPr>
      </w:pPr>
      <w:r w:rsidRPr="00AB6B46">
        <w:rPr>
          <w:rStyle w:val="aff4"/>
          <w:b w:val="0"/>
          <w:color w:val="auto"/>
          <w:sz w:val="24"/>
          <w:szCs w:val="24"/>
        </w:rPr>
        <w:lastRenderedPageBreak/>
        <w:t xml:space="preserve">Таблица </w:t>
      </w:r>
      <w:r w:rsidR="00133E4F" w:rsidRPr="00AB6B46">
        <w:rPr>
          <w:rStyle w:val="aff4"/>
          <w:b w:val="0"/>
          <w:color w:val="auto"/>
          <w:sz w:val="24"/>
          <w:szCs w:val="24"/>
        </w:rPr>
        <w:t>13</w:t>
      </w:r>
    </w:p>
    <w:p w:rsidR="001F7EC7" w:rsidRPr="00AB6B46" w:rsidRDefault="001F7EC7" w:rsidP="001F7EC7">
      <w:pPr>
        <w:rPr>
          <w:sz w:val="24"/>
          <w:szCs w:val="24"/>
        </w:rPr>
      </w:pPr>
    </w:p>
    <w:p w:rsidR="001F7EC7" w:rsidRPr="00AB6B46" w:rsidRDefault="001F7EC7" w:rsidP="00133E4F">
      <w:pPr>
        <w:pStyle w:val="1"/>
        <w:jc w:val="center"/>
        <w:rPr>
          <w:rFonts w:ascii="Times New Roman" w:hAnsi="Times New Roman" w:cs="Times New Roman"/>
          <w:b w:val="0"/>
          <w:sz w:val="24"/>
          <w:szCs w:val="24"/>
        </w:rPr>
      </w:pPr>
      <w:r w:rsidRPr="00AB6B46">
        <w:rPr>
          <w:rFonts w:ascii="Times New Roman" w:hAnsi="Times New Roman" w:cs="Times New Roman"/>
          <w:b w:val="0"/>
          <w:sz w:val="24"/>
          <w:szCs w:val="24"/>
        </w:rPr>
        <w:t>Информация</w:t>
      </w:r>
      <w:r w:rsidRPr="00AB6B46">
        <w:rPr>
          <w:rFonts w:ascii="Times New Roman" w:hAnsi="Times New Roman" w:cs="Times New Roman"/>
          <w:b w:val="0"/>
          <w:sz w:val="24"/>
          <w:szCs w:val="24"/>
        </w:rPr>
        <w:br/>
        <w:t xml:space="preserve">о соблюдении условий софинансирования расходных обязательств при реализации основных мероприятий подпрограмм, мероприятий ведомственных целевых программ </w:t>
      </w:r>
      <w:r w:rsidR="00133E4F" w:rsidRPr="00AB6B46">
        <w:rPr>
          <w:rFonts w:ascii="Times New Roman" w:hAnsi="Times New Roman" w:cs="Times New Roman"/>
          <w:b w:val="0"/>
          <w:sz w:val="24"/>
          <w:szCs w:val="24"/>
        </w:rPr>
        <w:t>муниципальной</w:t>
      </w:r>
      <w:r w:rsidRPr="00AB6B46">
        <w:rPr>
          <w:rFonts w:ascii="Times New Roman" w:hAnsi="Times New Roman" w:cs="Times New Roman"/>
          <w:b w:val="0"/>
          <w:sz w:val="24"/>
          <w:szCs w:val="24"/>
        </w:rPr>
        <w:t xml:space="preserve"> программы в отчетном году</w:t>
      </w:r>
    </w:p>
    <w:p w:rsidR="001F7EC7" w:rsidRPr="00AB6B46" w:rsidRDefault="001F7EC7" w:rsidP="001F7EC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4"/>
        <w:gridCol w:w="2410"/>
        <w:gridCol w:w="1843"/>
        <w:gridCol w:w="1842"/>
        <w:gridCol w:w="1701"/>
        <w:gridCol w:w="1985"/>
        <w:gridCol w:w="1559"/>
      </w:tblGrid>
      <w:tr w:rsidR="001F7EC7" w:rsidRPr="00AB6B46" w:rsidTr="00133E4F">
        <w:tc>
          <w:tcPr>
            <w:tcW w:w="3544" w:type="dxa"/>
            <w:vMerge w:val="restart"/>
            <w:tcBorders>
              <w:top w:val="single" w:sz="4" w:space="0" w:color="auto"/>
              <w:bottom w:val="single" w:sz="4" w:space="0" w:color="auto"/>
              <w:right w:val="single" w:sz="4" w:space="0" w:color="auto"/>
            </w:tcBorders>
          </w:tcPr>
          <w:p w:rsidR="001F7EC7" w:rsidRPr="00AB6B46" w:rsidRDefault="001F7EC7" w:rsidP="00901B5D">
            <w:pPr>
              <w:pStyle w:val="aff0"/>
              <w:jc w:val="center"/>
              <w:rPr>
                <w:rFonts w:ascii="Times New Roman" w:hAnsi="Times New Roman" w:cs="Times New Roman"/>
              </w:rPr>
            </w:pPr>
            <w:r w:rsidRPr="00AB6B46">
              <w:rPr>
                <w:rFonts w:ascii="Times New Roman" w:hAnsi="Times New Roman" w:cs="Times New Roman"/>
              </w:rPr>
              <w:t>Наименование муниципального образования Ростовской области (по инвестиционным расходам в разрезе объектов)</w:t>
            </w:r>
          </w:p>
        </w:tc>
        <w:tc>
          <w:tcPr>
            <w:tcW w:w="4253" w:type="dxa"/>
            <w:gridSpan w:val="2"/>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jc w:val="center"/>
              <w:rPr>
                <w:rFonts w:ascii="Times New Roman" w:hAnsi="Times New Roman" w:cs="Times New Roman"/>
              </w:rPr>
            </w:pPr>
            <w:r w:rsidRPr="00AB6B46">
              <w:rPr>
                <w:rFonts w:ascii="Times New Roman" w:hAnsi="Times New Roman" w:cs="Times New Roman"/>
              </w:rPr>
              <w:t>Установленный объем софинансирования расходов, (1) (%)</w:t>
            </w:r>
          </w:p>
        </w:tc>
        <w:tc>
          <w:tcPr>
            <w:tcW w:w="3543" w:type="dxa"/>
            <w:gridSpan w:val="2"/>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jc w:val="center"/>
              <w:rPr>
                <w:rFonts w:ascii="Times New Roman" w:hAnsi="Times New Roman" w:cs="Times New Roman"/>
              </w:rPr>
            </w:pPr>
            <w:r w:rsidRPr="00AB6B46">
              <w:rPr>
                <w:rFonts w:ascii="Times New Roman" w:hAnsi="Times New Roman" w:cs="Times New Roman"/>
              </w:rPr>
              <w:t>Объем фактических расходов областного бюджета</w:t>
            </w:r>
          </w:p>
        </w:tc>
        <w:tc>
          <w:tcPr>
            <w:tcW w:w="3544" w:type="dxa"/>
            <w:gridSpan w:val="2"/>
            <w:tcBorders>
              <w:top w:val="single" w:sz="4" w:space="0" w:color="auto"/>
              <w:left w:val="single" w:sz="4" w:space="0" w:color="auto"/>
              <w:bottom w:val="single" w:sz="4" w:space="0" w:color="auto"/>
            </w:tcBorders>
          </w:tcPr>
          <w:p w:rsidR="001F7EC7" w:rsidRPr="00AB6B46" w:rsidRDefault="001F7EC7" w:rsidP="00901B5D">
            <w:pPr>
              <w:pStyle w:val="aff0"/>
              <w:jc w:val="center"/>
              <w:rPr>
                <w:rFonts w:ascii="Times New Roman" w:hAnsi="Times New Roman" w:cs="Times New Roman"/>
              </w:rPr>
            </w:pPr>
            <w:r w:rsidRPr="00AB6B46">
              <w:rPr>
                <w:rFonts w:ascii="Times New Roman" w:hAnsi="Times New Roman" w:cs="Times New Roman"/>
              </w:rPr>
              <w:t>Объем фактических расходов местного бюджета</w:t>
            </w:r>
          </w:p>
        </w:tc>
      </w:tr>
      <w:tr w:rsidR="001F7EC7" w:rsidRPr="00AB6B46" w:rsidTr="00133E4F">
        <w:tc>
          <w:tcPr>
            <w:tcW w:w="3544" w:type="dxa"/>
            <w:vMerge/>
            <w:tcBorders>
              <w:top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jc w:val="center"/>
              <w:rPr>
                <w:rFonts w:ascii="Times New Roman" w:hAnsi="Times New Roman" w:cs="Times New Roman"/>
              </w:rPr>
            </w:pPr>
            <w:r w:rsidRPr="00AB6B46">
              <w:rPr>
                <w:rFonts w:ascii="Times New Roman" w:hAnsi="Times New Roman" w:cs="Times New Roman"/>
              </w:rPr>
              <w:t>областной бюджет</w:t>
            </w:r>
          </w:p>
        </w:tc>
        <w:tc>
          <w:tcPr>
            <w:tcW w:w="1843"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jc w:val="center"/>
              <w:rPr>
                <w:rFonts w:ascii="Times New Roman" w:hAnsi="Times New Roman" w:cs="Times New Roman"/>
              </w:rPr>
            </w:pPr>
            <w:r w:rsidRPr="00AB6B46">
              <w:rPr>
                <w:rFonts w:ascii="Times New Roman" w:hAnsi="Times New Roman" w:cs="Times New Roman"/>
              </w:rPr>
              <w:t>местный бюджет</w:t>
            </w:r>
          </w:p>
        </w:tc>
        <w:tc>
          <w:tcPr>
            <w:tcW w:w="1842"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jc w:val="center"/>
              <w:rPr>
                <w:rFonts w:ascii="Times New Roman" w:hAnsi="Times New Roman" w:cs="Times New Roman"/>
              </w:rPr>
            </w:pPr>
            <w:r w:rsidRPr="00AB6B46">
              <w:rPr>
                <w:rFonts w:ascii="Times New Roman" w:hAnsi="Times New Roman" w:cs="Times New Roman"/>
              </w:rPr>
              <w:t>тыс. рублей</w:t>
            </w:r>
          </w:p>
        </w:tc>
        <w:tc>
          <w:tcPr>
            <w:tcW w:w="1701"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jc w:val="center"/>
              <w:rPr>
                <w:rFonts w:ascii="Times New Roman" w:hAnsi="Times New Roman" w:cs="Times New Roman"/>
              </w:rPr>
            </w:pPr>
            <w:r w:rsidRPr="00AB6B46">
              <w:rPr>
                <w:rFonts w:ascii="Times New Roman" w:hAnsi="Times New Roman" w:cs="Times New Roman"/>
              </w:rPr>
              <w:t>%</w:t>
            </w:r>
          </w:p>
        </w:tc>
        <w:tc>
          <w:tcPr>
            <w:tcW w:w="1985"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jc w:val="center"/>
              <w:rPr>
                <w:rFonts w:ascii="Times New Roman" w:hAnsi="Times New Roman" w:cs="Times New Roman"/>
              </w:rPr>
            </w:pPr>
            <w:r w:rsidRPr="00AB6B46">
              <w:rPr>
                <w:rFonts w:ascii="Times New Roman" w:hAnsi="Times New Roman" w:cs="Times New Roman"/>
              </w:rPr>
              <w:t>тыс. рублей</w:t>
            </w:r>
          </w:p>
        </w:tc>
        <w:tc>
          <w:tcPr>
            <w:tcW w:w="1559" w:type="dxa"/>
            <w:tcBorders>
              <w:top w:val="single" w:sz="4" w:space="0" w:color="auto"/>
              <w:left w:val="single" w:sz="4" w:space="0" w:color="auto"/>
              <w:bottom w:val="single" w:sz="4" w:space="0" w:color="auto"/>
            </w:tcBorders>
          </w:tcPr>
          <w:p w:rsidR="001F7EC7" w:rsidRPr="00AB6B46" w:rsidRDefault="001F7EC7" w:rsidP="00901B5D">
            <w:pPr>
              <w:pStyle w:val="aff0"/>
              <w:jc w:val="center"/>
              <w:rPr>
                <w:rFonts w:ascii="Times New Roman" w:hAnsi="Times New Roman" w:cs="Times New Roman"/>
              </w:rPr>
            </w:pPr>
            <w:r w:rsidRPr="00AB6B46">
              <w:rPr>
                <w:rFonts w:ascii="Times New Roman" w:hAnsi="Times New Roman" w:cs="Times New Roman"/>
              </w:rPr>
              <w:t>%</w:t>
            </w:r>
          </w:p>
        </w:tc>
      </w:tr>
      <w:tr w:rsidR="001F7EC7" w:rsidRPr="00AB6B46" w:rsidTr="00133E4F">
        <w:tc>
          <w:tcPr>
            <w:tcW w:w="3544" w:type="dxa"/>
            <w:tcBorders>
              <w:top w:val="single" w:sz="4" w:space="0" w:color="auto"/>
              <w:bottom w:val="single" w:sz="4" w:space="0" w:color="auto"/>
              <w:right w:val="single" w:sz="4" w:space="0" w:color="auto"/>
            </w:tcBorders>
          </w:tcPr>
          <w:p w:rsidR="001F7EC7" w:rsidRPr="00AB6B46" w:rsidRDefault="001F7EC7" w:rsidP="00901B5D">
            <w:pPr>
              <w:pStyle w:val="aff0"/>
              <w:jc w:val="center"/>
              <w:rPr>
                <w:rFonts w:ascii="Times New Roman" w:hAnsi="Times New Roman" w:cs="Times New Roman"/>
              </w:rPr>
            </w:pPr>
            <w:r w:rsidRPr="00AB6B46">
              <w:rPr>
                <w:rFonts w:ascii="Times New Roman" w:hAnsi="Times New Roman" w:cs="Times New Roman"/>
              </w:rPr>
              <w:t>1</w:t>
            </w:r>
          </w:p>
        </w:tc>
        <w:tc>
          <w:tcPr>
            <w:tcW w:w="2410"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jc w:val="center"/>
              <w:rPr>
                <w:rFonts w:ascii="Times New Roman" w:hAnsi="Times New Roman" w:cs="Times New Roman"/>
              </w:rPr>
            </w:pPr>
            <w:r w:rsidRPr="00AB6B46">
              <w:rPr>
                <w:rFonts w:ascii="Times New Roman" w:hAnsi="Times New Roman" w:cs="Times New Roman"/>
              </w:rPr>
              <w:t>2</w:t>
            </w:r>
          </w:p>
        </w:tc>
        <w:tc>
          <w:tcPr>
            <w:tcW w:w="1843"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jc w:val="center"/>
              <w:rPr>
                <w:rFonts w:ascii="Times New Roman" w:hAnsi="Times New Roman" w:cs="Times New Roman"/>
              </w:rPr>
            </w:pPr>
            <w:r w:rsidRPr="00AB6B46">
              <w:rPr>
                <w:rFonts w:ascii="Times New Roman" w:hAnsi="Times New Roman" w:cs="Times New Roman"/>
              </w:rPr>
              <w:t>3</w:t>
            </w:r>
          </w:p>
        </w:tc>
        <w:tc>
          <w:tcPr>
            <w:tcW w:w="1842"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jc w:val="center"/>
              <w:rPr>
                <w:rFonts w:ascii="Times New Roman" w:hAnsi="Times New Roman" w:cs="Times New Roman"/>
              </w:rPr>
            </w:pPr>
            <w:r w:rsidRPr="00AB6B46">
              <w:rPr>
                <w:rFonts w:ascii="Times New Roman" w:hAnsi="Times New Roman" w:cs="Times New Roman"/>
              </w:rPr>
              <w:t>4</w:t>
            </w:r>
          </w:p>
        </w:tc>
        <w:tc>
          <w:tcPr>
            <w:tcW w:w="1701"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jc w:val="center"/>
              <w:rPr>
                <w:rFonts w:ascii="Times New Roman" w:hAnsi="Times New Roman" w:cs="Times New Roman"/>
              </w:rPr>
            </w:pPr>
            <w:r w:rsidRPr="00AB6B46">
              <w:rPr>
                <w:rFonts w:ascii="Times New Roman" w:hAnsi="Times New Roman" w:cs="Times New Roman"/>
              </w:rPr>
              <w:t>5</w:t>
            </w:r>
          </w:p>
        </w:tc>
        <w:tc>
          <w:tcPr>
            <w:tcW w:w="1985"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jc w:val="center"/>
              <w:rPr>
                <w:rFonts w:ascii="Times New Roman" w:hAnsi="Times New Roman" w:cs="Times New Roman"/>
              </w:rPr>
            </w:pPr>
            <w:r w:rsidRPr="00AB6B46">
              <w:rPr>
                <w:rFonts w:ascii="Times New Roman" w:hAnsi="Times New Roman" w:cs="Times New Roman"/>
              </w:rPr>
              <w:t>6</w:t>
            </w:r>
          </w:p>
        </w:tc>
        <w:tc>
          <w:tcPr>
            <w:tcW w:w="1559" w:type="dxa"/>
            <w:tcBorders>
              <w:top w:val="single" w:sz="4" w:space="0" w:color="auto"/>
              <w:left w:val="single" w:sz="4" w:space="0" w:color="auto"/>
              <w:bottom w:val="single" w:sz="4" w:space="0" w:color="auto"/>
            </w:tcBorders>
          </w:tcPr>
          <w:p w:rsidR="001F7EC7" w:rsidRPr="00AB6B46" w:rsidRDefault="001F7EC7" w:rsidP="00901B5D">
            <w:pPr>
              <w:pStyle w:val="aff0"/>
              <w:jc w:val="center"/>
              <w:rPr>
                <w:rFonts w:ascii="Times New Roman" w:hAnsi="Times New Roman" w:cs="Times New Roman"/>
              </w:rPr>
            </w:pPr>
            <w:r w:rsidRPr="00AB6B46">
              <w:rPr>
                <w:rFonts w:ascii="Times New Roman" w:hAnsi="Times New Roman" w:cs="Times New Roman"/>
              </w:rPr>
              <w:t>7</w:t>
            </w:r>
          </w:p>
        </w:tc>
      </w:tr>
      <w:tr w:rsidR="001F7EC7" w:rsidRPr="00AB6B46" w:rsidTr="00133E4F">
        <w:tc>
          <w:tcPr>
            <w:tcW w:w="14884" w:type="dxa"/>
            <w:gridSpan w:val="7"/>
            <w:tcBorders>
              <w:top w:val="single" w:sz="4" w:space="0" w:color="auto"/>
              <w:bottom w:val="single" w:sz="4" w:space="0" w:color="auto"/>
            </w:tcBorders>
          </w:tcPr>
          <w:p w:rsidR="001F7EC7" w:rsidRPr="00AB6B46" w:rsidRDefault="001F7EC7" w:rsidP="00901B5D">
            <w:pPr>
              <w:pStyle w:val="1"/>
              <w:rPr>
                <w:rFonts w:ascii="Times New Roman" w:hAnsi="Times New Roman" w:cs="Times New Roman"/>
                <w:b w:val="0"/>
                <w:sz w:val="24"/>
                <w:szCs w:val="24"/>
              </w:rPr>
            </w:pPr>
            <w:r w:rsidRPr="00AB6B46">
              <w:rPr>
                <w:rFonts w:ascii="Times New Roman" w:hAnsi="Times New Roman" w:cs="Times New Roman"/>
                <w:b w:val="0"/>
                <w:sz w:val="24"/>
                <w:szCs w:val="24"/>
              </w:rPr>
              <w:t>Субсидия (иной межбюджетный трансферт) на ... (наименование направления субсидии, иного межбюджетного трансферта)</w:t>
            </w:r>
          </w:p>
        </w:tc>
      </w:tr>
      <w:tr w:rsidR="001F7EC7" w:rsidRPr="00AB6B46" w:rsidTr="00133E4F">
        <w:tc>
          <w:tcPr>
            <w:tcW w:w="3544" w:type="dxa"/>
            <w:tcBorders>
              <w:top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1559" w:type="dxa"/>
            <w:tcBorders>
              <w:top w:val="single" w:sz="4" w:space="0" w:color="auto"/>
              <w:left w:val="single" w:sz="4" w:space="0" w:color="auto"/>
              <w:bottom w:val="single" w:sz="4" w:space="0" w:color="auto"/>
            </w:tcBorders>
          </w:tcPr>
          <w:p w:rsidR="001F7EC7" w:rsidRPr="00AB6B46" w:rsidRDefault="001F7EC7" w:rsidP="00901B5D">
            <w:pPr>
              <w:pStyle w:val="aff0"/>
              <w:rPr>
                <w:rFonts w:ascii="Times New Roman" w:hAnsi="Times New Roman" w:cs="Times New Roman"/>
              </w:rPr>
            </w:pPr>
          </w:p>
        </w:tc>
      </w:tr>
      <w:tr w:rsidR="001F7EC7" w:rsidRPr="00AB6B46" w:rsidTr="00133E4F">
        <w:tc>
          <w:tcPr>
            <w:tcW w:w="3544" w:type="dxa"/>
            <w:tcBorders>
              <w:top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1559" w:type="dxa"/>
            <w:tcBorders>
              <w:top w:val="single" w:sz="4" w:space="0" w:color="auto"/>
              <w:left w:val="single" w:sz="4" w:space="0" w:color="auto"/>
              <w:bottom w:val="single" w:sz="4" w:space="0" w:color="auto"/>
            </w:tcBorders>
          </w:tcPr>
          <w:p w:rsidR="001F7EC7" w:rsidRPr="00AB6B46" w:rsidRDefault="001F7EC7" w:rsidP="00901B5D">
            <w:pPr>
              <w:pStyle w:val="aff0"/>
              <w:rPr>
                <w:rFonts w:ascii="Times New Roman" w:hAnsi="Times New Roman" w:cs="Times New Roman"/>
              </w:rPr>
            </w:pPr>
          </w:p>
        </w:tc>
      </w:tr>
      <w:tr w:rsidR="001F7EC7" w:rsidRPr="00AB6B46" w:rsidTr="00133E4F">
        <w:tc>
          <w:tcPr>
            <w:tcW w:w="3544" w:type="dxa"/>
            <w:tcBorders>
              <w:top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rsidR="001F7EC7" w:rsidRPr="00AB6B46" w:rsidRDefault="001F7EC7" w:rsidP="00901B5D">
            <w:pPr>
              <w:pStyle w:val="aff0"/>
              <w:rPr>
                <w:rFonts w:ascii="Times New Roman" w:hAnsi="Times New Roman" w:cs="Times New Roman"/>
              </w:rPr>
            </w:pPr>
          </w:p>
        </w:tc>
        <w:tc>
          <w:tcPr>
            <w:tcW w:w="1559" w:type="dxa"/>
            <w:tcBorders>
              <w:top w:val="single" w:sz="4" w:space="0" w:color="auto"/>
              <w:left w:val="single" w:sz="4" w:space="0" w:color="auto"/>
              <w:bottom w:val="single" w:sz="4" w:space="0" w:color="auto"/>
            </w:tcBorders>
          </w:tcPr>
          <w:p w:rsidR="001F7EC7" w:rsidRPr="00AB6B46" w:rsidRDefault="001F7EC7" w:rsidP="00901B5D">
            <w:pPr>
              <w:pStyle w:val="aff0"/>
              <w:rPr>
                <w:rFonts w:ascii="Times New Roman" w:hAnsi="Times New Roman" w:cs="Times New Roman"/>
              </w:rPr>
            </w:pPr>
          </w:p>
        </w:tc>
      </w:tr>
    </w:tbl>
    <w:p w:rsidR="001F7EC7" w:rsidRPr="00AB6B46" w:rsidRDefault="001F7EC7" w:rsidP="001F7EC7">
      <w:pPr>
        <w:rPr>
          <w:sz w:val="24"/>
          <w:szCs w:val="24"/>
        </w:rPr>
      </w:pPr>
    </w:p>
    <w:p w:rsidR="001F7EC7" w:rsidRPr="00AB6B46" w:rsidRDefault="001F7EC7" w:rsidP="001F7EC7">
      <w:pPr>
        <w:rPr>
          <w:sz w:val="24"/>
          <w:szCs w:val="24"/>
        </w:rPr>
      </w:pPr>
      <w:r w:rsidRPr="00AB6B46">
        <w:rPr>
          <w:sz w:val="24"/>
          <w:szCs w:val="24"/>
        </w:rPr>
        <w:t>(1) В соответствии с постановлением Правительства Ростовской области от 28.12.2011 N 302 "Об уровне софинансирования субсидий местным бюджетам для софинансирования расходных обязательств, возникающих при выполнении полномочий органов местного самоуправления по вопросам местного значения".</w:t>
      </w:r>
    </w:p>
    <w:p w:rsidR="001F7EC7" w:rsidRPr="00AB6B46" w:rsidRDefault="001F7EC7" w:rsidP="001F7EC7">
      <w:pPr>
        <w:tabs>
          <w:tab w:val="left" w:pos="5070"/>
        </w:tabs>
        <w:rPr>
          <w:sz w:val="24"/>
          <w:szCs w:val="24"/>
        </w:rPr>
      </w:pPr>
    </w:p>
    <w:p w:rsidR="0038765C" w:rsidRPr="00AB6B46" w:rsidRDefault="0038765C" w:rsidP="0038765C">
      <w:pPr>
        <w:ind w:firstLine="698"/>
        <w:jc w:val="right"/>
        <w:rPr>
          <w:b/>
          <w:sz w:val="24"/>
          <w:szCs w:val="24"/>
        </w:rPr>
      </w:pPr>
      <w:r w:rsidRPr="00AB6B46">
        <w:rPr>
          <w:rStyle w:val="aff4"/>
          <w:b w:val="0"/>
          <w:bCs/>
          <w:color w:val="auto"/>
          <w:sz w:val="24"/>
          <w:szCs w:val="24"/>
        </w:rPr>
        <w:t>Таблица 14</w:t>
      </w:r>
    </w:p>
    <w:p w:rsidR="0038765C" w:rsidRPr="00AB6B46" w:rsidRDefault="0038765C" w:rsidP="0038765C">
      <w:pPr>
        <w:pStyle w:val="1"/>
        <w:jc w:val="center"/>
        <w:rPr>
          <w:rFonts w:ascii="Times New Roman" w:hAnsi="Times New Roman" w:cs="Times New Roman"/>
          <w:b w:val="0"/>
          <w:sz w:val="24"/>
          <w:szCs w:val="24"/>
        </w:rPr>
      </w:pPr>
      <w:r w:rsidRPr="00AB6B46">
        <w:rPr>
          <w:rFonts w:ascii="Times New Roman" w:hAnsi="Times New Roman" w:cs="Times New Roman"/>
          <w:b w:val="0"/>
          <w:sz w:val="24"/>
          <w:szCs w:val="24"/>
        </w:rPr>
        <w:t>Сведения</w:t>
      </w:r>
      <w:r w:rsidRPr="00AB6B46">
        <w:rPr>
          <w:rFonts w:ascii="Times New Roman" w:hAnsi="Times New Roman" w:cs="Times New Roman"/>
          <w:b w:val="0"/>
          <w:sz w:val="24"/>
          <w:szCs w:val="24"/>
        </w:rPr>
        <w:br/>
        <w:t>о методике расчета показателей муниципальной программы</w:t>
      </w:r>
    </w:p>
    <w:p w:rsidR="0038765C" w:rsidRPr="00AB6B46" w:rsidRDefault="0038765C" w:rsidP="0038765C">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4"/>
        <w:gridCol w:w="1776"/>
        <w:gridCol w:w="1387"/>
        <w:gridCol w:w="6308"/>
        <w:gridCol w:w="4394"/>
      </w:tblGrid>
      <w:tr w:rsidR="0038765C" w:rsidRPr="00AB6B46" w:rsidTr="0038765C">
        <w:tc>
          <w:tcPr>
            <w:tcW w:w="594" w:type="dxa"/>
            <w:tcBorders>
              <w:top w:val="single" w:sz="4" w:space="0" w:color="auto"/>
              <w:bottom w:val="single" w:sz="4" w:space="0" w:color="auto"/>
              <w:right w:val="single" w:sz="4" w:space="0" w:color="auto"/>
            </w:tcBorders>
          </w:tcPr>
          <w:p w:rsidR="0038765C" w:rsidRPr="00AB6B46" w:rsidRDefault="0038765C" w:rsidP="00F5542E">
            <w:pPr>
              <w:pStyle w:val="aff0"/>
              <w:jc w:val="center"/>
              <w:rPr>
                <w:rFonts w:ascii="Times New Roman" w:hAnsi="Times New Roman" w:cs="Times New Roman"/>
              </w:rPr>
            </w:pPr>
            <w:r w:rsidRPr="00AB6B46">
              <w:rPr>
                <w:rFonts w:ascii="Times New Roman" w:hAnsi="Times New Roman" w:cs="Times New Roman"/>
              </w:rPr>
              <w:t>N</w:t>
            </w:r>
            <w:r w:rsidRPr="00AB6B46">
              <w:rPr>
                <w:rFonts w:ascii="Times New Roman" w:hAnsi="Times New Roman" w:cs="Times New Roman"/>
              </w:rPr>
              <w:br/>
              <w:t>п/п</w:t>
            </w:r>
          </w:p>
        </w:tc>
        <w:tc>
          <w:tcPr>
            <w:tcW w:w="1776" w:type="dxa"/>
            <w:tcBorders>
              <w:top w:val="single" w:sz="4" w:space="0" w:color="auto"/>
              <w:left w:val="single" w:sz="4" w:space="0" w:color="auto"/>
              <w:bottom w:val="single" w:sz="4" w:space="0" w:color="auto"/>
              <w:right w:val="single" w:sz="4" w:space="0" w:color="auto"/>
            </w:tcBorders>
          </w:tcPr>
          <w:p w:rsidR="0038765C" w:rsidRPr="00AB6B46" w:rsidRDefault="0038765C" w:rsidP="00F5542E">
            <w:pPr>
              <w:pStyle w:val="aff0"/>
              <w:jc w:val="center"/>
              <w:rPr>
                <w:rFonts w:ascii="Times New Roman" w:hAnsi="Times New Roman" w:cs="Times New Roman"/>
              </w:rPr>
            </w:pPr>
            <w:r w:rsidRPr="00AB6B46">
              <w:rPr>
                <w:rFonts w:ascii="Times New Roman" w:hAnsi="Times New Roman" w:cs="Times New Roman"/>
              </w:rPr>
              <w:t>Номер и наименование показателя</w:t>
            </w:r>
          </w:p>
        </w:tc>
        <w:tc>
          <w:tcPr>
            <w:tcW w:w="1387" w:type="dxa"/>
            <w:tcBorders>
              <w:top w:val="single" w:sz="4" w:space="0" w:color="auto"/>
              <w:left w:val="single" w:sz="4" w:space="0" w:color="auto"/>
              <w:bottom w:val="single" w:sz="4" w:space="0" w:color="auto"/>
              <w:right w:val="single" w:sz="4" w:space="0" w:color="auto"/>
            </w:tcBorders>
          </w:tcPr>
          <w:p w:rsidR="0038765C" w:rsidRPr="00AB6B46" w:rsidRDefault="0038765C" w:rsidP="00F5542E">
            <w:pPr>
              <w:pStyle w:val="aff0"/>
              <w:jc w:val="center"/>
              <w:rPr>
                <w:rFonts w:ascii="Times New Roman" w:hAnsi="Times New Roman" w:cs="Times New Roman"/>
              </w:rPr>
            </w:pPr>
            <w:r w:rsidRPr="00AB6B46">
              <w:rPr>
                <w:rFonts w:ascii="Times New Roman" w:hAnsi="Times New Roman" w:cs="Times New Roman"/>
              </w:rPr>
              <w:t>Единица измерения</w:t>
            </w:r>
          </w:p>
        </w:tc>
        <w:tc>
          <w:tcPr>
            <w:tcW w:w="6308" w:type="dxa"/>
            <w:tcBorders>
              <w:top w:val="single" w:sz="4" w:space="0" w:color="auto"/>
              <w:left w:val="single" w:sz="4" w:space="0" w:color="auto"/>
              <w:bottom w:val="single" w:sz="4" w:space="0" w:color="auto"/>
              <w:right w:val="single" w:sz="4" w:space="0" w:color="auto"/>
            </w:tcBorders>
          </w:tcPr>
          <w:p w:rsidR="0038765C" w:rsidRPr="00AB6B46" w:rsidRDefault="0038765C" w:rsidP="00F5542E">
            <w:pPr>
              <w:pStyle w:val="aff0"/>
              <w:jc w:val="center"/>
              <w:rPr>
                <w:rFonts w:ascii="Times New Roman" w:hAnsi="Times New Roman" w:cs="Times New Roman"/>
              </w:rPr>
            </w:pPr>
            <w:r w:rsidRPr="00AB6B46">
              <w:rPr>
                <w:rFonts w:ascii="Times New Roman" w:hAnsi="Times New Roman" w:cs="Times New Roman"/>
              </w:rPr>
              <w:t>Методика расчета показателя (формула) и методологические пояснения к показателю</w:t>
            </w:r>
          </w:p>
        </w:tc>
        <w:tc>
          <w:tcPr>
            <w:tcW w:w="4394" w:type="dxa"/>
            <w:tcBorders>
              <w:top w:val="single" w:sz="4" w:space="0" w:color="auto"/>
              <w:left w:val="single" w:sz="4" w:space="0" w:color="auto"/>
              <w:bottom w:val="single" w:sz="4" w:space="0" w:color="auto"/>
            </w:tcBorders>
          </w:tcPr>
          <w:p w:rsidR="0038765C" w:rsidRPr="00AB6B46" w:rsidRDefault="0038765C" w:rsidP="00F5542E">
            <w:pPr>
              <w:pStyle w:val="aff0"/>
              <w:jc w:val="center"/>
              <w:rPr>
                <w:rFonts w:ascii="Times New Roman" w:hAnsi="Times New Roman" w:cs="Times New Roman"/>
              </w:rPr>
            </w:pPr>
            <w:r w:rsidRPr="00AB6B46">
              <w:rPr>
                <w:rFonts w:ascii="Times New Roman" w:hAnsi="Times New Roman" w:cs="Times New Roman"/>
              </w:rPr>
              <w:t>Базовые показатели (используемые в формуле)</w:t>
            </w:r>
          </w:p>
        </w:tc>
      </w:tr>
      <w:tr w:rsidR="0038765C" w:rsidRPr="00AB6B46" w:rsidTr="0038765C">
        <w:tc>
          <w:tcPr>
            <w:tcW w:w="594" w:type="dxa"/>
            <w:tcBorders>
              <w:top w:val="single" w:sz="4" w:space="0" w:color="auto"/>
              <w:bottom w:val="single" w:sz="4" w:space="0" w:color="auto"/>
              <w:right w:val="single" w:sz="4" w:space="0" w:color="auto"/>
            </w:tcBorders>
          </w:tcPr>
          <w:p w:rsidR="0038765C" w:rsidRPr="00AB6B46" w:rsidRDefault="0038765C" w:rsidP="00F5542E">
            <w:pPr>
              <w:pStyle w:val="aff0"/>
              <w:jc w:val="center"/>
              <w:rPr>
                <w:rFonts w:ascii="Times New Roman" w:hAnsi="Times New Roman" w:cs="Times New Roman"/>
              </w:rPr>
            </w:pPr>
            <w:r w:rsidRPr="00AB6B46">
              <w:rPr>
                <w:rFonts w:ascii="Times New Roman" w:hAnsi="Times New Roman" w:cs="Times New Roman"/>
              </w:rPr>
              <w:t>1</w:t>
            </w:r>
          </w:p>
        </w:tc>
        <w:tc>
          <w:tcPr>
            <w:tcW w:w="1776" w:type="dxa"/>
            <w:tcBorders>
              <w:top w:val="single" w:sz="4" w:space="0" w:color="auto"/>
              <w:left w:val="single" w:sz="4" w:space="0" w:color="auto"/>
              <w:bottom w:val="single" w:sz="4" w:space="0" w:color="auto"/>
              <w:right w:val="single" w:sz="4" w:space="0" w:color="auto"/>
            </w:tcBorders>
          </w:tcPr>
          <w:p w:rsidR="0038765C" w:rsidRPr="00AB6B46" w:rsidRDefault="0038765C" w:rsidP="00F5542E">
            <w:pPr>
              <w:pStyle w:val="aff0"/>
              <w:rPr>
                <w:rFonts w:ascii="Times New Roman" w:hAnsi="Times New Roman" w:cs="Times New Roman"/>
              </w:rPr>
            </w:pPr>
          </w:p>
        </w:tc>
        <w:tc>
          <w:tcPr>
            <w:tcW w:w="1387" w:type="dxa"/>
            <w:tcBorders>
              <w:top w:val="single" w:sz="4" w:space="0" w:color="auto"/>
              <w:left w:val="single" w:sz="4" w:space="0" w:color="auto"/>
              <w:bottom w:val="single" w:sz="4" w:space="0" w:color="auto"/>
              <w:right w:val="single" w:sz="4" w:space="0" w:color="auto"/>
            </w:tcBorders>
          </w:tcPr>
          <w:p w:rsidR="0038765C" w:rsidRPr="00AB6B46" w:rsidRDefault="0038765C" w:rsidP="00F5542E">
            <w:pPr>
              <w:pStyle w:val="aff0"/>
              <w:jc w:val="center"/>
              <w:rPr>
                <w:rFonts w:ascii="Times New Roman" w:hAnsi="Times New Roman" w:cs="Times New Roman"/>
              </w:rPr>
            </w:pPr>
            <w:r w:rsidRPr="00AB6B46">
              <w:rPr>
                <w:rFonts w:ascii="Times New Roman" w:hAnsi="Times New Roman" w:cs="Times New Roman"/>
              </w:rPr>
              <w:t>3</w:t>
            </w:r>
          </w:p>
        </w:tc>
        <w:tc>
          <w:tcPr>
            <w:tcW w:w="6308" w:type="dxa"/>
            <w:tcBorders>
              <w:top w:val="single" w:sz="4" w:space="0" w:color="auto"/>
              <w:left w:val="single" w:sz="4" w:space="0" w:color="auto"/>
              <w:bottom w:val="single" w:sz="4" w:space="0" w:color="auto"/>
              <w:right w:val="single" w:sz="4" w:space="0" w:color="auto"/>
            </w:tcBorders>
          </w:tcPr>
          <w:p w:rsidR="0038765C" w:rsidRPr="00AB6B46" w:rsidRDefault="0038765C" w:rsidP="00F5542E">
            <w:pPr>
              <w:pStyle w:val="aff0"/>
              <w:jc w:val="center"/>
              <w:rPr>
                <w:rFonts w:ascii="Times New Roman" w:hAnsi="Times New Roman" w:cs="Times New Roman"/>
              </w:rPr>
            </w:pPr>
            <w:r w:rsidRPr="00AB6B46">
              <w:rPr>
                <w:rFonts w:ascii="Times New Roman" w:hAnsi="Times New Roman" w:cs="Times New Roman"/>
              </w:rPr>
              <w:t>4</w:t>
            </w:r>
          </w:p>
        </w:tc>
        <w:tc>
          <w:tcPr>
            <w:tcW w:w="4394" w:type="dxa"/>
            <w:tcBorders>
              <w:top w:val="single" w:sz="4" w:space="0" w:color="auto"/>
              <w:left w:val="single" w:sz="4" w:space="0" w:color="auto"/>
              <w:bottom w:val="single" w:sz="4" w:space="0" w:color="auto"/>
            </w:tcBorders>
          </w:tcPr>
          <w:p w:rsidR="0038765C" w:rsidRPr="00AB6B46" w:rsidRDefault="0038765C" w:rsidP="00F5542E">
            <w:pPr>
              <w:pStyle w:val="aff0"/>
              <w:jc w:val="center"/>
              <w:rPr>
                <w:rFonts w:ascii="Times New Roman" w:hAnsi="Times New Roman" w:cs="Times New Roman"/>
              </w:rPr>
            </w:pPr>
            <w:r w:rsidRPr="00AB6B46">
              <w:rPr>
                <w:rFonts w:ascii="Times New Roman" w:hAnsi="Times New Roman" w:cs="Times New Roman"/>
              </w:rPr>
              <w:t>5</w:t>
            </w:r>
          </w:p>
        </w:tc>
      </w:tr>
      <w:tr w:rsidR="0038765C" w:rsidRPr="00AB6B46" w:rsidTr="0038765C">
        <w:tc>
          <w:tcPr>
            <w:tcW w:w="594" w:type="dxa"/>
            <w:vMerge w:val="restart"/>
            <w:tcBorders>
              <w:top w:val="single" w:sz="4" w:space="0" w:color="auto"/>
              <w:bottom w:val="single" w:sz="4" w:space="0" w:color="auto"/>
              <w:right w:val="single" w:sz="4" w:space="0" w:color="auto"/>
            </w:tcBorders>
          </w:tcPr>
          <w:p w:rsidR="0038765C" w:rsidRPr="00AB6B46" w:rsidRDefault="0038765C" w:rsidP="00F5542E">
            <w:pPr>
              <w:pStyle w:val="aff0"/>
              <w:rPr>
                <w:rFonts w:ascii="Times New Roman" w:hAnsi="Times New Roman" w:cs="Times New Roman"/>
              </w:rPr>
            </w:pPr>
          </w:p>
        </w:tc>
        <w:tc>
          <w:tcPr>
            <w:tcW w:w="1776" w:type="dxa"/>
            <w:vMerge w:val="restart"/>
            <w:tcBorders>
              <w:top w:val="single" w:sz="4" w:space="0" w:color="auto"/>
              <w:left w:val="single" w:sz="4" w:space="0" w:color="auto"/>
              <w:bottom w:val="single" w:sz="4" w:space="0" w:color="auto"/>
              <w:right w:val="single" w:sz="4" w:space="0" w:color="auto"/>
            </w:tcBorders>
          </w:tcPr>
          <w:p w:rsidR="0038765C" w:rsidRPr="00AB6B46" w:rsidRDefault="0038765C" w:rsidP="00F5542E">
            <w:pPr>
              <w:pStyle w:val="aff"/>
              <w:rPr>
                <w:rFonts w:ascii="Times New Roman" w:hAnsi="Times New Roman" w:cs="Times New Roman"/>
              </w:rPr>
            </w:pPr>
            <w:r w:rsidRPr="00AB6B46">
              <w:rPr>
                <w:rFonts w:ascii="Times New Roman" w:hAnsi="Times New Roman" w:cs="Times New Roman"/>
              </w:rPr>
              <w:t>Показатель 1.</w:t>
            </w:r>
          </w:p>
        </w:tc>
        <w:tc>
          <w:tcPr>
            <w:tcW w:w="1387" w:type="dxa"/>
            <w:vMerge w:val="restart"/>
            <w:tcBorders>
              <w:top w:val="single" w:sz="4" w:space="0" w:color="auto"/>
              <w:left w:val="single" w:sz="4" w:space="0" w:color="auto"/>
              <w:bottom w:val="single" w:sz="4" w:space="0" w:color="auto"/>
              <w:right w:val="single" w:sz="4" w:space="0" w:color="auto"/>
            </w:tcBorders>
          </w:tcPr>
          <w:p w:rsidR="0038765C" w:rsidRPr="00AB6B46" w:rsidRDefault="0038765C" w:rsidP="00F5542E">
            <w:pPr>
              <w:pStyle w:val="aff0"/>
              <w:rPr>
                <w:rFonts w:ascii="Times New Roman" w:hAnsi="Times New Roman" w:cs="Times New Roman"/>
              </w:rPr>
            </w:pPr>
          </w:p>
        </w:tc>
        <w:tc>
          <w:tcPr>
            <w:tcW w:w="6308" w:type="dxa"/>
            <w:vMerge w:val="restart"/>
            <w:tcBorders>
              <w:top w:val="single" w:sz="4" w:space="0" w:color="auto"/>
              <w:left w:val="single" w:sz="4" w:space="0" w:color="auto"/>
              <w:bottom w:val="single" w:sz="4" w:space="0" w:color="auto"/>
              <w:right w:val="single" w:sz="4" w:space="0" w:color="auto"/>
            </w:tcBorders>
          </w:tcPr>
          <w:p w:rsidR="0038765C" w:rsidRPr="00AB6B46" w:rsidRDefault="0038765C" w:rsidP="00F5542E">
            <w:pPr>
              <w:pStyle w:val="aff0"/>
              <w:rPr>
                <w:rFonts w:ascii="Times New Roman" w:hAnsi="Times New Roman" w:cs="Times New Roman"/>
              </w:rPr>
            </w:pPr>
          </w:p>
        </w:tc>
        <w:tc>
          <w:tcPr>
            <w:tcW w:w="4394" w:type="dxa"/>
            <w:tcBorders>
              <w:top w:val="single" w:sz="4" w:space="0" w:color="auto"/>
              <w:left w:val="single" w:sz="4" w:space="0" w:color="auto"/>
              <w:bottom w:val="single" w:sz="4" w:space="0" w:color="auto"/>
            </w:tcBorders>
          </w:tcPr>
          <w:p w:rsidR="0038765C" w:rsidRPr="00AB6B46" w:rsidRDefault="0038765C" w:rsidP="00F5542E">
            <w:pPr>
              <w:pStyle w:val="aff"/>
              <w:rPr>
                <w:rFonts w:ascii="Times New Roman" w:hAnsi="Times New Roman" w:cs="Times New Roman"/>
              </w:rPr>
            </w:pPr>
            <w:r w:rsidRPr="00AB6B46">
              <w:rPr>
                <w:rFonts w:ascii="Times New Roman" w:hAnsi="Times New Roman" w:cs="Times New Roman"/>
              </w:rPr>
              <w:t>Базовый показатель 1</w:t>
            </w:r>
          </w:p>
        </w:tc>
      </w:tr>
      <w:tr w:rsidR="0038765C" w:rsidRPr="00AB6B46" w:rsidTr="0038765C">
        <w:tc>
          <w:tcPr>
            <w:tcW w:w="594" w:type="dxa"/>
            <w:vMerge/>
            <w:tcBorders>
              <w:top w:val="single" w:sz="4" w:space="0" w:color="auto"/>
              <w:bottom w:val="single" w:sz="4" w:space="0" w:color="auto"/>
              <w:right w:val="single" w:sz="4" w:space="0" w:color="auto"/>
            </w:tcBorders>
          </w:tcPr>
          <w:p w:rsidR="0038765C" w:rsidRPr="00AB6B46" w:rsidRDefault="0038765C" w:rsidP="00F5542E">
            <w:pPr>
              <w:pStyle w:val="aff0"/>
              <w:rPr>
                <w:rFonts w:ascii="Times New Roman" w:hAnsi="Times New Roman" w:cs="Times New Roman"/>
              </w:rPr>
            </w:pPr>
          </w:p>
        </w:tc>
        <w:tc>
          <w:tcPr>
            <w:tcW w:w="1776" w:type="dxa"/>
            <w:vMerge/>
            <w:tcBorders>
              <w:top w:val="single" w:sz="4" w:space="0" w:color="auto"/>
              <w:left w:val="single" w:sz="4" w:space="0" w:color="auto"/>
              <w:bottom w:val="single" w:sz="4" w:space="0" w:color="auto"/>
              <w:right w:val="single" w:sz="4" w:space="0" w:color="auto"/>
            </w:tcBorders>
          </w:tcPr>
          <w:p w:rsidR="0038765C" w:rsidRPr="00AB6B46" w:rsidRDefault="0038765C" w:rsidP="00F5542E">
            <w:pPr>
              <w:pStyle w:val="aff0"/>
              <w:rPr>
                <w:rFonts w:ascii="Times New Roman" w:hAnsi="Times New Roman" w:cs="Times New Roman"/>
              </w:rPr>
            </w:pPr>
          </w:p>
        </w:tc>
        <w:tc>
          <w:tcPr>
            <w:tcW w:w="1387" w:type="dxa"/>
            <w:vMerge/>
            <w:tcBorders>
              <w:top w:val="single" w:sz="4" w:space="0" w:color="auto"/>
              <w:left w:val="single" w:sz="4" w:space="0" w:color="auto"/>
              <w:bottom w:val="single" w:sz="4" w:space="0" w:color="auto"/>
              <w:right w:val="single" w:sz="4" w:space="0" w:color="auto"/>
            </w:tcBorders>
          </w:tcPr>
          <w:p w:rsidR="0038765C" w:rsidRPr="00AB6B46" w:rsidRDefault="0038765C" w:rsidP="00F5542E">
            <w:pPr>
              <w:pStyle w:val="aff0"/>
              <w:rPr>
                <w:rFonts w:ascii="Times New Roman" w:hAnsi="Times New Roman" w:cs="Times New Roman"/>
              </w:rPr>
            </w:pPr>
          </w:p>
        </w:tc>
        <w:tc>
          <w:tcPr>
            <w:tcW w:w="6308" w:type="dxa"/>
            <w:vMerge/>
            <w:tcBorders>
              <w:top w:val="single" w:sz="4" w:space="0" w:color="auto"/>
              <w:left w:val="single" w:sz="4" w:space="0" w:color="auto"/>
              <w:bottom w:val="single" w:sz="4" w:space="0" w:color="auto"/>
              <w:right w:val="single" w:sz="4" w:space="0" w:color="auto"/>
            </w:tcBorders>
          </w:tcPr>
          <w:p w:rsidR="0038765C" w:rsidRPr="00AB6B46" w:rsidRDefault="0038765C" w:rsidP="00F5542E">
            <w:pPr>
              <w:pStyle w:val="aff0"/>
              <w:rPr>
                <w:rFonts w:ascii="Times New Roman" w:hAnsi="Times New Roman" w:cs="Times New Roman"/>
              </w:rPr>
            </w:pPr>
          </w:p>
        </w:tc>
        <w:tc>
          <w:tcPr>
            <w:tcW w:w="4394" w:type="dxa"/>
            <w:tcBorders>
              <w:top w:val="single" w:sz="4" w:space="0" w:color="auto"/>
              <w:left w:val="single" w:sz="4" w:space="0" w:color="auto"/>
              <w:bottom w:val="single" w:sz="4" w:space="0" w:color="auto"/>
            </w:tcBorders>
          </w:tcPr>
          <w:p w:rsidR="0038765C" w:rsidRPr="00AB6B46" w:rsidRDefault="0038765C" w:rsidP="00F5542E">
            <w:pPr>
              <w:pStyle w:val="aff"/>
              <w:rPr>
                <w:rFonts w:ascii="Times New Roman" w:hAnsi="Times New Roman" w:cs="Times New Roman"/>
              </w:rPr>
            </w:pPr>
            <w:r w:rsidRPr="00AB6B46">
              <w:rPr>
                <w:rFonts w:ascii="Times New Roman" w:hAnsi="Times New Roman" w:cs="Times New Roman"/>
              </w:rPr>
              <w:t>Базовый показатель 2</w:t>
            </w:r>
          </w:p>
        </w:tc>
      </w:tr>
      <w:tr w:rsidR="0038765C" w:rsidRPr="00AB6B46" w:rsidTr="0038765C">
        <w:tc>
          <w:tcPr>
            <w:tcW w:w="594" w:type="dxa"/>
            <w:tcBorders>
              <w:top w:val="single" w:sz="4" w:space="0" w:color="auto"/>
              <w:bottom w:val="single" w:sz="4" w:space="0" w:color="auto"/>
              <w:right w:val="single" w:sz="4" w:space="0" w:color="auto"/>
            </w:tcBorders>
          </w:tcPr>
          <w:p w:rsidR="0038765C" w:rsidRPr="00AB6B46" w:rsidRDefault="0038765C" w:rsidP="00F5542E">
            <w:pPr>
              <w:pStyle w:val="aff0"/>
              <w:rPr>
                <w:rFonts w:ascii="Times New Roman" w:hAnsi="Times New Roman" w:cs="Times New Roman"/>
              </w:rPr>
            </w:pPr>
          </w:p>
        </w:tc>
        <w:tc>
          <w:tcPr>
            <w:tcW w:w="1776" w:type="dxa"/>
            <w:tcBorders>
              <w:top w:val="single" w:sz="4" w:space="0" w:color="auto"/>
              <w:left w:val="single" w:sz="4" w:space="0" w:color="auto"/>
              <w:bottom w:val="single" w:sz="4" w:space="0" w:color="auto"/>
              <w:right w:val="single" w:sz="4" w:space="0" w:color="auto"/>
            </w:tcBorders>
          </w:tcPr>
          <w:p w:rsidR="0038765C" w:rsidRPr="00AB6B46" w:rsidRDefault="0038765C" w:rsidP="00F5542E">
            <w:pPr>
              <w:pStyle w:val="aff0"/>
              <w:rPr>
                <w:rFonts w:ascii="Times New Roman" w:hAnsi="Times New Roman" w:cs="Times New Roman"/>
              </w:rPr>
            </w:pPr>
          </w:p>
        </w:tc>
        <w:tc>
          <w:tcPr>
            <w:tcW w:w="1387" w:type="dxa"/>
            <w:tcBorders>
              <w:top w:val="single" w:sz="4" w:space="0" w:color="auto"/>
              <w:left w:val="single" w:sz="4" w:space="0" w:color="auto"/>
              <w:bottom w:val="single" w:sz="4" w:space="0" w:color="auto"/>
              <w:right w:val="single" w:sz="4" w:space="0" w:color="auto"/>
            </w:tcBorders>
          </w:tcPr>
          <w:p w:rsidR="0038765C" w:rsidRPr="00AB6B46" w:rsidRDefault="0038765C" w:rsidP="00F5542E">
            <w:pPr>
              <w:pStyle w:val="aff0"/>
              <w:rPr>
                <w:rFonts w:ascii="Times New Roman" w:hAnsi="Times New Roman" w:cs="Times New Roman"/>
              </w:rPr>
            </w:pPr>
          </w:p>
        </w:tc>
        <w:tc>
          <w:tcPr>
            <w:tcW w:w="6308" w:type="dxa"/>
            <w:tcBorders>
              <w:top w:val="single" w:sz="4" w:space="0" w:color="auto"/>
              <w:left w:val="single" w:sz="4" w:space="0" w:color="auto"/>
              <w:bottom w:val="single" w:sz="4" w:space="0" w:color="auto"/>
              <w:right w:val="single" w:sz="4" w:space="0" w:color="auto"/>
            </w:tcBorders>
          </w:tcPr>
          <w:p w:rsidR="0038765C" w:rsidRPr="00AB6B46" w:rsidRDefault="0038765C" w:rsidP="00F5542E">
            <w:pPr>
              <w:pStyle w:val="aff0"/>
              <w:rPr>
                <w:rFonts w:ascii="Times New Roman" w:hAnsi="Times New Roman" w:cs="Times New Roman"/>
              </w:rPr>
            </w:pPr>
          </w:p>
        </w:tc>
        <w:tc>
          <w:tcPr>
            <w:tcW w:w="4394" w:type="dxa"/>
            <w:tcBorders>
              <w:top w:val="single" w:sz="4" w:space="0" w:color="auto"/>
              <w:left w:val="single" w:sz="4" w:space="0" w:color="auto"/>
              <w:bottom w:val="single" w:sz="4" w:space="0" w:color="auto"/>
            </w:tcBorders>
          </w:tcPr>
          <w:p w:rsidR="0038765C" w:rsidRPr="00AB6B46" w:rsidRDefault="0038765C" w:rsidP="00F5542E">
            <w:pPr>
              <w:pStyle w:val="aff0"/>
              <w:rPr>
                <w:rFonts w:ascii="Times New Roman" w:hAnsi="Times New Roman" w:cs="Times New Roman"/>
              </w:rPr>
            </w:pPr>
          </w:p>
        </w:tc>
      </w:tr>
    </w:tbl>
    <w:p w:rsidR="001F7EC7" w:rsidRPr="00AB6B46" w:rsidRDefault="001F7EC7" w:rsidP="001F7EC7">
      <w:pPr>
        <w:tabs>
          <w:tab w:val="left" w:pos="5070"/>
        </w:tabs>
        <w:rPr>
          <w:sz w:val="24"/>
          <w:szCs w:val="24"/>
        </w:rPr>
        <w:sectPr w:rsidR="001F7EC7" w:rsidRPr="00AB6B46" w:rsidSect="006B24F3">
          <w:pgSz w:w="16838" w:h="11906" w:orient="landscape"/>
          <w:pgMar w:top="851" w:right="1134" w:bottom="1304" w:left="709" w:header="709" w:footer="709" w:gutter="0"/>
          <w:cols w:space="708"/>
          <w:docGrid w:linePitch="360"/>
        </w:sectPr>
      </w:pPr>
    </w:p>
    <w:p w:rsidR="001F7EC7" w:rsidRPr="00AB6B46" w:rsidRDefault="001F7EC7" w:rsidP="001F7EC7">
      <w:pPr>
        <w:jc w:val="right"/>
        <w:rPr>
          <w:rStyle w:val="aff4"/>
          <w:b w:val="0"/>
          <w:color w:val="auto"/>
          <w:sz w:val="24"/>
          <w:szCs w:val="24"/>
        </w:rPr>
      </w:pPr>
      <w:r w:rsidRPr="00AB6B46">
        <w:rPr>
          <w:rStyle w:val="aff4"/>
          <w:b w:val="0"/>
          <w:color w:val="auto"/>
          <w:sz w:val="24"/>
          <w:szCs w:val="24"/>
        </w:rPr>
        <w:lastRenderedPageBreak/>
        <w:t>Приложение N 2</w:t>
      </w:r>
      <w:r w:rsidRPr="00AB6B46">
        <w:rPr>
          <w:rStyle w:val="aff4"/>
          <w:b w:val="0"/>
          <w:color w:val="auto"/>
          <w:sz w:val="24"/>
          <w:szCs w:val="24"/>
        </w:rPr>
        <w:br/>
        <w:t>к Методическим рекомендациям по</w:t>
      </w:r>
      <w:r w:rsidRPr="00AB6B46">
        <w:rPr>
          <w:rStyle w:val="aff4"/>
          <w:b w:val="0"/>
          <w:color w:val="auto"/>
          <w:sz w:val="24"/>
          <w:szCs w:val="24"/>
        </w:rPr>
        <w:br/>
        <w:t>разработке и реализации муниципальных</w:t>
      </w:r>
      <w:r w:rsidRPr="00AB6B46">
        <w:rPr>
          <w:rStyle w:val="aff4"/>
          <w:b w:val="0"/>
          <w:color w:val="auto"/>
          <w:sz w:val="24"/>
          <w:szCs w:val="24"/>
        </w:rPr>
        <w:br/>
        <w:t xml:space="preserve">программ </w:t>
      </w:r>
      <w:r w:rsidR="002043C3" w:rsidRPr="00AB6B46">
        <w:rPr>
          <w:rStyle w:val="aff4"/>
          <w:b w:val="0"/>
          <w:color w:val="auto"/>
          <w:sz w:val="24"/>
          <w:szCs w:val="24"/>
        </w:rPr>
        <w:t>Селивановского сельского поселения</w:t>
      </w:r>
    </w:p>
    <w:p w:rsidR="001F7EC7" w:rsidRPr="00AB6B46" w:rsidRDefault="001F7EC7" w:rsidP="001F7EC7">
      <w:pPr>
        <w:rPr>
          <w:sz w:val="24"/>
          <w:szCs w:val="24"/>
        </w:rPr>
      </w:pPr>
    </w:p>
    <w:p w:rsidR="001F7EC7" w:rsidRPr="00AB6B46" w:rsidRDefault="001F7EC7" w:rsidP="001F7EC7">
      <w:pPr>
        <w:pStyle w:val="1"/>
        <w:jc w:val="center"/>
        <w:rPr>
          <w:rFonts w:ascii="Times New Roman" w:hAnsi="Times New Roman" w:cs="Times New Roman"/>
          <w:b w:val="0"/>
          <w:sz w:val="24"/>
          <w:szCs w:val="24"/>
        </w:rPr>
      </w:pPr>
      <w:r w:rsidRPr="00AB6B46">
        <w:rPr>
          <w:rFonts w:ascii="Times New Roman" w:hAnsi="Times New Roman" w:cs="Times New Roman"/>
          <w:b w:val="0"/>
          <w:sz w:val="24"/>
          <w:szCs w:val="24"/>
        </w:rPr>
        <w:t>Типовая форма</w:t>
      </w:r>
      <w:r w:rsidRPr="00AB6B46">
        <w:rPr>
          <w:rFonts w:ascii="Times New Roman" w:hAnsi="Times New Roman" w:cs="Times New Roman"/>
          <w:b w:val="0"/>
          <w:sz w:val="24"/>
          <w:szCs w:val="24"/>
        </w:rPr>
        <w:br/>
        <w:t xml:space="preserve">отчета о реализации Муниципальной программы </w:t>
      </w:r>
      <w:r w:rsidR="002043C3" w:rsidRPr="00AB6B46">
        <w:rPr>
          <w:rFonts w:ascii="Times New Roman" w:hAnsi="Times New Roman" w:cs="Times New Roman"/>
          <w:b w:val="0"/>
          <w:sz w:val="24"/>
          <w:szCs w:val="24"/>
        </w:rPr>
        <w:t>Селивановского сельского поселения</w:t>
      </w:r>
      <w:r w:rsidRPr="00AB6B46">
        <w:rPr>
          <w:rFonts w:ascii="Times New Roman" w:hAnsi="Times New Roman" w:cs="Times New Roman"/>
          <w:b w:val="0"/>
          <w:sz w:val="24"/>
          <w:szCs w:val="24"/>
        </w:rPr>
        <w:t xml:space="preserve"> за отчетный год</w:t>
      </w:r>
    </w:p>
    <w:p w:rsidR="001F7EC7" w:rsidRPr="00AB6B46" w:rsidRDefault="001F7EC7" w:rsidP="001F7EC7">
      <w:pPr>
        <w:rPr>
          <w:sz w:val="24"/>
          <w:szCs w:val="24"/>
        </w:rPr>
      </w:pPr>
    </w:p>
    <w:p w:rsidR="001F7EC7" w:rsidRPr="00AB6B46" w:rsidRDefault="001F7EC7" w:rsidP="001F7EC7">
      <w:pPr>
        <w:pStyle w:val="aff5"/>
        <w:jc w:val="center"/>
        <w:rPr>
          <w:rFonts w:ascii="Times New Roman" w:hAnsi="Times New Roman" w:cs="Times New Roman"/>
          <w:b/>
        </w:rPr>
      </w:pPr>
      <w:r w:rsidRPr="00AB6B46">
        <w:rPr>
          <w:rStyle w:val="aff4"/>
          <w:rFonts w:ascii="Times New Roman" w:hAnsi="Times New Roman" w:cs="Times New Roman"/>
          <w:b w:val="0"/>
          <w:color w:val="auto"/>
        </w:rPr>
        <w:t>Отчет</w:t>
      </w:r>
    </w:p>
    <w:p w:rsidR="001F7EC7" w:rsidRPr="00AB6B46" w:rsidRDefault="001F7EC7" w:rsidP="001F7EC7">
      <w:pPr>
        <w:pStyle w:val="aff5"/>
        <w:jc w:val="center"/>
        <w:rPr>
          <w:rFonts w:ascii="Times New Roman" w:hAnsi="Times New Roman" w:cs="Times New Roman"/>
          <w:b/>
        </w:rPr>
      </w:pPr>
      <w:r w:rsidRPr="00AB6B46">
        <w:rPr>
          <w:rStyle w:val="aff4"/>
          <w:rFonts w:ascii="Times New Roman" w:hAnsi="Times New Roman" w:cs="Times New Roman"/>
          <w:b w:val="0"/>
          <w:color w:val="auto"/>
        </w:rPr>
        <w:t xml:space="preserve">о реализации муниципальной программы </w:t>
      </w:r>
      <w:r w:rsidR="002043C3" w:rsidRPr="00AB6B46">
        <w:rPr>
          <w:rStyle w:val="aff4"/>
          <w:rFonts w:ascii="Times New Roman" w:hAnsi="Times New Roman" w:cs="Times New Roman"/>
          <w:b w:val="0"/>
          <w:color w:val="auto"/>
        </w:rPr>
        <w:t>Селивановского сельского поселения</w:t>
      </w:r>
    </w:p>
    <w:p w:rsidR="001F7EC7" w:rsidRPr="00AB6B46" w:rsidRDefault="001F7EC7" w:rsidP="001F7EC7">
      <w:pPr>
        <w:pStyle w:val="aff5"/>
        <w:jc w:val="center"/>
        <w:rPr>
          <w:rFonts w:ascii="Times New Roman" w:hAnsi="Times New Roman" w:cs="Times New Roman"/>
          <w:b/>
        </w:rPr>
      </w:pPr>
      <w:r w:rsidRPr="00AB6B46">
        <w:rPr>
          <w:rStyle w:val="aff4"/>
          <w:rFonts w:ascii="Times New Roman" w:hAnsi="Times New Roman" w:cs="Times New Roman"/>
          <w:b w:val="0"/>
          <w:color w:val="auto"/>
        </w:rPr>
        <w:t>"_________________" за_______________год</w:t>
      </w:r>
    </w:p>
    <w:p w:rsidR="001F7EC7" w:rsidRPr="00AB6B46" w:rsidRDefault="001F7EC7" w:rsidP="001F7EC7">
      <w:pPr>
        <w:pStyle w:val="aff5"/>
        <w:jc w:val="center"/>
        <w:rPr>
          <w:rFonts w:ascii="Times New Roman" w:hAnsi="Times New Roman" w:cs="Times New Roman"/>
          <w:b/>
        </w:rPr>
      </w:pPr>
      <w:r w:rsidRPr="00AB6B46">
        <w:rPr>
          <w:rStyle w:val="aff4"/>
          <w:rFonts w:ascii="Times New Roman" w:hAnsi="Times New Roman" w:cs="Times New Roman"/>
          <w:b w:val="0"/>
          <w:color w:val="auto"/>
        </w:rPr>
        <w:t>наименование        отчетный год</w:t>
      </w:r>
    </w:p>
    <w:p w:rsidR="001F7EC7" w:rsidRPr="00AB6B46" w:rsidRDefault="001F7EC7" w:rsidP="001F7EC7">
      <w:pPr>
        <w:jc w:val="both"/>
        <w:rPr>
          <w:sz w:val="24"/>
          <w:szCs w:val="24"/>
        </w:rPr>
      </w:pPr>
    </w:p>
    <w:p w:rsidR="001F7EC7" w:rsidRPr="00AB6B46" w:rsidRDefault="001F7EC7" w:rsidP="001F7EC7">
      <w:pPr>
        <w:pStyle w:val="aff5"/>
        <w:jc w:val="both"/>
        <w:rPr>
          <w:rFonts w:ascii="Times New Roman" w:hAnsi="Times New Roman" w:cs="Times New Roman"/>
          <w:b/>
        </w:rPr>
      </w:pPr>
      <w:r w:rsidRPr="00AB6B46">
        <w:rPr>
          <w:rFonts w:ascii="Times New Roman" w:hAnsi="Times New Roman" w:cs="Times New Roman"/>
        </w:rPr>
        <w:t xml:space="preserve">     </w:t>
      </w:r>
      <w:r w:rsidRPr="00AB6B46">
        <w:rPr>
          <w:rStyle w:val="aff4"/>
          <w:rFonts w:ascii="Times New Roman" w:hAnsi="Times New Roman" w:cs="Times New Roman"/>
          <w:b w:val="0"/>
          <w:color w:val="auto"/>
        </w:rPr>
        <w:t>Раздел 1. Конкретные результаты, достигнутые за_____________год</w:t>
      </w:r>
    </w:p>
    <w:p w:rsidR="001F7EC7" w:rsidRPr="00AB6B46" w:rsidRDefault="001F7EC7" w:rsidP="001F7EC7">
      <w:pPr>
        <w:pStyle w:val="aff5"/>
        <w:jc w:val="both"/>
        <w:rPr>
          <w:rFonts w:ascii="Times New Roman" w:hAnsi="Times New Roman" w:cs="Times New Roman"/>
          <w:b/>
        </w:rPr>
      </w:pPr>
      <w:r w:rsidRPr="00AB6B46">
        <w:rPr>
          <w:rStyle w:val="aff4"/>
          <w:rFonts w:ascii="Times New Roman" w:hAnsi="Times New Roman" w:cs="Times New Roman"/>
          <w:b w:val="0"/>
          <w:color w:val="auto"/>
        </w:rPr>
        <w:t xml:space="preserve">                                                     отчетный год</w:t>
      </w:r>
    </w:p>
    <w:p w:rsidR="001F7EC7" w:rsidRPr="00AB6B46" w:rsidRDefault="001F7EC7" w:rsidP="001F7EC7">
      <w:pPr>
        <w:jc w:val="both"/>
        <w:rPr>
          <w:sz w:val="24"/>
          <w:szCs w:val="24"/>
        </w:rPr>
      </w:pP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В целях создания условий для ______________ в рамках реализации</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цель программы</w:t>
      </w:r>
    </w:p>
    <w:p w:rsidR="001F7EC7" w:rsidRPr="00AB6B46" w:rsidRDefault="00F264D0" w:rsidP="001F7EC7">
      <w:pPr>
        <w:pStyle w:val="aff5"/>
        <w:jc w:val="both"/>
        <w:rPr>
          <w:rFonts w:ascii="Times New Roman" w:hAnsi="Times New Roman" w:cs="Times New Roman"/>
        </w:rPr>
      </w:pPr>
      <w:r w:rsidRPr="00AB6B46">
        <w:rPr>
          <w:rFonts w:ascii="Times New Roman" w:hAnsi="Times New Roman" w:cs="Times New Roman"/>
        </w:rPr>
        <w:t>муниципальной</w:t>
      </w:r>
      <w:r w:rsidR="001F7EC7" w:rsidRPr="00AB6B46">
        <w:rPr>
          <w:rFonts w:ascii="Times New Roman" w:hAnsi="Times New Roman" w:cs="Times New Roman"/>
        </w:rPr>
        <w:t xml:space="preserve"> программы </w:t>
      </w:r>
      <w:r w:rsidR="002043C3" w:rsidRPr="00AB6B46">
        <w:rPr>
          <w:rFonts w:ascii="Times New Roman" w:hAnsi="Times New Roman" w:cs="Times New Roman"/>
        </w:rPr>
        <w:t>Селивановского сельского поселения</w:t>
      </w:r>
      <w:r w:rsidR="001F7EC7" w:rsidRPr="00AB6B46">
        <w:rPr>
          <w:rFonts w:ascii="Times New Roman" w:hAnsi="Times New Roman" w:cs="Times New Roman"/>
        </w:rPr>
        <w:t xml:space="preserve"> "____________________",</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наименование</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утвержденной постановлением </w:t>
      </w:r>
      <w:r w:rsidR="00F264D0" w:rsidRPr="00AB6B46">
        <w:rPr>
          <w:rFonts w:ascii="Times New Roman" w:hAnsi="Times New Roman" w:cs="Times New Roman"/>
        </w:rPr>
        <w:t xml:space="preserve">Администрации </w:t>
      </w:r>
      <w:r w:rsidR="002043C3" w:rsidRPr="00AB6B46">
        <w:rPr>
          <w:rFonts w:ascii="Times New Roman" w:hAnsi="Times New Roman" w:cs="Times New Roman"/>
        </w:rPr>
        <w:t>Селивановского сельского поселения</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___________________</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реквизиты НПА</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(далее - </w:t>
      </w:r>
      <w:r w:rsidR="00F264D0" w:rsidRPr="00AB6B46">
        <w:rPr>
          <w:rFonts w:ascii="Times New Roman" w:hAnsi="Times New Roman" w:cs="Times New Roman"/>
        </w:rPr>
        <w:t>муниципальная</w:t>
      </w:r>
      <w:r w:rsidRPr="00AB6B46">
        <w:rPr>
          <w:rFonts w:ascii="Times New Roman" w:hAnsi="Times New Roman" w:cs="Times New Roman"/>
        </w:rPr>
        <w:t xml:space="preserve"> программа), ответственным исполнителем и</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участниками </w:t>
      </w:r>
      <w:r w:rsidR="00F264D0" w:rsidRPr="00AB6B46">
        <w:rPr>
          <w:rFonts w:ascii="Times New Roman" w:hAnsi="Times New Roman" w:cs="Times New Roman"/>
        </w:rPr>
        <w:t>муниципальная</w:t>
      </w:r>
      <w:r w:rsidRPr="00AB6B46">
        <w:rPr>
          <w:rFonts w:ascii="Times New Roman" w:hAnsi="Times New Roman" w:cs="Times New Roman"/>
        </w:rPr>
        <w:t xml:space="preserve"> программа в ____________ году реализован</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w:t>
      </w:r>
      <w:r w:rsidR="00F264D0" w:rsidRPr="00AB6B46">
        <w:rPr>
          <w:rFonts w:ascii="Times New Roman" w:hAnsi="Times New Roman" w:cs="Times New Roman"/>
        </w:rPr>
        <w:t xml:space="preserve">                                 </w:t>
      </w:r>
      <w:r w:rsidRPr="00AB6B46">
        <w:rPr>
          <w:rFonts w:ascii="Times New Roman" w:hAnsi="Times New Roman" w:cs="Times New Roman"/>
        </w:rPr>
        <w:t>отчетный год</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комплекс мероприятий,</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в результате которых:</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результат 1;</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результат 2;</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результат 3;</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Текстовая часть раздела 1 не более 1 листа.</w:t>
      </w:r>
    </w:p>
    <w:p w:rsidR="001F7EC7" w:rsidRPr="00AB6B46" w:rsidRDefault="001F7EC7" w:rsidP="001F7EC7">
      <w:pPr>
        <w:jc w:val="both"/>
        <w:rPr>
          <w:sz w:val="24"/>
          <w:szCs w:val="24"/>
        </w:rPr>
      </w:pPr>
    </w:p>
    <w:p w:rsidR="001F7EC7" w:rsidRPr="00AB6B46" w:rsidRDefault="001F7EC7" w:rsidP="001F7EC7">
      <w:pPr>
        <w:pStyle w:val="aff5"/>
        <w:jc w:val="both"/>
        <w:rPr>
          <w:rFonts w:ascii="Times New Roman" w:hAnsi="Times New Roman" w:cs="Times New Roman"/>
          <w:b/>
        </w:rPr>
      </w:pPr>
      <w:r w:rsidRPr="00AB6B46">
        <w:rPr>
          <w:rFonts w:ascii="Times New Roman" w:hAnsi="Times New Roman" w:cs="Times New Roman"/>
        </w:rPr>
        <w:t xml:space="preserve">          </w:t>
      </w:r>
      <w:r w:rsidRPr="00AB6B46">
        <w:rPr>
          <w:rStyle w:val="aff4"/>
          <w:rFonts w:ascii="Times New Roman" w:hAnsi="Times New Roman" w:cs="Times New Roman"/>
          <w:b w:val="0"/>
          <w:color w:val="auto"/>
        </w:rPr>
        <w:t>Раздел 2. Результаты реализации основных мероприятий,</w:t>
      </w:r>
      <w:r w:rsidR="00F264D0" w:rsidRPr="00AB6B46">
        <w:rPr>
          <w:rStyle w:val="aff4"/>
          <w:rFonts w:ascii="Times New Roman" w:hAnsi="Times New Roman" w:cs="Times New Roman"/>
          <w:b w:val="0"/>
          <w:color w:val="auto"/>
        </w:rPr>
        <w:t xml:space="preserve"> </w:t>
      </w:r>
      <w:r w:rsidRPr="00AB6B46">
        <w:rPr>
          <w:rStyle w:val="aff4"/>
          <w:rFonts w:ascii="Times New Roman" w:hAnsi="Times New Roman" w:cs="Times New Roman"/>
          <w:b w:val="0"/>
          <w:color w:val="auto"/>
        </w:rPr>
        <w:t xml:space="preserve">  приоритетных основных мероприятий и мероприятий ведомственных</w:t>
      </w:r>
      <w:r w:rsidR="00F264D0" w:rsidRPr="00AB6B46">
        <w:rPr>
          <w:rStyle w:val="aff4"/>
          <w:rFonts w:ascii="Times New Roman" w:hAnsi="Times New Roman" w:cs="Times New Roman"/>
          <w:b w:val="0"/>
          <w:color w:val="auto"/>
        </w:rPr>
        <w:t xml:space="preserve"> </w:t>
      </w:r>
      <w:r w:rsidRPr="00AB6B46">
        <w:rPr>
          <w:rStyle w:val="aff4"/>
          <w:rFonts w:ascii="Times New Roman" w:hAnsi="Times New Roman" w:cs="Times New Roman"/>
          <w:b w:val="0"/>
          <w:color w:val="auto"/>
        </w:rPr>
        <w:t>целевых программ и/или приоритетных проектах (программа), а</w:t>
      </w:r>
      <w:r w:rsidR="00F264D0" w:rsidRPr="00AB6B46">
        <w:rPr>
          <w:rStyle w:val="aff4"/>
          <w:rFonts w:ascii="Times New Roman" w:hAnsi="Times New Roman" w:cs="Times New Roman"/>
          <w:b w:val="0"/>
          <w:color w:val="auto"/>
        </w:rPr>
        <w:t xml:space="preserve"> т</w:t>
      </w:r>
      <w:r w:rsidRPr="00AB6B46">
        <w:rPr>
          <w:rStyle w:val="aff4"/>
          <w:rFonts w:ascii="Times New Roman" w:hAnsi="Times New Roman" w:cs="Times New Roman"/>
          <w:b w:val="0"/>
          <w:color w:val="auto"/>
        </w:rPr>
        <w:t xml:space="preserve">акже сведения о достижении контрольных событий </w:t>
      </w:r>
      <w:r w:rsidR="00F264D0" w:rsidRPr="00AB6B46">
        <w:rPr>
          <w:rStyle w:val="aff4"/>
          <w:rFonts w:ascii="Times New Roman" w:hAnsi="Times New Roman" w:cs="Times New Roman"/>
          <w:b w:val="0"/>
          <w:color w:val="auto"/>
        </w:rPr>
        <w:t>муниципальной</w:t>
      </w:r>
      <w:r w:rsidRPr="00AB6B46">
        <w:rPr>
          <w:rStyle w:val="aff4"/>
          <w:rFonts w:ascii="Times New Roman" w:hAnsi="Times New Roman" w:cs="Times New Roman"/>
          <w:b w:val="0"/>
          <w:color w:val="auto"/>
        </w:rPr>
        <w:t xml:space="preserve"> программы</w:t>
      </w:r>
    </w:p>
    <w:p w:rsidR="001F7EC7" w:rsidRPr="00AB6B46" w:rsidRDefault="001F7EC7" w:rsidP="001F7EC7">
      <w:pPr>
        <w:jc w:val="both"/>
        <w:rPr>
          <w:sz w:val="24"/>
          <w:szCs w:val="24"/>
        </w:rPr>
      </w:pP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Достижению результатов в _________________ году способствовала</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w:t>
      </w:r>
      <w:r w:rsidR="00F264D0" w:rsidRPr="00AB6B46">
        <w:rPr>
          <w:rFonts w:ascii="Times New Roman" w:hAnsi="Times New Roman" w:cs="Times New Roman"/>
        </w:rPr>
        <w:t xml:space="preserve">                           </w:t>
      </w:r>
      <w:r w:rsidRPr="00AB6B46">
        <w:rPr>
          <w:rFonts w:ascii="Times New Roman" w:hAnsi="Times New Roman" w:cs="Times New Roman"/>
        </w:rPr>
        <w:t>отчетном году</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реализация ответственным исполнителем, соисполнителем и участниками</w:t>
      </w:r>
    </w:p>
    <w:p w:rsidR="001F7EC7" w:rsidRPr="00AB6B46" w:rsidRDefault="00F264D0" w:rsidP="001F7EC7">
      <w:pPr>
        <w:pStyle w:val="aff5"/>
        <w:jc w:val="both"/>
        <w:rPr>
          <w:rFonts w:ascii="Times New Roman" w:hAnsi="Times New Roman" w:cs="Times New Roman"/>
        </w:rPr>
      </w:pPr>
      <w:r w:rsidRPr="00AB6B46">
        <w:rPr>
          <w:rFonts w:ascii="Times New Roman" w:hAnsi="Times New Roman" w:cs="Times New Roman"/>
        </w:rPr>
        <w:t>муниципальной</w:t>
      </w:r>
      <w:r w:rsidR="001F7EC7" w:rsidRPr="00AB6B46">
        <w:rPr>
          <w:rFonts w:ascii="Times New Roman" w:hAnsi="Times New Roman" w:cs="Times New Roman"/>
        </w:rPr>
        <w:t xml:space="preserve"> программы основных мероприятий, приоритетных</w:t>
      </w:r>
      <w:r w:rsidRPr="00AB6B46">
        <w:rPr>
          <w:rFonts w:ascii="Times New Roman" w:hAnsi="Times New Roman" w:cs="Times New Roman"/>
        </w:rPr>
        <w:t xml:space="preserve"> </w:t>
      </w:r>
      <w:r w:rsidR="001F7EC7" w:rsidRPr="00AB6B46">
        <w:rPr>
          <w:rFonts w:ascii="Times New Roman" w:hAnsi="Times New Roman" w:cs="Times New Roman"/>
        </w:rPr>
        <w:t>основных мероприятии и мероприятий ведомственных целевых</w:t>
      </w:r>
      <w:r w:rsidRPr="00AB6B46">
        <w:rPr>
          <w:rFonts w:ascii="Times New Roman" w:hAnsi="Times New Roman" w:cs="Times New Roman"/>
        </w:rPr>
        <w:t xml:space="preserve"> программ</w:t>
      </w:r>
      <w:r w:rsidR="001F7EC7" w:rsidRPr="00AB6B46">
        <w:rPr>
          <w:rFonts w:ascii="Times New Roman" w:hAnsi="Times New Roman" w:cs="Times New Roman"/>
        </w:rPr>
        <w:t>.</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В рамках подпрограммы 1 "_____________________", предусмотрена</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w:t>
      </w:r>
      <w:r w:rsidR="00F264D0" w:rsidRPr="00AB6B46">
        <w:rPr>
          <w:rFonts w:ascii="Times New Roman" w:hAnsi="Times New Roman" w:cs="Times New Roman"/>
        </w:rPr>
        <w:t xml:space="preserve">                            </w:t>
      </w:r>
      <w:r w:rsidRPr="00AB6B46">
        <w:rPr>
          <w:rFonts w:ascii="Times New Roman" w:hAnsi="Times New Roman" w:cs="Times New Roman"/>
        </w:rPr>
        <w:t>наименование</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реализация ___________________ основных мероприятий, _______________</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w:t>
      </w:r>
      <w:r w:rsidR="00F264D0" w:rsidRPr="00AB6B46">
        <w:rPr>
          <w:rFonts w:ascii="Times New Roman" w:hAnsi="Times New Roman" w:cs="Times New Roman"/>
        </w:rPr>
        <w:t xml:space="preserve">                   </w:t>
      </w:r>
      <w:r w:rsidRPr="00AB6B46">
        <w:rPr>
          <w:rFonts w:ascii="Times New Roman" w:hAnsi="Times New Roman" w:cs="Times New Roman"/>
        </w:rPr>
        <w:t xml:space="preserve">количество                               </w:t>
      </w:r>
      <w:r w:rsidR="00F264D0" w:rsidRPr="00AB6B46">
        <w:rPr>
          <w:rFonts w:ascii="Times New Roman" w:hAnsi="Times New Roman" w:cs="Times New Roman"/>
        </w:rPr>
        <w:t xml:space="preserve">                              </w:t>
      </w:r>
      <w:r w:rsidRPr="00AB6B46">
        <w:rPr>
          <w:rFonts w:ascii="Times New Roman" w:hAnsi="Times New Roman" w:cs="Times New Roman"/>
        </w:rPr>
        <w:t>количество</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lastRenderedPageBreak/>
        <w:t>приоритетных основных мероприятий и _________________ контрольных</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w:t>
      </w:r>
      <w:r w:rsidR="00F264D0" w:rsidRPr="00AB6B46">
        <w:rPr>
          <w:rFonts w:ascii="Times New Roman" w:hAnsi="Times New Roman" w:cs="Times New Roman"/>
        </w:rPr>
        <w:t xml:space="preserve">                                    </w:t>
      </w:r>
      <w:r w:rsidRPr="00AB6B46">
        <w:rPr>
          <w:rFonts w:ascii="Times New Roman" w:hAnsi="Times New Roman" w:cs="Times New Roman"/>
        </w:rPr>
        <w:t>количество</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событий.</w:t>
      </w:r>
    </w:p>
    <w:p w:rsidR="001F7EC7" w:rsidRPr="00AB6B46" w:rsidRDefault="001F7EC7" w:rsidP="001F7EC7">
      <w:pPr>
        <w:jc w:val="both"/>
        <w:rPr>
          <w:sz w:val="24"/>
          <w:szCs w:val="24"/>
        </w:rPr>
      </w:pP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Основное мероприятие 1.1. "__________________________________"</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w:t>
      </w:r>
      <w:r w:rsidR="00F264D0" w:rsidRPr="00AB6B46">
        <w:rPr>
          <w:rFonts w:ascii="Times New Roman" w:hAnsi="Times New Roman" w:cs="Times New Roman"/>
        </w:rPr>
        <w:t xml:space="preserve">                             </w:t>
      </w:r>
      <w:r w:rsidRPr="00AB6B46">
        <w:rPr>
          <w:rFonts w:ascii="Times New Roman" w:hAnsi="Times New Roman" w:cs="Times New Roman"/>
        </w:rPr>
        <w:t xml:space="preserve"> наименование</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выполнено/выполнено не в полном объеме/не выполнено (в случае</w:t>
      </w:r>
      <w:r w:rsidR="00F264D0" w:rsidRPr="00AB6B46">
        <w:rPr>
          <w:rFonts w:ascii="Times New Roman" w:hAnsi="Times New Roman" w:cs="Times New Roman"/>
        </w:rPr>
        <w:t xml:space="preserve"> </w:t>
      </w:r>
      <w:r w:rsidRPr="00AB6B46">
        <w:rPr>
          <w:rFonts w:ascii="Times New Roman" w:hAnsi="Times New Roman" w:cs="Times New Roman"/>
        </w:rPr>
        <w:t>невыполнения/выполнения не в полном объеме указать причины).</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Кратко указываются результаты реализации основного мероприятия.</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Приоритетное основное мероприятие 1.2. "______________________"</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w:t>
      </w:r>
      <w:r w:rsidR="00F264D0" w:rsidRPr="00AB6B46">
        <w:rPr>
          <w:rFonts w:ascii="Times New Roman" w:hAnsi="Times New Roman" w:cs="Times New Roman"/>
        </w:rPr>
        <w:t xml:space="preserve">                                       </w:t>
      </w:r>
      <w:r w:rsidRPr="00AB6B46">
        <w:rPr>
          <w:rFonts w:ascii="Times New Roman" w:hAnsi="Times New Roman" w:cs="Times New Roman"/>
        </w:rPr>
        <w:t>наименование</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выполнено/выполнено не в полном объеме/не выполнено (в случае</w:t>
      </w:r>
      <w:r w:rsidR="00F264D0" w:rsidRPr="00AB6B46">
        <w:rPr>
          <w:rFonts w:ascii="Times New Roman" w:hAnsi="Times New Roman" w:cs="Times New Roman"/>
        </w:rPr>
        <w:t xml:space="preserve"> </w:t>
      </w:r>
      <w:r w:rsidRPr="00AB6B46">
        <w:rPr>
          <w:rFonts w:ascii="Times New Roman" w:hAnsi="Times New Roman" w:cs="Times New Roman"/>
        </w:rPr>
        <w:t>невыполнения/выполнения не в полном объеме указать причины). Кратко</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указываются результаты реализации основного мероприятия.</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По подпрограмме 1 "__________________" предусмотрено выполнение</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w:t>
      </w:r>
      <w:r w:rsidR="00F264D0" w:rsidRPr="00AB6B46">
        <w:rPr>
          <w:rFonts w:ascii="Times New Roman" w:hAnsi="Times New Roman" w:cs="Times New Roman"/>
        </w:rPr>
        <w:t xml:space="preserve">                     </w:t>
      </w:r>
      <w:r w:rsidRPr="00AB6B46">
        <w:rPr>
          <w:rFonts w:ascii="Times New Roman" w:hAnsi="Times New Roman" w:cs="Times New Roman"/>
        </w:rPr>
        <w:t>наименование</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_________________ контрольных событий, из них достигнуто в</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количество</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установленные сроки - ______________________, с нарушением срока -</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w:t>
      </w:r>
      <w:r w:rsidR="00F264D0" w:rsidRPr="00AB6B46">
        <w:rPr>
          <w:rFonts w:ascii="Times New Roman" w:hAnsi="Times New Roman" w:cs="Times New Roman"/>
        </w:rPr>
        <w:t xml:space="preserve">                         </w:t>
      </w:r>
      <w:r w:rsidRPr="00AB6B46">
        <w:rPr>
          <w:rFonts w:ascii="Times New Roman" w:hAnsi="Times New Roman" w:cs="Times New Roman"/>
        </w:rPr>
        <w:t>количество</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___________________; не достигнуто - ______________________ (по</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количество                             </w:t>
      </w:r>
      <w:r w:rsidR="00F264D0" w:rsidRPr="00AB6B46">
        <w:rPr>
          <w:rFonts w:ascii="Times New Roman" w:hAnsi="Times New Roman" w:cs="Times New Roman"/>
        </w:rPr>
        <w:t xml:space="preserve">                                   </w:t>
      </w:r>
      <w:r w:rsidRPr="00AB6B46">
        <w:rPr>
          <w:rFonts w:ascii="Times New Roman" w:hAnsi="Times New Roman" w:cs="Times New Roman"/>
        </w:rPr>
        <w:t>количество</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недостигнутым, достигнутым с нарушением срока контрольным</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событиям указываются причины).</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Сведения о выполнении основных мероприятий, приоритетных</w:t>
      </w:r>
      <w:r w:rsidR="00F264D0" w:rsidRPr="00AB6B46">
        <w:rPr>
          <w:rFonts w:ascii="Times New Roman" w:hAnsi="Times New Roman" w:cs="Times New Roman"/>
        </w:rPr>
        <w:t xml:space="preserve"> </w:t>
      </w:r>
      <w:r w:rsidRPr="00AB6B46">
        <w:rPr>
          <w:rFonts w:ascii="Times New Roman" w:hAnsi="Times New Roman" w:cs="Times New Roman"/>
        </w:rPr>
        <w:t>основных мероприятий и мероприятий ведомственных целевых программ,</w:t>
      </w:r>
      <w:r w:rsidR="00F264D0" w:rsidRPr="00AB6B46">
        <w:rPr>
          <w:rFonts w:ascii="Times New Roman" w:hAnsi="Times New Roman" w:cs="Times New Roman"/>
        </w:rPr>
        <w:t xml:space="preserve"> </w:t>
      </w:r>
      <w:r w:rsidRPr="00AB6B46">
        <w:rPr>
          <w:rFonts w:ascii="Times New Roman" w:hAnsi="Times New Roman" w:cs="Times New Roman"/>
        </w:rPr>
        <w:t xml:space="preserve">а также контрольных событий </w:t>
      </w:r>
      <w:r w:rsidR="00F264D0" w:rsidRPr="00AB6B46">
        <w:rPr>
          <w:rFonts w:ascii="Times New Roman" w:hAnsi="Times New Roman" w:cs="Times New Roman"/>
        </w:rPr>
        <w:t>муниципальной</w:t>
      </w:r>
      <w:r w:rsidRPr="00AB6B46">
        <w:rPr>
          <w:rFonts w:ascii="Times New Roman" w:hAnsi="Times New Roman" w:cs="Times New Roman"/>
        </w:rPr>
        <w:t xml:space="preserve"> программы приведены в</w:t>
      </w:r>
      <w:r w:rsidR="00F264D0" w:rsidRPr="00AB6B46">
        <w:rPr>
          <w:rFonts w:ascii="Times New Roman" w:hAnsi="Times New Roman" w:cs="Times New Roman"/>
        </w:rPr>
        <w:t xml:space="preserve"> </w:t>
      </w:r>
      <w:r w:rsidRPr="00AB6B46">
        <w:rPr>
          <w:rFonts w:ascii="Times New Roman" w:hAnsi="Times New Roman" w:cs="Times New Roman"/>
        </w:rPr>
        <w:t xml:space="preserve">приложении </w:t>
      </w:r>
      <w:r w:rsidR="00F264D0" w:rsidRPr="00AB6B46">
        <w:rPr>
          <w:rFonts w:ascii="Times New Roman" w:hAnsi="Times New Roman" w:cs="Times New Roman"/>
        </w:rPr>
        <w:t>№1</w:t>
      </w:r>
      <w:r w:rsidRPr="00AB6B46">
        <w:rPr>
          <w:rFonts w:ascii="Times New Roman" w:hAnsi="Times New Roman" w:cs="Times New Roman"/>
        </w:rPr>
        <w:t xml:space="preserve"> к отчету о реализации </w:t>
      </w:r>
      <w:r w:rsidR="00F264D0" w:rsidRPr="00AB6B46">
        <w:rPr>
          <w:rFonts w:ascii="Times New Roman" w:hAnsi="Times New Roman" w:cs="Times New Roman"/>
        </w:rPr>
        <w:t>муниципальной</w:t>
      </w:r>
      <w:r w:rsidRPr="00AB6B46">
        <w:rPr>
          <w:rFonts w:ascii="Times New Roman" w:hAnsi="Times New Roman" w:cs="Times New Roman"/>
        </w:rPr>
        <w:t xml:space="preserve"> программы.</w:t>
      </w:r>
    </w:p>
    <w:p w:rsidR="001F7EC7" w:rsidRPr="00AB6B46" w:rsidRDefault="001F7EC7" w:rsidP="001F7EC7">
      <w:pPr>
        <w:jc w:val="both"/>
        <w:rPr>
          <w:sz w:val="24"/>
          <w:szCs w:val="24"/>
        </w:rPr>
      </w:pPr>
    </w:p>
    <w:p w:rsidR="001F7EC7" w:rsidRPr="00AB6B46" w:rsidRDefault="001F7EC7" w:rsidP="00F264D0">
      <w:pPr>
        <w:pStyle w:val="aff5"/>
        <w:jc w:val="center"/>
        <w:rPr>
          <w:rFonts w:ascii="Times New Roman" w:hAnsi="Times New Roman" w:cs="Times New Roman"/>
          <w:b/>
        </w:rPr>
      </w:pPr>
      <w:r w:rsidRPr="00AB6B46">
        <w:rPr>
          <w:rStyle w:val="aff4"/>
          <w:rFonts w:ascii="Times New Roman" w:hAnsi="Times New Roman" w:cs="Times New Roman"/>
          <w:b w:val="0"/>
          <w:color w:val="auto"/>
        </w:rPr>
        <w:t>Раздел 3. Анализ факторов, повлиявших на ход реализации</w:t>
      </w:r>
    </w:p>
    <w:p w:rsidR="001F7EC7" w:rsidRPr="00AB6B46" w:rsidRDefault="00F264D0" w:rsidP="00F264D0">
      <w:pPr>
        <w:pStyle w:val="aff5"/>
        <w:jc w:val="center"/>
        <w:rPr>
          <w:rFonts w:ascii="Times New Roman" w:hAnsi="Times New Roman" w:cs="Times New Roman"/>
          <w:b/>
        </w:rPr>
      </w:pPr>
      <w:r w:rsidRPr="00AB6B46">
        <w:rPr>
          <w:rStyle w:val="aff4"/>
          <w:rFonts w:ascii="Times New Roman" w:hAnsi="Times New Roman" w:cs="Times New Roman"/>
          <w:b w:val="0"/>
          <w:color w:val="auto"/>
        </w:rPr>
        <w:t>муниципальной</w:t>
      </w:r>
      <w:r w:rsidR="001F7EC7" w:rsidRPr="00AB6B46">
        <w:rPr>
          <w:rStyle w:val="aff4"/>
          <w:rFonts w:ascii="Times New Roman" w:hAnsi="Times New Roman" w:cs="Times New Roman"/>
          <w:b w:val="0"/>
          <w:color w:val="auto"/>
        </w:rPr>
        <w:t xml:space="preserve"> программы</w:t>
      </w:r>
    </w:p>
    <w:p w:rsidR="001F7EC7" w:rsidRPr="00AB6B46" w:rsidRDefault="001F7EC7" w:rsidP="001F7EC7">
      <w:pPr>
        <w:jc w:val="both"/>
        <w:rPr>
          <w:sz w:val="24"/>
          <w:szCs w:val="24"/>
        </w:rPr>
      </w:pP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В _____________ году на ход реализации </w:t>
      </w:r>
      <w:r w:rsidR="00F264D0" w:rsidRPr="00AB6B46">
        <w:rPr>
          <w:rFonts w:ascii="Times New Roman" w:hAnsi="Times New Roman" w:cs="Times New Roman"/>
        </w:rPr>
        <w:t>муниципальной</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w:t>
      </w:r>
      <w:r w:rsidR="00F264D0" w:rsidRPr="00AB6B46">
        <w:rPr>
          <w:rFonts w:ascii="Times New Roman" w:hAnsi="Times New Roman" w:cs="Times New Roman"/>
        </w:rPr>
        <w:t xml:space="preserve">          </w:t>
      </w:r>
      <w:r w:rsidRPr="00AB6B46">
        <w:rPr>
          <w:rFonts w:ascii="Times New Roman" w:hAnsi="Times New Roman" w:cs="Times New Roman"/>
        </w:rPr>
        <w:t>отчетный год</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программы оказывали влияние следующие факторы:</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фактор 1;</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фактор 2;</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фактор 3;</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Влияние факторов на реализацию </w:t>
      </w:r>
      <w:r w:rsidR="00F264D0" w:rsidRPr="00AB6B46">
        <w:rPr>
          <w:rFonts w:ascii="Times New Roman" w:hAnsi="Times New Roman" w:cs="Times New Roman"/>
        </w:rPr>
        <w:t>муниципальной</w:t>
      </w:r>
      <w:r w:rsidRPr="00AB6B46">
        <w:rPr>
          <w:rFonts w:ascii="Times New Roman" w:hAnsi="Times New Roman" w:cs="Times New Roman"/>
        </w:rPr>
        <w:t xml:space="preserve"> программы.</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Текстовая часть раздела 3 не более 1 листа.</w:t>
      </w:r>
    </w:p>
    <w:p w:rsidR="001F7EC7" w:rsidRPr="00AB6B46" w:rsidRDefault="001F7EC7" w:rsidP="001F7EC7">
      <w:pPr>
        <w:jc w:val="both"/>
        <w:rPr>
          <w:sz w:val="24"/>
          <w:szCs w:val="24"/>
        </w:rPr>
      </w:pPr>
    </w:p>
    <w:p w:rsidR="001F7EC7" w:rsidRPr="00AB6B46" w:rsidRDefault="001F7EC7" w:rsidP="00F264D0">
      <w:pPr>
        <w:pStyle w:val="aff5"/>
        <w:jc w:val="center"/>
        <w:rPr>
          <w:rFonts w:ascii="Times New Roman" w:hAnsi="Times New Roman" w:cs="Times New Roman"/>
          <w:b/>
        </w:rPr>
      </w:pPr>
      <w:r w:rsidRPr="00AB6B46">
        <w:rPr>
          <w:rStyle w:val="aff4"/>
          <w:rFonts w:ascii="Times New Roman" w:hAnsi="Times New Roman" w:cs="Times New Roman"/>
          <w:b w:val="0"/>
          <w:color w:val="auto"/>
        </w:rPr>
        <w:t>Раздел 4. Сведения об использовании бюджетных ассигнований и</w:t>
      </w:r>
    </w:p>
    <w:p w:rsidR="001F7EC7" w:rsidRPr="00AB6B46" w:rsidRDefault="001F7EC7" w:rsidP="00F264D0">
      <w:pPr>
        <w:pStyle w:val="aff5"/>
        <w:jc w:val="center"/>
        <w:rPr>
          <w:rFonts w:ascii="Times New Roman" w:hAnsi="Times New Roman" w:cs="Times New Roman"/>
          <w:b/>
        </w:rPr>
      </w:pPr>
      <w:r w:rsidRPr="00AB6B46">
        <w:rPr>
          <w:rStyle w:val="aff4"/>
          <w:rFonts w:ascii="Times New Roman" w:hAnsi="Times New Roman" w:cs="Times New Roman"/>
          <w:b w:val="0"/>
          <w:color w:val="auto"/>
        </w:rPr>
        <w:t xml:space="preserve">внебюджетных средств на реализацию </w:t>
      </w:r>
      <w:r w:rsidR="00F264D0" w:rsidRPr="00AB6B46">
        <w:rPr>
          <w:rStyle w:val="aff4"/>
          <w:rFonts w:ascii="Times New Roman" w:hAnsi="Times New Roman" w:cs="Times New Roman"/>
          <w:b w:val="0"/>
          <w:color w:val="auto"/>
        </w:rPr>
        <w:t>муниципальной</w:t>
      </w:r>
      <w:r w:rsidRPr="00AB6B46">
        <w:rPr>
          <w:rStyle w:val="aff4"/>
          <w:rFonts w:ascii="Times New Roman" w:hAnsi="Times New Roman" w:cs="Times New Roman"/>
          <w:b w:val="0"/>
          <w:color w:val="auto"/>
        </w:rPr>
        <w:t xml:space="preserve"> программы</w:t>
      </w:r>
    </w:p>
    <w:p w:rsidR="001F7EC7" w:rsidRPr="00AB6B46" w:rsidRDefault="001F7EC7" w:rsidP="001F7EC7">
      <w:pPr>
        <w:jc w:val="both"/>
        <w:rPr>
          <w:sz w:val="24"/>
          <w:szCs w:val="24"/>
        </w:rPr>
      </w:pP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Объем запланированных расходов на реализацию </w:t>
      </w:r>
      <w:r w:rsidR="00F264D0" w:rsidRPr="00AB6B46">
        <w:rPr>
          <w:rFonts w:ascii="Times New Roman" w:hAnsi="Times New Roman" w:cs="Times New Roman"/>
        </w:rPr>
        <w:t>муниципальной</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программы на _______________ год составил______________________</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w:t>
      </w:r>
      <w:r w:rsidR="00F264D0" w:rsidRPr="00AB6B46">
        <w:rPr>
          <w:rFonts w:ascii="Times New Roman" w:hAnsi="Times New Roman" w:cs="Times New Roman"/>
        </w:rPr>
        <w:t xml:space="preserve">              </w:t>
      </w:r>
      <w:r w:rsidRPr="00AB6B46">
        <w:rPr>
          <w:rFonts w:ascii="Times New Roman" w:hAnsi="Times New Roman" w:cs="Times New Roman"/>
        </w:rPr>
        <w:t xml:space="preserve">отчетный год            </w:t>
      </w:r>
      <w:r w:rsidR="00F264D0" w:rsidRPr="00AB6B46">
        <w:rPr>
          <w:rFonts w:ascii="Times New Roman" w:hAnsi="Times New Roman" w:cs="Times New Roman"/>
        </w:rPr>
        <w:t xml:space="preserve">                                                         </w:t>
      </w:r>
      <w:r w:rsidRPr="00AB6B46">
        <w:rPr>
          <w:rFonts w:ascii="Times New Roman" w:hAnsi="Times New Roman" w:cs="Times New Roman"/>
        </w:rPr>
        <w:t xml:space="preserve">  плановый объем средств</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lastRenderedPageBreak/>
        <w:t xml:space="preserve">                                             за счет всех источников</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тыс. рублей, в том числе по источникам финансирования:</w:t>
      </w:r>
    </w:p>
    <w:p w:rsidR="00F264D0" w:rsidRPr="00AB6B46" w:rsidRDefault="00F264D0" w:rsidP="00F264D0">
      <w:pPr>
        <w:pStyle w:val="aff5"/>
        <w:jc w:val="both"/>
        <w:rPr>
          <w:rFonts w:ascii="Times New Roman" w:hAnsi="Times New Roman" w:cs="Times New Roman"/>
        </w:rPr>
      </w:pPr>
      <w:r w:rsidRPr="00AB6B46">
        <w:rPr>
          <w:rFonts w:ascii="Times New Roman" w:hAnsi="Times New Roman" w:cs="Times New Roman"/>
        </w:rPr>
        <w:t xml:space="preserve">     федеральный бюджет - _________________________ тыс. рублей;</w:t>
      </w:r>
    </w:p>
    <w:p w:rsidR="00F264D0" w:rsidRPr="00AB6B46" w:rsidRDefault="00F264D0" w:rsidP="00F264D0">
      <w:pPr>
        <w:pStyle w:val="aff5"/>
        <w:jc w:val="both"/>
        <w:rPr>
          <w:rFonts w:ascii="Times New Roman" w:hAnsi="Times New Roman" w:cs="Times New Roman"/>
        </w:rPr>
      </w:pPr>
      <w:r w:rsidRPr="00AB6B46">
        <w:rPr>
          <w:rFonts w:ascii="Times New Roman" w:hAnsi="Times New Roman" w:cs="Times New Roman"/>
        </w:rPr>
        <w:t xml:space="preserve">                                                 плановый объем средств</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областной бюджет - _________________________ тыс. рублей;</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w:t>
      </w:r>
      <w:r w:rsidR="00F264D0" w:rsidRPr="00AB6B46">
        <w:rPr>
          <w:rFonts w:ascii="Times New Roman" w:hAnsi="Times New Roman" w:cs="Times New Roman"/>
        </w:rPr>
        <w:t xml:space="preserve">                    </w:t>
      </w:r>
      <w:r w:rsidRPr="00AB6B46">
        <w:rPr>
          <w:rFonts w:ascii="Times New Roman" w:hAnsi="Times New Roman" w:cs="Times New Roman"/>
        </w:rPr>
        <w:t>плановый объем средств</w:t>
      </w:r>
    </w:p>
    <w:p w:rsidR="001F7EC7" w:rsidRPr="00AB6B46" w:rsidRDefault="001F7EC7" w:rsidP="00F264D0">
      <w:pPr>
        <w:pStyle w:val="aff5"/>
        <w:jc w:val="both"/>
        <w:rPr>
          <w:rFonts w:ascii="Times New Roman" w:hAnsi="Times New Roman" w:cs="Times New Roman"/>
        </w:rPr>
      </w:pPr>
      <w:r w:rsidRPr="00AB6B46">
        <w:rPr>
          <w:rFonts w:ascii="Times New Roman" w:hAnsi="Times New Roman" w:cs="Times New Roman"/>
        </w:rPr>
        <w:t xml:space="preserve">     </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местный бюджет - ______________________тыс. рублей;</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w:t>
      </w:r>
      <w:r w:rsidR="00F264D0" w:rsidRPr="00AB6B46">
        <w:rPr>
          <w:rFonts w:ascii="Times New Roman" w:hAnsi="Times New Roman" w:cs="Times New Roman"/>
        </w:rPr>
        <w:t xml:space="preserve">                   </w:t>
      </w:r>
      <w:r w:rsidRPr="00AB6B46">
        <w:rPr>
          <w:rFonts w:ascii="Times New Roman" w:hAnsi="Times New Roman" w:cs="Times New Roman"/>
        </w:rPr>
        <w:t>плановый объем средств</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внебюджетные источники - _______________________ тыс. рублей.</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w:t>
      </w:r>
      <w:r w:rsidR="00F264D0" w:rsidRPr="00AB6B46">
        <w:rPr>
          <w:rFonts w:ascii="Times New Roman" w:hAnsi="Times New Roman" w:cs="Times New Roman"/>
        </w:rPr>
        <w:t xml:space="preserve">                     </w:t>
      </w:r>
      <w:r w:rsidRPr="00AB6B46">
        <w:rPr>
          <w:rFonts w:ascii="Times New Roman" w:hAnsi="Times New Roman" w:cs="Times New Roman"/>
        </w:rPr>
        <w:t>плановый объем средств</w:t>
      </w:r>
    </w:p>
    <w:p w:rsidR="001F7EC7" w:rsidRPr="00AB6B46" w:rsidRDefault="001F7EC7" w:rsidP="001F7EC7">
      <w:pPr>
        <w:jc w:val="both"/>
        <w:rPr>
          <w:sz w:val="24"/>
          <w:szCs w:val="24"/>
        </w:rPr>
      </w:pP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План ассигнований в соответствии со сводной бюджетной росписью - _____________________</w:t>
      </w:r>
    </w:p>
    <w:p w:rsidR="001F7EC7" w:rsidRPr="00AB6B46" w:rsidRDefault="005B2238" w:rsidP="001F7EC7">
      <w:pPr>
        <w:pStyle w:val="aff5"/>
        <w:jc w:val="both"/>
        <w:rPr>
          <w:rFonts w:ascii="Times New Roman" w:hAnsi="Times New Roman" w:cs="Times New Roman"/>
        </w:rPr>
      </w:pPr>
      <w:r w:rsidRPr="00AB6B46">
        <w:rPr>
          <w:rFonts w:ascii="Times New Roman" w:hAnsi="Times New Roman" w:cs="Times New Roman"/>
        </w:rPr>
        <w:t xml:space="preserve">    </w:t>
      </w:r>
      <w:r w:rsidR="001F7EC7" w:rsidRPr="00AB6B46">
        <w:rPr>
          <w:rFonts w:ascii="Times New Roman" w:hAnsi="Times New Roman" w:cs="Times New Roman"/>
        </w:rPr>
        <w:t>плановый объем средств</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тыс. рублей, в том числе по источникам финансирования:</w:t>
      </w:r>
    </w:p>
    <w:p w:rsidR="005B2238" w:rsidRPr="00AB6B46" w:rsidRDefault="001F7EC7" w:rsidP="005B2238">
      <w:pPr>
        <w:pStyle w:val="aff5"/>
        <w:jc w:val="both"/>
        <w:rPr>
          <w:rFonts w:ascii="Times New Roman" w:hAnsi="Times New Roman" w:cs="Times New Roman"/>
        </w:rPr>
      </w:pPr>
      <w:r w:rsidRPr="00AB6B46">
        <w:rPr>
          <w:rFonts w:ascii="Times New Roman" w:hAnsi="Times New Roman" w:cs="Times New Roman"/>
        </w:rPr>
        <w:t xml:space="preserve">     </w:t>
      </w:r>
      <w:r w:rsidR="005B2238" w:rsidRPr="00AB6B46">
        <w:rPr>
          <w:rFonts w:ascii="Times New Roman" w:hAnsi="Times New Roman" w:cs="Times New Roman"/>
        </w:rPr>
        <w:t>федеральный бюджет - _________________________ тыс. рублей;</w:t>
      </w:r>
    </w:p>
    <w:p w:rsidR="005B2238" w:rsidRPr="00AB6B46" w:rsidRDefault="005B2238" w:rsidP="005B2238">
      <w:pPr>
        <w:pStyle w:val="aff5"/>
        <w:jc w:val="both"/>
        <w:rPr>
          <w:rFonts w:ascii="Times New Roman" w:hAnsi="Times New Roman" w:cs="Times New Roman"/>
        </w:rPr>
      </w:pPr>
      <w:r w:rsidRPr="00AB6B46">
        <w:rPr>
          <w:rFonts w:ascii="Times New Roman" w:hAnsi="Times New Roman" w:cs="Times New Roman"/>
        </w:rPr>
        <w:t xml:space="preserve">                                                 плановый объем средств</w:t>
      </w:r>
    </w:p>
    <w:p w:rsidR="005B2238" w:rsidRPr="00AB6B46" w:rsidRDefault="005B2238" w:rsidP="005B2238">
      <w:pPr>
        <w:pStyle w:val="aff5"/>
        <w:jc w:val="both"/>
        <w:rPr>
          <w:rFonts w:ascii="Times New Roman" w:hAnsi="Times New Roman" w:cs="Times New Roman"/>
        </w:rPr>
      </w:pPr>
      <w:r w:rsidRPr="00AB6B46">
        <w:rPr>
          <w:rFonts w:ascii="Times New Roman" w:hAnsi="Times New Roman" w:cs="Times New Roman"/>
        </w:rPr>
        <w:t xml:space="preserve">     областной бюджет - _________________________ тыс. рублей;</w:t>
      </w:r>
    </w:p>
    <w:p w:rsidR="005B2238" w:rsidRPr="00AB6B46" w:rsidRDefault="005B2238" w:rsidP="005B2238">
      <w:pPr>
        <w:pStyle w:val="aff5"/>
        <w:jc w:val="both"/>
        <w:rPr>
          <w:rFonts w:ascii="Times New Roman" w:hAnsi="Times New Roman" w:cs="Times New Roman"/>
        </w:rPr>
      </w:pPr>
      <w:r w:rsidRPr="00AB6B46">
        <w:rPr>
          <w:rFonts w:ascii="Times New Roman" w:hAnsi="Times New Roman" w:cs="Times New Roman"/>
        </w:rPr>
        <w:t xml:space="preserve">                                             плановый объем средств</w:t>
      </w:r>
    </w:p>
    <w:p w:rsidR="005B2238" w:rsidRPr="00AB6B46" w:rsidRDefault="005B2238" w:rsidP="005B2238">
      <w:pPr>
        <w:pStyle w:val="aff5"/>
        <w:jc w:val="both"/>
        <w:rPr>
          <w:rFonts w:ascii="Times New Roman" w:hAnsi="Times New Roman" w:cs="Times New Roman"/>
        </w:rPr>
      </w:pPr>
      <w:r w:rsidRPr="00AB6B46">
        <w:rPr>
          <w:rFonts w:ascii="Times New Roman" w:hAnsi="Times New Roman" w:cs="Times New Roman"/>
        </w:rPr>
        <w:t xml:space="preserve">     </w:t>
      </w:r>
    </w:p>
    <w:p w:rsidR="005B2238" w:rsidRPr="00AB6B46" w:rsidRDefault="005B2238" w:rsidP="005B2238">
      <w:pPr>
        <w:pStyle w:val="aff5"/>
        <w:jc w:val="both"/>
        <w:rPr>
          <w:rFonts w:ascii="Times New Roman" w:hAnsi="Times New Roman" w:cs="Times New Roman"/>
        </w:rPr>
      </w:pPr>
      <w:r w:rsidRPr="00AB6B46">
        <w:rPr>
          <w:rFonts w:ascii="Times New Roman" w:hAnsi="Times New Roman" w:cs="Times New Roman"/>
        </w:rPr>
        <w:t xml:space="preserve">     местный бюджет - ______________________тыс. рублей;</w:t>
      </w:r>
    </w:p>
    <w:p w:rsidR="001F7EC7" w:rsidRPr="00AB6B46" w:rsidRDefault="001F7EC7" w:rsidP="005B2238">
      <w:pPr>
        <w:pStyle w:val="aff5"/>
        <w:jc w:val="both"/>
        <w:rPr>
          <w:rFonts w:ascii="Times New Roman" w:hAnsi="Times New Roman" w:cs="Times New Roman"/>
        </w:rPr>
      </w:pP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Исполнение расходов по </w:t>
      </w:r>
      <w:r w:rsidR="005B2238" w:rsidRPr="00AB6B46">
        <w:rPr>
          <w:rFonts w:ascii="Times New Roman" w:hAnsi="Times New Roman" w:cs="Times New Roman"/>
        </w:rPr>
        <w:t>муниципальной</w:t>
      </w:r>
      <w:r w:rsidRPr="00AB6B46">
        <w:rPr>
          <w:rFonts w:ascii="Times New Roman" w:hAnsi="Times New Roman" w:cs="Times New Roman"/>
        </w:rPr>
        <w:t xml:space="preserve"> программе составило</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_____ тыс. рублей, в том числе по источникам финансирования:</w:t>
      </w:r>
    </w:p>
    <w:p w:rsidR="005B2238" w:rsidRPr="00AB6B46" w:rsidRDefault="001F7EC7" w:rsidP="005B2238">
      <w:pPr>
        <w:pStyle w:val="aff5"/>
        <w:jc w:val="both"/>
        <w:rPr>
          <w:rFonts w:ascii="Times New Roman" w:hAnsi="Times New Roman" w:cs="Times New Roman"/>
        </w:rPr>
      </w:pPr>
      <w:r w:rsidRPr="00AB6B46">
        <w:rPr>
          <w:rFonts w:ascii="Times New Roman" w:hAnsi="Times New Roman" w:cs="Times New Roman"/>
        </w:rPr>
        <w:t xml:space="preserve">     </w:t>
      </w:r>
      <w:r w:rsidR="005B2238" w:rsidRPr="00AB6B46">
        <w:rPr>
          <w:rFonts w:ascii="Times New Roman" w:hAnsi="Times New Roman" w:cs="Times New Roman"/>
        </w:rPr>
        <w:t>федеральный бюджет - _________________________ тыс. рублей;</w:t>
      </w:r>
    </w:p>
    <w:p w:rsidR="005B2238" w:rsidRPr="00AB6B46" w:rsidRDefault="005B2238" w:rsidP="005B2238">
      <w:pPr>
        <w:pStyle w:val="aff5"/>
        <w:jc w:val="both"/>
        <w:rPr>
          <w:rFonts w:ascii="Times New Roman" w:hAnsi="Times New Roman" w:cs="Times New Roman"/>
        </w:rPr>
      </w:pPr>
      <w:r w:rsidRPr="00AB6B46">
        <w:rPr>
          <w:rFonts w:ascii="Times New Roman" w:hAnsi="Times New Roman" w:cs="Times New Roman"/>
        </w:rPr>
        <w:t xml:space="preserve">                                                 плановый объем средств</w:t>
      </w:r>
    </w:p>
    <w:p w:rsidR="005B2238" w:rsidRPr="00AB6B46" w:rsidRDefault="005B2238" w:rsidP="005B2238">
      <w:pPr>
        <w:pStyle w:val="aff5"/>
        <w:jc w:val="both"/>
        <w:rPr>
          <w:rFonts w:ascii="Times New Roman" w:hAnsi="Times New Roman" w:cs="Times New Roman"/>
        </w:rPr>
      </w:pPr>
      <w:r w:rsidRPr="00AB6B46">
        <w:rPr>
          <w:rFonts w:ascii="Times New Roman" w:hAnsi="Times New Roman" w:cs="Times New Roman"/>
        </w:rPr>
        <w:t xml:space="preserve">     областной бюджет - _________________________ тыс. рублей;</w:t>
      </w:r>
    </w:p>
    <w:p w:rsidR="005B2238" w:rsidRPr="00AB6B46" w:rsidRDefault="005B2238" w:rsidP="005B2238">
      <w:pPr>
        <w:pStyle w:val="aff5"/>
        <w:jc w:val="both"/>
        <w:rPr>
          <w:rFonts w:ascii="Times New Roman" w:hAnsi="Times New Roman" w:cs="Times New Roman"/>
        </w:rPr>
      </w:pPr>
      <w:r w:rsidRPr="00AB6B46">
        <w:rPr>
          <w:rFonts w:ascii="Times New Roman" w:hAnsi="Times New Roman" w:cs="Times New Roman"/>
        </w:rPr>
        <w:t xml:space="preserve">                                             плановый объем средств</w:t>
      </w:r>
    </w:p>
    <w:p w:rsidR="005B2238" w:rsidRPr="00AB6B46" w:rsidRDefault="005B2238" w:rsidP="005B2238">
      <w:pPr>
        <w:pStyle w:val="aff5"/>
        <w:jc w:val="both"/>
        <w:rPr>
          <w:rFonts w:ascii="Times New Roman" w:hAnsi="Times New Roman" w:cs="Times New Roman"/>
        </w:rPr>
      </w:pPr>
      <w:r w:rsidRPr="00AB6B46">
        <w:rPr>
          <w:rFonts w:ascii="Times New Roman" w:hAnsi="Times New Roman" w:cs="Times New Roman"/>
        </w:rPr>
        <w:t xml:space="preserve">     </w:t>
      </w:r>
    </w:p>
    <w:p w:rsidR="005B2238" w:rsidRPr="00AB6B46" w:rsidRDefault="005B2238" w:rsidP="005B2238">
      <w:pPr>
        <w:pStyle w:val="aff5"/>
        <w:jc w:val="both"/>
        <w:rPr>
          <w:rFonts w:ascii="Times New Roman" w:hAnsi="Times New Roman" w:cs="Times New Roman"/>
        </w:rPr>
      </w:pPr>
      <w:r w:rsidRPr="00AB6B46">
        <w:rPr>
          <w:rFonts w:ascii="Times New Roman" w:hAnsi="Times New Roman" w:cs="Times New Roman"/>
        </w:rPr>
        <w:t xml:space="preserve">     местный бюджет - ______________________тыс. рублей;</w:t>
      </w:r>
    </w:p>
    <w:p w:rsidR="005B2238" w:rsidRPr="00AB6B46" w:rsidRDefault="005B2238" w:rsidP="005B2238">
      <w:pPr>
        <w:pStyle w:val="aff5"/>
        <w:jc w:val="both"/>
        <w:rPr>
          <w:rFonts w:ascii="Times New Roman" w:hAnsi="Times New Roman" w:cs="Times New Roman"/>
        </w:rPr>
      </w:pPr>
      <w:r w:rsidRPr="00AB6B46">
        <w:rPr>
          <w:rFonts w:ascii="Times New Roman" w:hAnsi="Times New Roman" w:cs="Times New Roman"/>
        </w:rPr>
        <w:t xml:space="preserve">                                         плановый объем средств</w:t>
      </w:r>
    </w:p>
    <w:p w:rsidR="005B2238" w:rsidRPr="00AB6B46" w:rsidRDefault="005B2238" w:rsidP="005B2238">
      <w:pPr>
        <w:pStyle w:val="aff5"/>
        <w:jc w:val="both"/>
        <w:rPr>
          <w:rFonts w:ascii="Times New Roman" w:hAnsi="Times New Roman" w:cs="Times New Roman"/>
        </w:rPr>
      </w:pPr>
      <w:r w:rsidRPr="00AB6B46">
        <w:rPr>
          <w:rFonts w:ascii="Times New Roman" w:hAnsi="Times New Roman" w:cs="Times New Roman"/>
        </w:rPr>
        <w:t xml:space="preserve">     внебюджетные источники - _______________________ тыс. рублей.</w:t>
      </w:r>
    </w:p>
    <w:p w:rsidR="005B2238" w:rsidRPr="00AB6B46" w:rsidRDefault="005B2238" w:rsidP="005B2238">
      <w:pPr>
        <w:pStyle w:val="aff5"/>
        <w:jc w:val="both"/>
        <w:rPr>
          <w:rFonts w:ascii="Times New Roman" w:hAnsi="Times New Roman" w:cs="Times New Roman"/>
        </w:rPr>
      </w:pPr>
      <w:r w:rsidRPr="00AB6B46">
        <w:rPr>
          <w:rFonts w:ascii="Times New Roman" w:hAnsi="Times New Roman" w:cs="Times New Roman"/>
        </w:rPr>
        <w:t xml:space="preserve">                                                    плановый объем средств</w:t>
      </w:r>
    </w:p>
    <w:p w:rsidR="001F7EC7" w:rsidRPr="00AB6B46" w:rsidRDefault="001F7EC7" w:rsidP="005B2238">
      <w:pPr>
        <w:pStyle w:val="aff5"/>
        <w:jc w:val="both"/>
        <w:rPr>
          <w:rFonts w:ascii="Times New Roman" w:hAnsi="Times New Roman" w:cs="Times New Roman"/>
        </w:rPr>
      </w:pPr>
    </w:p>
    <w:p w:rsidR="005B2238" w:rsidRPr="00AB6B46" w:rsidRDefault="001F7EC7" w:rsidP="005B2238">
      <w:pPr>
        <w:pStyle w:val="aff5"/>
        <w:jc w:val="both"/>
        <w:rPr>
          <w:rFonts w:ascii="Times New Roman" w:hAnsi="Times New Roman" w:cs="Times New Roman"/>
        </w:rPr>
      </w:pPr>
      <w:r w:rsidRPr="00AB6B46">
        <w:rPr>
          <w:rFonts w:ascii="Times New Roman" w:hAnsi="Times New Roman" w:cs="Times New Roman"/>
        </w:rPr>
        <w:t xml:space="preserve">Объем неосвоенных бюджетных ассигнований </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составил </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_________________________________ тыс. рублей, из них:</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объем неосвоенных средств</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__________________________ тыс. рублей - причина 1 (например,</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объем неосвоенных средств</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неисполнение подрядными организациями условий контрактов);</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__________________________ тыс. рублей - причина 2 (например,</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объем неосвоенных средств</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экономия по факту выполненных работ);</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Сведения об использовании бюджетных ассигнований и внебюджетных</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средств на реализацию </w:t>
      </w:r>
      <w:r w:rsidR="005B2238" w:rsidRPr="00AB6B46">
        <w:rPr>
          <w:rFonts w:ascii="Times New Roman" w:hAnsi="Times New Roman" w:cs="Times New Roman"/>
        </w:rPr>
        <w:t>муниципальной</w:t>
      </w:r>
      <w:r w:rsidRPr="00AB6B46">
        <w:rPr>
          <w:rFonts w:ascii="Times New Roman" w:hAnsi="Times New Roman" w:cs="Times New Roman"/>
        </w:rPr>
        <w:t xml:space="preserve"> программы за ________________</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w:t>
      </w:r>
      <w:r w:rsidR="005B2238" w:rsidRPr="00AB6B46">
        <w:rPr>
          <w:rFonts w:ascii="Times New Roman" w:hAnsi="Times New Roman" w:cs="Times New Roman"/>
        </w:rPr>
        <w:t xml:space="preserve">                                             </w:t>
      </w:r>
      <w:r w:rsidRPr="00AB6B46">
        <w:rPr>
          <w:rFonts w:ascii="Times New Roman" w:hAnsi="Times New Roman" w:cs="Times New Roman"/>
        </w:rPr>
        <w:t>отчетный год</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год приведены в приложении N 2 к отчету о реализации </w:t>
      </w:r>
      <w:r w:rsidR="005B2238" w:rsidRPr="00AB6B46">
        <w:rPr>
          <w:rFonts w:ascii="Times New Roman" w:hAnsi="Times New Roman" w:cs="Times New Roman"/>
        </w:rPr>
        <w:t>муниципальной</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lastRenderedPageBreak/>
        <w:t>программы.</w:t>
      </w:r>
    </w:p>
    <w:p w:rsidR="001F7EC7" w:rsidRPr="00AB6B46" w:rsidRDefault="001F7EC7" w:rsidP="001F7EC7">
      <w:pPr>
        <w:jc w:val="both"/>
        <w:rPr>
          <w:sz w:val="24"/>
          <w:szCs w:val="24"/>
        </w:rPr>
      </w:pPr>
    </w:p>
    <w:p w:rsidR="001F7EC7" w:rsidRPr="00AB6B46" w:rsidRDefault="001F7EC7" w:rsidP="005B2238">
      <w:pPr>
        <w:pStyle w:val="aff5"/>
        <w:jc w:val="center"/>
        <w:rPr>
          <w:rFonts w:ascii="Times New Roman" w:hAnsi="Times New Roman" w:cs="Times New Roman"/>
          <w:b/>
        </w:rPr>
      </w:pPr>
      <w:r w:rsidRPr="00AB6B46">
        <w:rPr>
          <w:rStyle w:val="aff4"/>
          <w:rFonts w:ascii="Times New Roman" w:hAnsi="Times New Roman" w:cs="Times New Roman"/>
          <w:b w:val="0"/>
          <w:color w:val="auto"/>
        </w:rPr>
        <w:t>Раздел 5. Сведения о достижении значений показателей</w:t>
      </w:r>
    </w:p>
    <w:p w:rsidR="001F7EC7" w:rsidRPr="00AB6B46" w:rsidRDefault="005B2238" w:rsidP="005B2238">
      <w:pPr>
        <w:pStyle w:val="aff5"/>
        <w:jc w:val="center"/>
        <w:rPr>
          <w:rFonts w:ascii="Times New Roman" w:hAnsi="Times New Roman" w:cs="Times New Roman"/>
          <w:b/>
        </w:rPr>
      </w:pPr>
      <w:r w:rsidRPr="00AB6B46">
        <w:rPr>
          <w:rStyle w:val="aff4"/>
          <w:rFonts w:ascii="Times New Roman" w:hAnsi="Times New Roman" w:cs="Times New Roman"/>
          <w:b w:val="0"/>
          <w:color w:val="auto"/>
        </w:rPr>
        <w:t>муниципальной</w:t>
      </w:r>
      <w:r w:rsidR="001F7EC7" w:rsidRPr="00AB6B46">
        <w:rPr>
          <w:rStyle w:val="aff4"/>
          <w:rFonts w:ascii="Times New Roman" w:hAnsi="Times New Roman" w:cs="Times New Roman"/>
          <w:b w:val="0"/>
          <w:color w:val="auto"/>
        </w:rPr>
        <w:t xml:space="preserve"> программы, подпрограмм </w:t>
      </w:r>
      <w:r w:rsidRPr="00AB6B46">
        <w:rPr>
          <w:rStyle w:val="aff4"/>
          <w:rFonts w:ascii="Times New Roman" w:hAnsi="Times New Roman" w:cs="Times New Roman"/>
          <w:b w:val="0"/>
          <w:color w:val="auto"/>
        </w:rPr>
        <w:t>муниципальной</w:t>
      </w:r>
    </w:p>
    <w:p w:rsidR="001F7EC7" w:rsidRPr="00AB6B46" w:rsidRDefault="001F7EC7" w:rsidP="005B2238">
      <w:pPr>
        <w:pStyle w:val="aff5"/>
        <w:jc w:val="center"/>
        <w:rPr>
          <w:rFonts w:ascii="Times New Roman" w:hAnsi="Times New Roman" w:cs="Times New Roman"/>
          <w:b/>
        </w:rPr>
      </w:pPr>
      <w:r w:rsidRPr="00AB6B46">
        <w:rPr>
          <w:rStyle w:val="aff4"/>
          <w:rFonts w:ascii="Times New Roman" w:hAnsi="Times New Roman" w:cs="Times New Roman"/>
          <w:b w:val="0"/>
          <w:color w:val="auto"/>
        </w:rPr>
        <w:t>программы за ________ год</w:t>
      </w:r>
    </w:p>
    <w:p w:rsidR="001F7EC7" w:rsidRPr="00AB6B46" w:rsidRDefault="001F7EC7" w:rsidP="001F7EC7">
      <w:pPr>
        <w:jc w:val="both"/>
        <w:rPr>
          <w:sz w:val="24"/>
          <w:szCs w:val="24"/>
        </w:rPr>
      </w:pP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w:t>
      </w:r>
      <w:r w:rsidR="005B2238" w:rsidRPr="00AB6B46">
        <w:rPr>
          <w:rFonts w:ascii="Times New Roman" w:hAnsi="Times New Roman" w:cs="Times New Roman"/>
        </w:rPr>
        <w:t>Муниципальной</w:t>
      </w:r>
      <w:r w:rsidRPr="00AB6B46">
        <w:rPr>
          <w:rFonts w:ascii="Times New Roman" w:hAnsi="Times New Roman" w:cs="Times New Roman"/>
        </w:rPr>
        <w:t xml:space="preserve"> программой и подпрограммами </w:t>
      </w:r>
      <w:r w:rsidR="005B2238" w:rsidRPr="00AB6B46">
        <w:rPr>
          <w:rFonts w:ascii="Times New Roman" w:hAnsi="Times New Roman" w:cs="Times New Roman"/>
        </w:rPr>
        <w:t>муниципальной</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программы предусмотрено ___________________________ показателей ,</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w:t>
      </w:r>
      <w:r w:rsidR="005B2238" w:rsidRPr="00AB6B46">
        <w:rPr>
          <w:rFonts w:ascii="Times New Roman" w:hAnsi="Times New Roman" w:cs="Times New Roman"/>
        </w:rPr>
        <w:t xml:space="preserve">                              </w:t>
      </w:r>
      <w:r w:rsidRPr="00AB6B46">
        <w:rPr>
          <w:rFonts w:ascii="Times New Roman" w:hAnsi="Times New Roman" w:cs="Times New Roman"/>
        </w:rPr>
        <w:t>количество</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по ___________________ из которых фактически значения соответствуют</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w:t>
      </w:r>
      <w:r w:rsidR="005B2238" w:rsidRPr="00AB6B46">
        <w:rPr>
          <w:rFonts w:ascii="Times New Roman" w:hAnsi="Times New Roman" w:cs="Times New Roman"/>
        </w:rPr>
        <w:t xml:space="preserve">             </w:t>
      </w:r>
      <w:r w:rsidRPr="00AB6B46">
        <w:rPr>
          <w:rFonts w:ascii="Times New Roman" w:hAnsi="Times New Roman" w:cs="Times New Roman"/>
        </w:rPr>
        <w:t>количество</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плановым, по _________________ показателям фактические значения</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w:t>
      </w:r>
      <w:r w:rsidR="005B2238" w:rsidRPr="00AB6B46">
        <w:rPr>
          <w:rFonts w:ascii="Times New Roman" w:hAnsi="Times New Roman" w:cs="Times New Roman"/>
        </w:rPr>
        <w:t xml:space="preserve">                </w:t>
      </w:r>
      <w:r w:rsidRPr="00AB6B46">
        <w:rPr>
          <w:rFonts w:ascii="Times New Roman" w:hAnsi="Times New Roman" w:cs="Times New Roman"/>
        </w:rPr>
        <w:t>количество</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превышают плановые, по ________________ показателям не достигнуты</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w:t>
      </w:r>
      <w:r w:rsidR="005B2238" w:rsidRPr="00AB6B46">
        <w:rPr>
          <w:rFonts w:ascii="Times New Roman" w:hAnsi="Times New Roman" w:cs="Times New Roman"/>
        </w:rPr>
        <w:t xml:space="preserve">                     </w:t>
      </w:r>
      <w:r w:rsidRPr="00AB6B46">
        <w:rPr>
          <w:rFonts w:ascii="Times New Roman" w:hAnsi="Times New Roman" w:cs="Times New Roman"/>
        </w:rPr>
        <w:t>количество</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плановые значения.</w:t>
      </w:r>
    </w:p>
    <w:p w:rsidR="001F7EC7" w:rsidRPr="00AB6B46" w:rsidRDefault="001F7EC7" w:rsidP="001F7EC7">
      <w:pPr>
        <w:jc w:val="both"/>
        <w:rPr>
          <w:sz w:val="24"/>
          <w:szCs w:val="24"/>
        </w:rPr>
      </w:pP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Показатель 1 "_____________________" - плановое значение,</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w:t>
      </w:r>
      <w:r w:rsidR="005B2238" w:rsidRPr="00AB6B46">
        <w:rPr>
          <w:rFonts w:ascii="Times New Roman" w:hAnsi="Times New Roman" w:cs="Times New Roman"/>
        </w:rPr>
        <w:t xml:space="preserve">                 </w:t>
      </w:r>
      <w:r w:rsidRPr="00AB6B46">
        <w:rPr>
          <w:rFonts w:ascii="Times New Roman" w:hAnsi="Times New Roman" w:cs="Times New Roman"/>
        </w:rPr>
        <w:t>наименование</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фактическое значение (в случае недостижения либо значительного</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перевыполнения указать причины).</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Показатель 2 "_____________________" - плановое значение,</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w:t>
      </w:r>
      <w:r w:rsidR="005B2238" w:rsidRPr="00AB6B46">
        <w:rPr>
          <w:rFonts w:ascii="Times New Roman" w:hAnsi="Times New Roman" w:cs="Times New Roman"/>
        </w:rPr>
        <w:t xml:space="preserve">              </w:t>
      </w:r>
      <w:r w:rsidRPr="00AB6B46">
        <w:rPr>
          <w:rFonts w:ascii="Times New Roman" w:hAnsi="Times New Roman" w:cs="Times New Roman"/>
        </w:rPr>
        <w:t>наименование</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фактическое значение (в случае недостижения либо значительного</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перевыполнения указать причины).</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Показатель 1.1 "____________________" - плановое значение,</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w:t>
      </w:r>
      <w:r w:rsidR="005B2238" w:rsidRPr="00AB6B46">
        <w:rPr>
          <w:rFonts w:ascii="Times New Roman" w:hAnsi="Times New Roman" w:cs="Times New Roman"/>
        </w:rPr>
        <w:t xml:space="preserve">                  </w:t>
      </w:r>
      <w:r w:rsidRPr="00AB6B46">
        <w:rPr>
          <w:rFonts w:ascii="Times New Roman" w:hAnsi="Times New Roman" w:cs="Times New Roman"/>
        </w:rPr>
        <w:t>наименование</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фактическое значение (в случае недостижения либо значительного</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перевыполнения указать причины).</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Показатель 1.2 "____________________" - плановое значение,</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w:t>
      </w:r>
      <w:r w:rsidR="005B2238" w:rsidRPr="00AB6B46">
        <w:rPr>
          <w:rFonts w:ascii="Times New Roman" w:hAnsi="Times New Roman" w:cs="Times New Roman"/>
        </w:rPr>
        <w:t xml:space="preserve">                 </w:t>
      </w:r>
      <w:r w:rsidRPr="00AB6B46">
        <w:rPr>
          <w:rFonts w:ascii="Times New Roman" w:hAnsi="Times New Roman" w:cs="Times New Roman"/>
        </w:rPr>
        <w:t>наименование</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фактическое значение (в случае недостижения либо значительного</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перевыполнения указать причины).</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Сведения о достижении значений показателей </w:t>
      </w:r>
      <w:r w:rsidR="005B2238" w:rsidRPr="00AB6B46">
        <w:rPr>
          <w:rFonts w:ascii="Times New Roman" w:hAnsi="Times New Roman" w:cs="Times New Roman"/>
        </w:rPr>
        <w:t xml:space="preserve">муниципальной </w:t>
      </w:r>
      <w:r w:rsidRPr="00AB6B46">
        <w:rPr>
          <w:rFonts w:ascii="Times New Roman" w:hAnsi="Times New Roman" w:cs="Times New Roman"/>
        </w:rPr>
        <w:t xml:space="preserve">программы, подпрограмм </w:t>
      </w:r>
      <w:r w:rsidR="005B2238" w:rsidRPr="00AB6B46">
        <w:rPr>
          <w:rFonts w:ascii="Times New Roman" w:hAnsi="Times New Roman" w:cs="Times New Roman"/>
        </w:rPr>
        <w:t>муниципальной</w:t>
      </w:r>
      <w:r w:rsidRPr="00AB6B46">
        <w:rPr>
          <w:rFonts w:ascii="Times New Roman" w:hAnsi="Times New Roman" w:cs="Times New Roman"/>
        </w:rPr>
        <w:t xml:space="preserve"> программы с обоснованием</w:t>
      </w:r>
      <w:r w:rsidR="005B2238" w:rsidRPr="00AB6B46">
        <w:rPr>
          <w:rFonts w:ascii="Times New Roman" w:hAnsi="Times New Roman" w:cs="Times New Roman"/>
        </w:rPr>
        <w:t xml:space="preserve"> </w:t>
      </w:r>
      <w:r w:rsidRPr="00AB6B46">
        <w:rPr>
          <w:rFonts w:ascii="Times New Roman" w:hAnsi="Times New Roman" w:cs="Times New Roman"/>
        </w:rPr>
        <w:t>отклонений по показателям приведены в приложении N 3 к отчету о</w:t>
      </w:r>
      <w:r w:rsidR="005B2238" w:rsidRPr="00AB6B46">
        <w:rPr>
          <w:rFonts w:ascii="Times New Roman" w:hAnsi="Times New Roman" w:cs="Times New Roman"/>
        </w:rPr>
        <w:t xml:space="preserve"> </w:t>
      </w:r>
      <w:r w:rsidRPr="00AB6B46">
        <w:rPr>
          <w:rFonts w:ascii="Times New Roman" w:hAnsi="Times New Roman" w:cs="Times New Roman"/>
        </w:rPr>
        <w:t xml:space="preserve">реализации </w:t>
      </w:r>
      <w:r w:rsidR="005B2238" w:rsidRPr="00AB6B46">
        <w:rPr>
          <w:rFonts w:ascii="Times New Roman" w:hAnsi="Times New Roman" w:cs="Times New Roman"/>
        </w:rPr>
        <w:t>муниципальной</w:t>
      </w:r>
      <w:r w:rsidRPr="00AB6B46">
        <w:rPr>
          <w:rFonts w:ascii="Times New Roman" w:hAnsi="Times New Roman" w:cs="Times New Roman"/>
        </w:rPr>
        <w:t xml:space="preserve"> программы.</w:t>
      </w:r>
    </w:p>
    <w:p w:rsidR="001F7EC7" w:rsidRPr="00AB6B46" w:rsidRDefault="001F7EC7" w:rsidP="005B2238">
      <w:pPr>
        <w:pStyle w:val="aff5"/>
        <w:jc w:val="both"/>
        <w:rPr>
          <w:rFonts w:ascii="Times New Roman" w:hAnsi="Times New Roman" w:cs="Times New Roman"/>
        </w:rPr>
      </w:pPr>
      <w:r w:rsidRPr="00AB6B46">
        <w:rPr>
          <w:rFonts w:ascii="Times New Roman" w:hAnsi="Times New Roman" w:cs="Times New Roman"/>
        </w:rPr>
        <w:t xml:space="preserve">     </w:t>
      </w:r>
    </w:p>
    <w:p w:rsidR="001F7EC7" w:rsidRPr="00AB6B46" w:rsidRDefault="001F7EC7" w:rsidP="005B2238">
      <w:pPr>
        <w:pStyle w:val="aff5"/>
        <w:jc w:val="center"/>
        <w:rPr>
          <w:rFonts w:ascii="Times New Roman" w:hAnsi="Times New Roman" w:cs="Times New Roman"/>
          <w:b/>
        </w:rPr>
      </w:pPr>
      <w:r w:rsidRPr="00AB6B46">
        <w:rPr>
          <w:rStyle w:val="aff4"/>
          <w:rFonts w:ascii="Times New Roman" w:hAnsi="Times New Roman" w:cs="Times New Roman"/>
          <w:b w:val="0"/>
          <w:color w:val="auto"/>
        </w:rPr>
        <w:t>Раздел 6. Результаты оценки эффективности реализации</w:t>
      </w:r>
    </w:p>
    <w:p w:rsidR="001F7EC7" w:rsidRPr="00AB6B46" w:rsidRDefault="005B2238" w:rsidP="005B2238">
      <w:pPr>
        <w:pStyle w:val="aff5"/>
        <w:jc w:val="center"/>
        <w:rPr>
          <w:rFonts w:ascii="Times New Roman" w:hAnsi="Times New Roman" w:cs="Times New Roman"/>
          <w:b/>
        </w:rPr>
      </w:pPr>
      <w:r w:rsidRPr="00AB6B46">
        <w:rPr>
          <w:rStyle w:val="aff4"/>
          <w:rFonts w:ascii="Times New Roman" w:hAnsi="Times New Roman" w:cs="Times New Roman"/>
          <w:b w:val="0"/>
          <w:color w:val="auto"/>
        </w:rPr>
        <w:t>муниципальной</w:t>
      </w:r>
      <w:r w:rsidR="001F7EC7" w:rsidRPr="00AB6B46">
        <w:rPr>
          <w:rStyle w:val="aff4"/>
          <w:rFonts w:ascii="Times New Roman" w:hAnsi="Times New Roman" w:cs="Times New Roman"/>
          <w:b w:val="0"/>
          <w:color w:val="auto"/>
        </w:rPr>
        <w:t xml:space="preserve"> программы</w:t>
      </w:r>
    </w:p>
    <w:p w:rsidR="001F7EC7" w:rsidRPr="00AB6B46" w:rsidRDefault="001F7EC7" w:rsidP="001F7EC7">
      <w:pPr>
        <w:jc w:val="both"/>
        <w:rPr>
          <w:sz w:val="24"/>
          <w:szCs w:val="24"/>
        </w:rPr>
      </w:pP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Эффективность </w:t>
      </w:r>
      <w:r w:rsidR="005B2238" w:rsidRPr="00AB6B46">
        <w:rPr>
          <w:rFonts w:ascii="Times New Roman" w:hAnsi="Times New Roman" w:cs="Times New Roman"/>
        </w:rPr>
        <w:t>муниципальной</w:t>
      </w:r>
      <w:r w:rsidRPr="00AB6B46">
        <w:rPr>
          <w:rFonts w:ascii="Times New Roman" w:hAnsi="Times New Roman" w:cs="Times New Roman"/>
        </w:rPr>
        <w:t xml:space="preserve"> программы определяется на</w:t>
      </w:r>
      <w:r w:rsidR="005B2238" w:rsidRPr="00AB6B46">
        <w:rPr>
          <w:rFonts w:ascii="Times New Roman" w:hAnsi="Times New Roman" w:cs="Times New Roman"/>
        </w:rPr>
        <w:t xml:space="preserve"> </w:t>
      </w:r>
      <w:r w:rsidRPr="00AB6B46">
        <w:rPr>
          <w:rFonts w:ascii="Times New Roman" w:hAnsi="Times New Roman" w:cs="Times New Roman"/>
        </w:rPr>
        <w:t>основании степени выполнения целевых показателей, основных</w:t>
      </w:r>
      <w:r w:rsidR="005B2238" w:rsidRPr="00AB6B46">
        <w:rPr>
          <w:rFonts w:ascii="Times New Roman" w:hAnsi="Times New Roman" w:cs="Times New Roman"/>
        </w:rPr>
        <w:t xml:space="preserve"> </w:t>
      </w:r>
      <w:r w:rsidRPr="00AB6B46">
        <w:rPr>
          <w:rFonts w:ascii="Times New Roman" w:hAnsi="Times New Roman" w:cs="Times New Roman"/>
        </w:rPr>
        <w:t xml:space="preserve">мероприятий и оценки бюджетной эффективности </w:t>
      </w:r>
      <w:r w:rsidR="005B2238" w:rsidRPr="00AB6B46">
        <w:rPr>
          <w:rFonts w:ascii="Times New Roman" w:hAnsi="Times New Roman" w:cs="Times New Roman"/>
        </w:rPr>
        <w:t xml:space="preserve">муниципальной </w:t>
      </w:r>
      <w:r w:rsidRPr="00AB6B46">
        <w:rPr>
          <w:rFonts w:ascii="Times New Roman" w:hAnsi="Times New Roman" w:cs="Times New Roman"/>
        </w:rPr>
        <w:t>программы.</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1. Степень достижения целевых показателей </w:t>
      </w:r>
      <w:r w:rsidR="005B2238" w:rsidRPr="00AB6B46">
        <w:rPr>
          <w:rFonts w:ascii="Times New Roman" w:hAnsi="Times New Roman" w:cs="Times New Roman"/>
        </w:rPr>
        <w:t>муниципальной</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программы, подпрограмм </w:t>
      </w:r>
      <w:r w:rsidR="005B2238" w:rsidRPr="00AB6B46">
        <w:rPr>
          <w:rFonts w:ascii="Times New Roman" w:hAnsi="Times New Roman" w:cs="Times New Roman"/>
        </w:rPr>
        <w:t>муниципальной</w:t>
      </w:r>
      <w:r w:rsidRPr="00AB6B46">
        <w:rPr>
          <w:rFonts w:ascii="Times New Roman" w:hAnsi="Times New Roman" w:cs="Times New Roman"/>
        </w:rPr>
        <w:t xml:space="preserve"> программы:</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степень достижения целевого показателя 1 - ____________;</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степень достижения целевого показателя 2 - ____________;</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степень достижения целевого показателя 1.1- ___________;</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степень достижения целевого показателя 1.2 - __________;</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Суммарная оценка степени достижения целевых показателей</w:t>
      </w:r>
    </w:p>
    <w:p w:rsidR="001F7EC7" w:rsidRPr="00AB6B46" w:rsidRDefault="005B2238" w:rsidP="001F7EC7">
      <w:pPr>
        <w:pStyle w:val="aff5"/>
        <w:jc w:val="both"/>
        <w:rPr>
          <w:rFonts w:ascii="Times New Roman" w:hAnsi="Times New Roman" w:cs="Times New Roman"/>
        </w:rPr>
      </w:pPr>
      <w:r w:rsidRPr="00AB6B46">
        <w:rPr>
          <w:rFonts w:ascii="Times New Roman" w:hAnsi="Times New Roman" w:cs="Times New Roman"/>
        </w:rPr>
        <w:lastRenderedPageBreak/>
        <w:t>муниципальной</w:t>
      </w:r>
      <w:r w:rsidR="001F7EC7" w:rsidRPr="00AB6B46">
        <w:rPr>
          <w:rFonts w:ascii="Times New Roman" w:hAnsi="Times New Roman" w:cs="Times New Roman"/>
        </w:rPr>
        <w:t xml:space="preserve"> программы составляет _______ {значения для расчета),</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что характеризует _____________________________________ уровень</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w:t>
      </w:r>
      <w:r w:rsidR="005B2238" w:rsidRPr="00AB6B46">
        <w:rPr>
          <w:rFonts w:ascii="Times New Roman" w:hAnsi="Times New Roman" w:cs="Times New Roman"/>
        </w:rPr>
        <w:t xml:space="preserve">                    </w:t>
      </w:r>
      <w:r w:rsidRPr="00AB6B46">
        <w:rPr>
          <w:rFonts w:ascii="Times New Roman" w:hAnsi="Times New Roman" w:cs="Times New Roman"/>
        </w:rPr>
        <w:t>низкий/удовлетворительный/высокий</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эффективности реализации </w:t>
      </w:r>
      <w:r w:rsidR="005B2238" w:rsidRPr="00AB6B46">
        <w:rPr>
          <w:rFonts w:ascii="Times New Roman" w:hAnsi="Times New Roman" w:cs="Times New Roman"/>
        </w:rPr>
        <w:t>муниципальной</w:t>
      </w:r>
      <w:r w:rsidRPr="00AB6B46">
        <w:rPr>
          <w:rFonts w:ascii="Times New Roman" w:hAnsi="Times New Roman" w:cs="Times New Roman"/>
        </w:rPr>
        <w:t xml:space="preserve"> программы по степени</w:t>
      </w:r>
      <w:r w:rsidR="005B2238" w:rsidRPr="00AB6B46">
        <w:rPr>
          <w:rFonts w:ascii="Times New Roman" w:hAnsi="Times New Roman" w:cs="Times New Roman"/>
        </w:rPr>
        <w:t xml:space="preserve"> </w:t>
      </w:r>
      <w:r w:rsidRPr="00AB6B46">
        <w:rPr>
          <w:rFonts w:ascii="Times New Roman" w:hAnsi="Times New Roman" w:cs="Times New Roman"/>
        </w:rPr>
        <w:t>достижения целевых показателей.</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2. Степень реализации основных мероприятий, приоритетных</w:t>
      </w:r>
      <w:r w:rsidR="005B2238" w:rsidRPr="00AB6B46">
        <w:rPr>
          <w:rFonts w:ascii="Times New Roman" w:hAnsi="Times New Roman" w:cs="Times New Roman"/>
        </w:rPr>
        <w:t xml:space="preserve"> </w:t>
      </w:r>
      <w:r w:rsidRPr="00AB6B46">
        <w:rPr>
          <w:rFonts w:ascii="Times New Roman" w:hAnsi="Times New Roman" w:cs="Times New Roman"/>
        </w:rPr>
        <w:t>основных мероприятий и мероприятий ведомственных целевых программ,</w:t>
      </w:r>
      <w:r w:rsidR="005B2238" w:rsidRPr="00AB6B46">
        <w:rPr>
          <w:rFonts w:ascii="Times New Roman" w:hAnsi="Times New Roman" w:cs="Times New Roman"/>
        </w:rPr>
        <w:t xml:space="preserve"> </w:t>
      </w:r>
      <w:r w:rsidRPr="00AB6B46">
        <w:rPr>
          <w:rFonts w:ascii="Times New Roman" w:hAnsi="Times New Roman" w:cs="Times New Roman"/>
        </w:rPr>
        <w:t>финансируемых за счет всех источников финансирования, оценивается</w:t>
      </w:r>
      <w:r w:rsidR="005B2238" w:rsidRPr="00AB6B46">
        <w:rPr>
          <w:rFonts w:ascii="Times New Roman" w:hAnsi="Times New Roman" w:cs="Times New Roman"/>
        </w:rPr>
        <w:t xml:space="preserve"> </w:t>
      </w:r>
      <w:r w:rsidRPr="00AB6B46">
        <w:rPr>
          <w:rFonts w:ascii="Times New Roman" w:hAnsi="Times New Roman" w:cs="Times New Roman"/>
        </w:rPr>
        <w:t>как доля основных мероприятий, приоритетных основных мероприятий и</w:t>
      </w:r>
      <w:r w:rsidR="005B2238" w:rsidRPr="00AB6B46">
        <w:rPr>
          <w:rFonts w:ascii="Times New Roman" w:hAnsi="Times New Roman" w:cs="Times New Roman"/>
        </w:rPr>
        <w:t xml:space="preserve"> </w:t>
      </w:r>
      <w:r w:rsidRPr="00AB6B46">
        <w:rPr>
          <w:rFonts w:ascii="Times New Roman" w:hAnsi="Times New Roman" w:cs="Times New Roman"/>
        </w:rPr>
        <w:t>мероприятий ведомственных целевых программ, выполненных в полном</w:t>
      </w:r>
      <w:r w:rsidR="005B2238" w:rsidRPr="00AB6B46">
        <w:rPr>
          <w:rFonts w:ascii="Times New Roman" w:hAnsi="Times New Roman" w:cs="Times New Roman"/>
        </w:rPr>
        <w:t xml:space="preserve"> </w:t>
      </w:r>
      <w:r w:rsidRPr="00AB6B46">
        <w:rPr>
          <w:rFonts w:ascii="Times New Roman" w:hAnsi="Times New Roman" w:cs="Times New Roman"/>
        </w:rPr>
        <w:t>объеме.</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Степень реализации основных мероприятий, приоритетных основных</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мероприятий и мероприятий ведомственных целевых программ, составляет</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________________________ (значения для расчета), что характеризует</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_________________________________________ уровень эффективности</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низкий/удовлетворительный/высокий</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реализации </w:t>
      </w:r>
      <w:r w:rsidR="005B2238" w:rsidRPr="00AB6B46">
        <w:rPr>
          <w:rFonts w:ascii="Times New Roman" w:hAnsi="Times New Roman" w:cs="Times New Roman"/>
        </w:rPr>
        <w:t>муниципальной</w:t>
      </w:r>
      <w:r w:rsidRPr="00AB6B46">
        <w:rPr>
          <w:rFonts w:ascii="Times New Roman" w:hAnsi="Times New Roman" w:cs="Times New Roman"/>
        </w:rPr>
        <w:t xml:space="preserve"> программы по степени реализации основных</w:t>
      </w:r>
      <w:r w:rsidR="005B2238" w:rsidRPr="00AB6B46">
        <w:rPr>
          <w:rFonts w:ascii="Times New Roman" w:hAnsi="Times New Roman" w:cs="Times New Roman"/>
        </w:rPr>
        <w:t xml:space="preserve"> </w:t>
      </w:r>
      <w:r w:rsidRPr="00AB6B46">
        <w:rPr>
          <w:rFonts w:ascii="Times New Roman" w:hAnsi="Times New Roman" w:cs="Times New Roman"/>
        </w:rPr>
        <w:t>мероприятий, приоритетных основных мероприятий и мероприятий</w:t>
      </w:r>
      <w:r w:rsidR="005B2238" w:rsidRPr="00AB6B46">
        <w:rPr>
          <w:rFonts w:ascii="Times New Roman" w:hAnsi="Times New Roman" w:cs="Times New Roman"/>
        </w:rPr>
        <w:t xml:space="preserve"> </w:t>
      </w:r>
      <w:r w:rsidR="00A41758" w:rsidRPr="00AB6B46">
        <w:rPr>
          <w:rFonts w:ascii="Times New Roman" w:hAnsi="Times New Roman" w:cs="Times New Roman"/>
        </w:rPr>
        <w:t>ведомственных целевых программ.</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3. Бюджетная эффективность реализации Программы рассчитывается</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в несколько этапов.</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3.1. Степень реализации основных мероприятий, приоритетных</w:t>
      </w:r>
      <w:r w:rsidR="005B2238" w:rsidRPr="00AB6B46">
        <w:rPr>
          <w:rFonts w:ascii="Times New Roman" w:hAnsi="Times New Roman" w:cs="Times New Roman"/>
        </w:rPr>
        <w:t xml:space="preserve"> </w:t>
      </w:r>
      <w:r w:rsidRPr="00AB6B46">
        <w:rPr>
          <w:rFonts w:ascii="Times New Roman" w:hAnsi="Times New Roman" w:cs="Times New Roman"/>
        </w:rPr>
        <w:t>основных мероприятий и мероприятий ведомственных целевых программ,</w:t>
      </w:r>
      <w:r w:rsidR="005B2238" w:rsidRPr="00AB6B46">
        <w:rPr>
          <w:rFonts w:ascii="Times New Roman" w:hAnsi="Times New Roman" w:cs="Times New Roman"/>
        </w:rPr>
        <w:t xml:space="preserve"> </w:t>
      </w:r>
      <w:r w:rsidRPr="00AB6B46">
        <w:rPr>
          <w:rFonts w:ascii="Times New Roman" w:hAnsi="Times New Roman" w:cs="Times New Roman"/>
        </w:rPr>
        <w:t xml:space="preserve">финансируемых за счет средств </w:t>
      </w:r>
      <w:r w:rsidR="005B2238" w:rsidRPr="00AB6B46">
        <w:rPr>
          <w:rFonts w:ascii="Times New Roman" w:hAnsi="Times New Roman" w:cs="Times New Roman"/>
        </w:rPr>
        <w:t xml:space="preserve">федерального, </w:t>
      </w:r>
      <w:r w:rsidRPr="00AB6B46">
        <w:rPr>
          <w:rFonts w:ascii="Times New Roman" w:hAnsi="Times New Roman" w:cs="Times New Roman"/>
        </w:rPr>
        <w:t xml:space="preserve">областного </w:t>
      </w:r>
      <w:r w:rsidR="005B2238" w:rsidRPr="00AB6B46">
        <w:rPr>
          <w:rFonts w:ascii="Times New Roman" w:hAnsi="Times New Roman" w:cs="Times New Roman"/>
        </w:rPr>
        <w:t>и местного бюджетов</w:t>
      </w:r>
      <w:r w:rsidRPr="00AB6B46">
        <w:rPr>
          <w:rFonts w:ascii="Times New Roman" w:hAnsi="Times New Roman" w:cs="Times New Roman"/>
        </w:rPr>
        <w:t>, оценивается как</w:t>
      </w:r>
      <w:r w:rsidR="005B2238" w:rsidRPr="00AB6B46">
        <w:rPr>
          <w:rFonts w:ascii="Times New Roman" w:hAnsi="Times New Roman" w:cs="Times New Roman"/>
        </w:rPr>
        <w:t xml:space="preserve"> </w:t>
      </w:r>
      <w:r w:rsidRPr="00AB6B46">
        <w:rPr>
          <w:rFonts w:ascii="Times New Roman" w:hAnsi="Times New Roman" w:cs="Times New Roman"/>
        </w:rPr>
        <w:t>доля мероприятий, выполненных в полном объеме.</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Степень реализации основных мероприятий, приоритетных основных</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мероприятий и мероприятий ведомственных целевых программ,</w:t>
      </w:r>
    </w:p>
    <w:p w:rsidR="005B2238" w:rsidRPr="00AB6B46" w:rsidRDefault="005B2238" w:rsidP="001F7EC7">
      <w:pPr>
        <w:pStyle w:val="aff5"/>
        <w:jc w:val="both"/>
        <w:rPr>
          <w:rFonts w:ascii="Times New Roman" w:hAnsi="Times New Roman" w:cs="Times New Roman"/>
        </w:rPr>
      </w:pPr>
      <w:r w:rsidRPr="00AB6B46">
        <w:rPr>
          <w:rFonts w:ascii="Times New Roman" w:hAnsi="Times New Roman" w:cs="Times New Roman"/>
        </w:rPr>
        <w:t>муниципальной</w:t>
      </w:r>
      <w:r w:rsidR="001F7EC7" w:rsidRPr="00AB6B46">
        <w:rPr>
          <w:rFonts w:ascii="Times New Roman" w:hAnsi="Times New Roman" w:cs="Times New Roman"/>
        </w:rPr>
        <w:t xml:space="preserve"> программы составляет ___________ </w:t>
      </w:r>
    </w:p>
    <w:p w:rsidR="001F7EC7" w:rsidRPr="00AB6B46" w:rsidRDefault="005B2238" w:rsidP="001F7EC7">
      <w:pPr>
        <w:pStyle w:val="aff5"/>
        <w:jc w:val="both"/>
        <w:rPr>
          <w:rFonts w:ascii="Times New Roman" w:hAnsi="Times New Roman" w:cs="Times New Roman"/>
        </w:rPr>
      </w:pPr>
      <w:r w:rsidRPr="00AB6B46">
        <w:rPr>
          <w:rFonts w:ascii="Times New Roman" w:hAnsi="Times New Roman" w:cs="Times New Roman"/>
        </w:rPr>
        <w:t xml:space="preserve">                                                       </w:t>
      </w:r>
      <w:r w:rsidR="001F7EC7" w:rsidRPr="00AB6B46">
        <w:rPr>
          <w:rFonts w:ascii="Times New Roman" w:hAnsi="Times New Roman" w:cs="Times New Roman"/>
        </w:rPr>
        <w:t>(плановое значение/фактическое значение).</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3.2. Степень соответствия запланированному уровню расходов за</w:t>
      </w:r>
      <w:r w:rsidR="005B2238" w:rsidRPr="00AB6B46">
        <w:rPr>
          <w:rFonts w:ascii="Times New Roman" w:hAnsi="Times New Roman" w:cs="Times New Roman"/>
        </w:rPr>
        <w:t xml:space="preserve"> </w:t>
      </w:r>
      <w:r w:rsidRPr="00AB6B46">
        <w:rPr>
          <w:rFonts w:ascii="Times New Roman" w:hAnsi="Times New Roman" w:cs="Times New Roman"/>
        </w:rPr>
        <w:t xml:space="preserve">счет средств </w:t>
      </w:r>
      <w:r w:rsidR="005B2238" w:rsidRPr="00AB6B46">
        <w:rPr>
          <w:rFonts w:ascii="Times New Roman" w:hAnsi="Times New Roman" w:cs="Times New Roman"/>
        </w:rPr>
        <w:t xml:space="preserve">федерального, </w:t>
      </w:r>
      <w:r w:rsidRPr="00AB6B46">
        <w:rPr>
          <w:rFonts w:ascii="Times New Roman" w:hAnsi="Times New Roman" w:cs="Times New Roman"/>
        </w:rPr>
        <w:t xml:space="preserve">областного </w:t>
      </w:r>
      <w:r w:rsidR="005B2238" w:rsidRPr="00AB6B46">
        <w:rPr>
          <w:rFonts w:ascii="Times New Roman" w:hAnsi="Times New Roman" w:cs="Times New Roman"/>
        </w:rPr>
        <w:t xml:space="preserve">и местного бюджетов </w:t>
      </w:r>
      <w:r w:rsidRPr="00AB6B46">
        <w:rPr>
          <w:rFonts w:ascii="Times New Roman" w:hAnsi="Times New Roman" w:cs="Times New Roman"/>
        </w:rPr>
        <w:t>оценивается как отношение</w:t>
      </w:r>
      <w:r w:rsidR="005B2238" w:rsidRPr="00AB6B46">
        <w:rPr>
          <w:rFonts w:ascii="Times New Roman" w:hAnsi="Times New Roman" w:cs="Times New Roman"/>
        </w:rPr>
        <w:t xml:space="preserve"> </w:t>
      </w:r>
      <w:r w:rsidRPr="00AB6B46">
        <w:rPr>
          <w:rFonts w:ascii="Times New Roman" w:hAnsi="Times New Roman" w:cs="Times New Roman"/>
        </w:rPr>
        <w:t>фактически произведенных в отчетном году бюджетных расходов на</w:t>
      </w:r>
      <w:r w:rsidR="005B2238" w:rsidRPr="00AB6B46">
        <w:rPr>
          <w:rFonts w:ascii="Times New Roman" w:hAnsi="Times New Roman" w:cs="Times New Roman"/>
        </w:rPr>
        <w:t xml:space="preserve"> </w:t>
      </w:r>
      <w:r w:rsidRPr="00AB6B46">
        <w:rPr>
          <w:rFonts w:ascii="Times New Roman" w:hAnsi="Times New Roman" w:cs="Times New Roman"/>
        </w:rPr>
        <w:t xml:space="preserve">реализацию </w:t>
      </w:r>
      <w:r w:rsidR="005B2238" w:rsidRPr="00AB6B46">
        <w:rPr>
          <w:rFonts w:ascii="Times New Roman" w:hAnsi="Times New Roman" w:cs="Times New Roman"/>
        </w:rPr>
        <w:t>муниципальной</w:t>
      </w:r>
      <w:r w:rsidRPr="00AB6B46">
        <w:rPr>
          <w:rFonts w:ascii="Times New Roman" w:hAnsi="Times New Roman" w:cs="Times New Roman"/>
        </w:rPr>
        <w:t xml:space="preserve"> программы к их плановым значениям.</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Степень соответствия запланированному уровню расходов:</w:t>
      </w:r>
    </w:p>
    <w:p w:rsidR="001F7EC7" w:rsidRPr="00AB6B46" w:rsidRDefault="001F7EC7" w:rsidP="001F7EC7">
      <w:pPr>
        <w:jc w:val="both"/>
        <w:rPr>
          <w:sz w:val="24"/>
          <w:szCs w:val="24"/>
        </w:rPr>
      </w:pP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_____________________________ тыс. рублей / ________________________</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плановый объем финансирования  </w:t>
      </w:r>
      <w:r w:rsidR="00E9509B" w:rsidRPr="00AB6B46">
        <w:rPr>
          <w:rFonts w:ascii="Times New Roman" w:hAnsi="Times New Roman" w:cs="Times New Roman"/>
        </w:rPr>
        <w:t xml:space="preserve">                                                    </w:t>
      </w:r>
      <w:r w:rsidR="005B2238" w:rsidRPr="00AB6B46">
        <w:rPr>
          <w:rFonts w:ascii="Times New Roman" w:hAnsi="Times New Roman" w:cs="Times New Roman"/>
        </w:rPr>
        <w:t>ф</w:t>
      </w:r>
      <w:r w:rsidRPr="00AB6B46">
        <w:rPr>
          <w:rFonts w:ascii="Times New Roman" w:hAnsi="Times New Roman" w:cs="Times New Roman"/>
        </w:rPr>
        <w:t>актический объем финансирования</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тыс. рублей = ___________________________</w:t>
      </w:r>
    </w:p>
    <w:p w:rsidR="001F7EC7" w:rsidRPr="00AB6B46" w:rsidRDefault="001F7EC7" w:rsidP="001F7EC7">
      <w:pPr>
        <w:jc w:val="both"/>
        <w:rPr>
          <w:sz w:val="24"/>
          <w:szCs w:val="24"/>
        </w:rPr>
      </w:pP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3.3. Эффективность использования средств </w:t>
      </w:r>
      <w:r w:rsidR="00E9509B" w:rsidRPr="00AB6B46">
        <w:rPr>
          <w:rFonts w:ascii="Times New Roman" w:hAnsi="Times New Roman" w:cs="Times New Roman"/>
        </w:rPr>
        <w:t xml:space="preserve">федерального, областного и местного бюджетов </w:t>
      </w:r>
      <w:r w:rsidRPr="00AB6B46">
        <w:rPr>
          <w:rFonts w:ascii="Times New Roman" w:hAnsi="Times New Roman" w:cs="Times New Roman"/>
        </w:rPr>
        <w:t xml:space="preserve"> рассчитывается как отношение степени реализации основных</w:t>
      </w:r>
      <w:r w:rsidR="00E9509B" w:rsidRPr="00AB6B46">
        <w:rPr>
          <w:rFonts w:ascii="Times New Roman" w:hAnsi="Times New Roman" w:cs="Times New Roman"/>
        </w:rPr>
        <w:t xml:space="preserve"> </w:t>
      </w:r>
      <w:r w:rsidRPr="00AB6B46">
        <w:rPr>
          <w:rFonts w:ascii="Times New Roman" w:hAnsi="Times New Roman" w:cs="Times New Roman"/>
        </w:rPr>
        <w:t>мероприятий, приоритетных основных мероприятий и мероприятий</w:t>
      </w:r>
      <w:r w:rsidR="00E9509B" w:rsidRPr="00AB6B46">
        <w:rPr>
          <w:rFonts w:ascii="Times New Roman" w:hAnsi="Times New Roman" w:cs="Times New Roman"/>
        </w:rPr>
        <w:t xml:space="preserve"> </w:t>
      </w:r>
      <w:r w:rsidRPr="00AB6B46">
        <w:rPr>
          <w:rFonts w:ascii="Times New Roman" w:hAnsi="Times New Roman" w:cs="Times New Roman"/>
        </w:rPr>
        <w:t>ведомственных целевых программ к степени соответствия</w:t>
      </w:r>
      <w:r w:rsidR="00E9509B" w:rsidRPr="00AB6B46">
        <w:rPr>
          <w:rFonts w:ascii="Times New Roman" w:hAnsi="Times New Roman" w:cs="Times New Roman"/>
        </w:rPr>
        <w:t xml:space="preserve"> </w:t>
      </w:r>
      <w:r w:rsidRPr="00AB6B46">
        <w:rPr>
          <w:rFonts w:ascii="Times New Roman" w:hAnsi="Times New Roman" w:cs="Times New Roman"/>
        </w:rPr>
        <w:t xml:space="preserve">запланированному уровню расходов за счет средств </w:t>
      </w:r>
      <w:r w:rsidR="00E9509B" w:rsidRPr="00AB6B46">
        <w:rPr>
          <w:rFonts w:ascii="Times New Roman" w:hAnsi="Times New Roman" w:cs="Times New Roman"/>
        </w:rPr>
        <w:t>федерального, областного и местного бюджетов</w:t>
      </w:r>
      <w:r w:rsidRPr="00AB6B46">
        <w:rPr>
          <w:rFonts w:ascii="Times New Roman" w:hAnsi="Times New Roman" w:cs="Times New Roman"/>
        </w:rPr>
        <w:t>.</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Эффективность использования финансовых ресурсов на реализацию</w:t>
      </w:r>
    </w:p>
    <w:p w:rsidR="001F7EC7" w:rsidRPr="00AB6B46" w:rsidRDefault="00E9509B" w:rsidP="001F7EC7">
      <w:pPr>
        <w:pStyle w:val="aff5"/>
        <w:jc w:val="both"/>
        <w:rPr>
          <w:rFonts w:ascii="Times New Roman" w:hAnsi="Times New Roman" w:cs="Times New Roman"/>
        </w:rPr>
      </w:pPr>
      <w:r w:rsidRPr="00AB6B46">
        <w:rPr>
          <w:rFonts w:ascii="Times New Roman" w:hAnsi="Times New Roman" w:cs="Times New Roman"/>
        </w:rPr>
        <w:t>муниципальной</w:t>
      </w:r>
      <w:r w:rsidR="001F7EC7" w:rsidRPr="00AB6B46">
        <w:rPr>
          <w:rFonts w:ascii="Times New Roman" w:hAnsi="Times New Roman" w:cs="Times New Roman"/>
        </w:rPr>
        <w:t xml:space="preserve"> программы:</w:t>
      </w:r>
    </w:p>
    <w:p w:rsidR="001F7EC7" w:rsidRPr="00AB6B46" w:rsidRDefault="001F7EC7" w:rsidP="001F7EC7">
      <w:pPr>
        <w:jc w:val="both"/>
        <w:rPr>
          <w:sz w:val="24"/>
          <w:szCs w:val="24"/>
        </w:rPr>
      </w:pP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______/______=________, в связи с чем бюджетная эффективность</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реализации </w:t>
      </w:r>
      <w:r w:rsidR="00E9509B" w:rsidRPr="00AB6B46">
        <w:rPr>
          <w:rFonts w:ascii="Times New Roman" w:hAnsi="Times New Roman" w:cs="Times New Roman"/>
        </w:rPr>
        <w:t>муниципальной</w:t>
      </w:r>
      <w:r w:rsidRPr="00AB6B46">
        <w:rPr>
          <w:rFonts w:ascii="Times New Roman" w:hAnsi="Times New Roman" w:cs="Times New Roman"/>
        </w:rPr>
        <w:t xml:space="preserve"> программы является ______________________</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низкая/удовлетворительная</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/высокая</w:t>
      </w:r>
    </w:p>
    <w:p w:rsidR="001F7EC7" w:rsidRPr="00AB6B46" w:rsidRDefault="001F7EC7" w:rsidP="001F7EC7">
      <w:pPr>
        <w:jc w:val="both"/>
        <w:rPr>
          <w:sz w:val="24"/>
          <w:szCs w:val="24"/>
        </w:rPr>
      </w:pP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Уровень реализации </w:t>
      </w:r>
      <w:r w:rsidR="00D13460" w:rsidRPr="00AB6B46">
        <w:rPr>
          <w:rFonts w:ascii="Times New Roman" w:hAnsi="Times New Roman" w:cs="Times New Roman"/>
        </w:rPr>
        <w:t>муниципальной</w:t>
      </w:r>
      <w:r w:rsidRPr="00AB6B46">
        <w:rPr>
          <w:rFonts w:ascii="Times New Roman" w:hAnsi="Times New Roman" w:cs="Times New Roman"/>
        </w:rPr>
        <w:t xml:space="preserve"> Программы в целом (2):</w:t>
      </w:r>
    </w:p>
    <w:p w:rsidR="001F7EC7" w:rsidRPr="00AB6B46" w:rsidRDefault="001F7EC7" w:rsidP="001F7EC7">
      <w:pPr>
        <w:jc w:val="both"/>
        <w:rPr>
          <w:sz w:val="24"/>
          <w:szCs w:val="24"/>
        </w:rPr>
      </w:pP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__ х 0,5 + __ х 0,3 + __ х 0,2 =__, в связи с чем уровень</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реализации </w:t>
      </w:r>
      <w:r w:rsidR="00E9509B" w:rsidRPr="00AB6B46">
        <w:rPr>
          <w:rFonts w:ascii="Times New Roman" w:hAnsi="Times New Roman" w:cs="Times New Roman"/>
        </w:rPr>
        <w:t>муниципальной</w:t>
      </w:r>
      <w:r w:rsidRPr="00AB6B46">
        <w:rPr>
          <w:rFonts w:ascii="Times New Roman" w:hAnsi="Times New Roman" w:cs="Times New Roman"/>
        </w:rPr>
        <w:t xml:space="preserve"> программы является _____________________.</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w:t>
      </w:r>
      <w:r w:rsidR="00E9509B" w:rsidRPr="00AB6B46">
        <w:rPr>
          <w:rFonts w:ascii="Times New Roman" w:hAnsi="Times New Roman" w:cs="Times New Roman"/>
        </w:rPr>
        <w:t xml:space="preserve">                               </w:t>
      </w:r>
      <w:r w:rsidRPr="00AB6B46">
        <w:rPr>
          <w:rFonts w:ascii="Times New Roman" w:hAnsi="Times New Roman" w:cs="Times New Roman"/>
        </w:rPr>
        <w:t xml:space="preserve"> низкий/удовлетворительный/высокий</w:t>
      </w:r>
    </w:p>
    <w:p w:rsidR="001F7EC7" w:rsidRPr="00AB6B46" w:rsidRDefault="001F7EC7" w:rsidP="001F7EC7">
      <w:pPr>
        <w:jc w:val="both"/>
        <w:rPr>
          <w:sz w:val="24"/>
          <w:szCs w:val="24"/>
        </w:rPr>
      </w:pP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В данном разделе также указывается следующая информация:</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о возникновении экономии бюджетных ассигнований на реализацию</w:t>
      </w:r>
      <w:r w:rsidR="00E9509B" w:rsidRPr="00AB6B46">
        <w:rPr>
          <w:rFonts w:ascii="Times New Roman" w:hAnsi="Times New Roman" w:cs="Times New Roman"/>
        </w:rPr>
        <w:t xml:space="preserve"> </w:t>
      </w:r>
      <w:r w:rsidRPr="00AB6B46">
        <w:rPr>
          <w:rFonts w:ascii="Times New Roman" w:hAnsi="Times New Roman" w:cs="Times New Roman"/>
        </w:rPr>
        <w:t>основных мероприятий, приоритетных основных мероприятий и</w:t>
      </w:r>
      <w:r w:rsidR="00E9509B" w:rsidRPr="00AB6B46">
        <w:rPr>
          <w:rFonts w:ascii="Times New Roman" w:hAnsi="Times New Roman" w:cs="Times New Roman"/>
        </w:rPr>
        <w:t xml:space="preserve"> </w:t>
      </w:r>
      <w:r w:rsidRPr="00AB6B46">
        <w:rPr>
          <w:rFonts w:ascii="Times New Roman" w:hAnsi="Times New Roman" w:cs="Times New Roman"/>
        </w:rPr>
        <w:t xml:space="preserve">мероприятий ведомственных целевых программ </w:t>
      </w:r>
      <w:r w:rsidR="00D13460" w:rsidRPr="00AB6B46">
        <w:rPr>
          <w:rFonts w:ascii="Times New Roman" w:hAnsi="Times New Roman" w:cs="Times New Roman"/>
        </w:rPr>
        <w:t>муниципальной</w:t>
      </w:r>
      <w:r w:rsidRPr="00AB6B46">
        <w:rPr>
          <w:rFonts w:ascii="Times New Roman" w:hAnsi="Times New Roman" w:cs="Times New Roman"/>
        </w:rPr>
        <w:t xml:space="preserve"> программы</w:t>
      </w:r>
      <w:r w:rsidR="00E9509B" w:rsidRPr="00AB6B46">
        <w:rPr>
          <w:rFonts w:ascii="Times New Roman" w:hAnsi="Times New Roman" w:cs="Times New Roman"/>
        </w:rPr>
        <w:t xml:space="preserve"> </w:t>
      </w:r>
      <w:r w:rsidRPr="00AB6B46">
        <w:rPr>
          <w:rFonts w:ascii="Times New Roman" w:hAnsi="Times New Roman" w:cs="Times New Roman"/>
        </w:rPr>
        <w:t>в отчетном году;</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о соблюдении условий софинансирования расходных обязательств</w:t>
      </w:r>
      <w:r w:rsidR="00E9509B" w:rsidRPr="00AB6B46">
        <w:rPr>
          <w:rFonts w:ascii="Times New Roman" w:hAnsi="Times New Roman" w:cs="Times New Roman"/>
        </w:rPr>
        <w:t xml:space="preserve"> </w:t>
      </w:r>
      <w:r w:rsidRPr="00AB6B46">
        <w:rPr>
          <w:rFonts w:ascii="Times New Roman" w:hAnsi="Times New Roman" w:cs="Times New Roman"/>
        </w:rPr>
        <w:t>при реализации основных мероприятий, приоритетных</w:t>
      </w:r>
      <w:r w:rsidR="00E9509B" w:rsidRPr="00AB6B46">
        <w:rPr>
          <w:rFonts w:ascii="Times New Roman" w:hAnsi="Times New Roman" w:cs="Times New Roman"/>
        </w:rPr>
        <w:t xml:space="preserve"> </w:t>
      </w:r>
      <w:r w:rsidRPr="00AB6B46">
        <w:rPr>
          <w:rFonts w:ascii="Times New Roman" w:hAnsi="Times New Roman" w:cs="Times New Roman"/>
        </w:rPr>
        <w:t>основных мероприятий и мероприятий ведомственных целевых программ</w:t>
      </w:r>
      <w:r w:rsidR="00E9509B" w:rsidRPr="00AB6B46">
        <w:rPr>
          <w:rFonts w:ascii="Times New Roman" w:hAnsi="Times New Roman" w:cs="Times New Roman"/>
        </w:rPr>
        <w:t xml:space="preserve"> </w:t>
      </w:r>
      <w:r w:rsidR="00D13460" w:rsidRPr="00AB6B46">
        <w:rPr>
          <w:rFonts w:ascii="Times New Roman" w:hAnsi="Times New Roman" w:cs="Times New Roman"/>
        </w:rPr>
        <w:t>муниципальной</w:t>
      </w:r>
      <w:r w:rsidRPr="00AB6B46">
        <w:rPr>
          <w:rFonts w:ascii="Times New Roman" w:hAnsi="Times New Roman" w:cs="Times New Roman"/>
        </w:rPr>
        <w:t xml:space="preserve"> программы в отчетном году;</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о расходах за счет средств, полученных от предпринимательской</w:t>
      </w:r>
      <w:r w:rsidR="00E9509B" w:rsidRPr="00AB6B46">
        <w:rPr>
          <w:rFonts w:ascii="Times New Roman" w:hAnsi="Times New Roman" w:cs="Times New Roman"/>
        </w:rPr>
        <w:t xml:space="preserve"> </w:t>
      </w:r>
      <w:r w:rsidRPr="00AB6B46">
        <w:rPr>
          <w:rFonts w:ascii="Times New Roman" w:hAnsi="Times New Roman" w:cs="Times New Roman"/>
        </w:rPr>
        <w:t xml:space="preserve">и иной приносящей доход деятельности, </w:t>
      </w:r>
      <w:r w:rsidR="00D13460" w:rsidRPr="00AB6B46">
        <w:rPr>
          <w:rFonts w:ascii="Times New Roman" w:hAnsi="Times New Roman" w:cs="Times New Roman"/>
        </w:rPr>
        <w:t>муниципальных</w:t>
      </w:r>
      <w:r w:rsidRPr="00AB6B46">
        <w:rPr>
          <w:rFonts w:ascii="Times New Roman" w:hAnsi="Times New Roman" w:cs="Times New Roman"/>
        </w:rPr>
        <w:t xml:space="preserve"> бюджетных и</w:t>
      </w:r>
      <w:r w:rsidR="00E9509B" w:rsidRPr="00AB6B46">
        <w:rPr>
          <w:rFonts w:ascii="Times New Roman" w:hAnsi="Times New Roman" w:cs="Times New Roman"/>
        </w:rPr>
        <w:t xml:space="preserve"> </w:t>
      </w:r>
      <w:r w:rsidRPr="00AB6B46">
        <w:rPr>
          <w:rFonts w:ascii="Times New Roman" w:hAnsi="Times New Roman" w:cs="Times New Roman"/>
        </w:rPr>
        <w:t xml:space="preserve">автономных учреждений </w:t>
      </w:r>
      <w:r w:rsidR="002043C3" w:rsidRPr="00AB6B46">
        <w:rPr>
          <w:rFonts w:ascii="Times New Roman" w:hAnsi="Times New Roman" w:cs="Times New Roman"/>
        </w:rPr>
        <w:t>Селивановского сельского поселения</w:t>
      </w:r>
      <w:r w:rsidRPr="00AB6B46">
        <w:rPr>
          <w:rFonts w:ascii="Times New Roman" w:hAnsi="Times New Roman" w:cs="Times New Roman"/>
        </w:rPr>
        <w:t xml:space="preserve"> в отчетном году.</w:t>
      </w:r>
    </w:p>
    <w:p w:rsidR="001F7EC7" w:rsidRPr="00AB6B46" w:rsidRDefault="001F7EC7" w:rsidP="00E9509B">
      <w:pPr>
        <w:pStyle w:val="aff5"/>
        <w:jc w:val="center"/>
        <w:rPr>
          <w:rFonts w:ascii="Times New Roman" w:hAnsi="Times New Roman" w:cs="Times New Roman"/>
          <w:b/>
        </w:rPr>
      </w:pPr>
      <w:r w:rsidRPr="00AB6B46">
        <w:rPr>
          <w:rStyle w:val="aff4"/>
          <w:rFonts w:ascii="Times New Roman" w:hAnsi="Times New Roman" w:cs="Times New Roman"/>
          <w:b w:val="0"/>
          <w:color w:val="auto"/>
        </w:rPr>
        <w:t xml:space="preserve">Раздел 7. Предложения по дальнейшей реализации </w:t>
      </w:r>
      <w:r w:rsidR="00D13460" w:rsidRPr="00AB6B46">
        <w:rPr>
          <w:rStyle w:val="aff4"/>
          <w:rFonts w:ascii="Times New Roman" w:hAnsi="Times New Roman" w:cs="Times New Roman"/>
          <w:b w:val="0"/>
          <w:color w:val="auto"/>
        </w:rPr>
        <w:t>муниципальной</w:t>
      </w:r>
    </w:p>
    <w:p w:rsidR="001F7EC7" w:rsidRPr="00AB6B46" w:rsidRDefault="001F7EC7" w:rsidP="00E9509B">
      <w:pPr>
        <w:pStyle w:val="aff5"/>
        <w:jc w:val="center"/>
        <w:rPr>
          <w:rFonts w:ascii="Times New Roman" w:hAnsi="Times New Roman" w:cs="Times New Roman"/>
        </w:rPr>
      </w:pPr>
      <w:r w:rsidRPr="00AB6B46">
        <w:rPr>
          <w:rStyle w:val="aff4"/>
          <w:rFonts w:ascii="Times New Roman" w:hAnsi="Times New Roman" w:cs="Times New Roman"/>
          <w:b w:val="0"/>
          <w:color w:val="auto"/>
        </w:rPr>
        <w:t>программы</w:t>
      </w:r>
      <w:r w:rsidR="00D13460" w:rsidRPr="00AB6B46">
        <w:rPr>
          <w:rStyle w:val="aff4"/>
          <w:rFonts w:ascii="Times New Roman" w:hAnsi="Times New Roman" w:cs="Times New Roman"/>
          <w:b w:val="0"/>
          <w:color w:val="auto"/>
        </w:rPr>
        <w:t xml:space="preserve"> (в случае их наличия)</w:t>
      </w:r>
    </w:p>
    <w:p w:rsidR="001F7EC7" w:rsidRPr="00AB6B46" w:rsidRDefault="001F7EC7" w:rsidP="001F7EC7">
      <w:pPr>
        <w:jc w:val="both"/>
        <w:rPr>
          <w:sz w:val="24"/>
          <w:szCs w:val="24"/>
        </w:rPr>
      </w:pP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w:t>
      </w:r>
      <w:r w:rsidR="00D13460" w:rsidRPr="00AB6B46">
        <w:rPr>
          <w:rFonts w:ascii="Times New Roman" w:hAnsi="Times New Roman" w:cs="Times New Roman"/>
        </w:rPr>
        <w:tab/>
      </w:r>
      <w:r w:rsidRPr="00AB6B46">
        <w:rPr>
          <w:rFonts w:ascii="Times New Roman" w:hAnsi="Times New Roman" w:cs="Times New Roman"/>
        </w:rPr>
        <w:t>В данном разделе содержатся предложения по дальнейшей</w:t>
      </w:r>
      <w:r w:rsidR="00E9509B" w:rsidRPr="00AB6B46">
        <w:rPr>
          <w:rFonts w:ascii="Times New Roman" w:hAnsi="Times New Roman" w:cs="Times New Roman"/>
        </w:rPr>
        <w:t xml:space="preserve"> </w:t>
      </w:r>
      <w:r w:rsidRPr="00AB6B46">
        <w:rPr>
          <w:rFonts w:ascii="Times New Roman" w:hAnsi="Times New Roman" w:cs="Times New Roman"/>
        </w:rPr>
        <w:t xml:space="preserve">реализации </w:t>
      </w:r>
      <w:r w:rsidR="00D13460" w:rsidRPr="00AB6B46">
        <w:rPr>
          <w:rFonts w:ascii="Times New Roman" w:hAnsi="Times New Roman" w:cs="Times New Roman"/>
        </w:rPr>
        <w:t>муниципальной</w:t>
      </w:r>
      <w:r w:rsidRPr="00AB6B46">
        <w:rPr>
          <w:rFonts w:ascii="Times New Roman" w:hAnsi="Times New Roman" w:cs="Times New Roman"/>
        </w:rPr>
        <w:t xml:space="preserve"> программы</w:t>
      </w:r>
      <w:r w:rsidR="00D13460" w:rsidRPr="00AB6B46">
        <w:rPr>
          <w:rFonts w:ascii="Times New Roman" w:hAnsi="Times New Roman" w:cs="Times New Roman"/>
        </w:rPr>
        <w:t xml:space="preserve"> (в случае их наличия)</w:t>
      </w:r>
      <w:r w:rsidRPr="00AB6B46">
        <w:rPr>
          <w:rFonts w:ascii="Times New Roman" w:hAnsi="Times New Roman" w:cs="Times New Roman"/>
        </w:rPr>
        <w:t>, в том числе по оптимизации</w:t>
      </w:r>
      <w:r w:rsidR="00E9509B" w:rsidRPr="00AB6B46">
        <w:rPr>
          <w:rFonts w:ascii="Times New Roman" w:hAnsi="Times New Roman" w:cs="Times New Roman"/>
        </w:rPr>
        <w:t xml:space="preserve"> </w:t>
      </w:r>
      <w:r w:rsidRPr="00AB6B46">
        <w:rPr>
          <w:rFonts w:ascii="Times New Roman" w:hAnsi="Times New Roman" w:cs="Times New Roman"/>
        </w:rPr>
        <w:t>бюджетных расходов на реализацию основных мероприятий, приоритетных</w:t>
      </w:r>
      <w:r w:rsidR="00E9509B" w:rsidRPr="00AB6B46">
        <w:rPr>
          <w:rFonts w:ascii="Times New Roman" w:hAnsi="Times New Roman" w:cs="Times New Roman"/>
        </w:rPr>
        <w:t xml:space="preserve"> </w:t>
      </w:r>
      <w:r w:rsidRPr="00AB6B46">
        <w:rPr>
          <w:rFonts w:ascii="Times New Roman" w:hAnsi="Times New Roman" w:cs="Times New Roman"/>
        </w:rPr>
        <w:t>основных мероприятий, мероприятий, ведомственных целевых программ</w:t>
      </w:r>
      <w:r w:rsidR="00E9509B" w:rsidRPr="00AB6B46">
        <w:rPr>
          <w:rFonts w:ascii="Times New Roman" w:hAnsi="Times New Roman" w:cs="Times New Roman"/>
        </w:rPr>
        <w:t xml:space="preserve"> </w:t>
      </w:r>
      <w:r w:rsidR="00D13460" w:rsidRPr="00AB6B46">
        <w:rPr>
          <w:rFonts w:ascii="Times New Roman" w:hAnsi="Times New Roman" w:cs="Times New Roman"/>
        </w:rPr>
        <w:t>муниципальной</w:t>
      </w:r>
      <w:r w:rsidRPr="00AB6B46">
        <w:rPr>
          <w:rFonts w:ascii="Times New Roman" w:hAnsi="Times New Roman" w:cs="Times New Roman"/>
        </w:rPr>
        <w:t xml:space="preserve"> программы и корректировке целевых показателей</w:t>
      </w:r>
      <w:r w:rsidR="00E9509B" w:rsidRPr="00AB6B46">
        <w:rPr>
          <w:rFonts w:ascii="Times New Roman" w:hAnsi="Times New Roman" w:cs="Times New Roman"/>
        </w:rPr>
        <w:t xml:space="preserve"> </w:t>
      </w:r>
      <w:r w:rsidRPr="00AB6B46">
        <w:rPr>
          <w:rFonts w:ascii="Times New Roman" w:hAnsi="Times New Roman" w:cs="Times New Roman"/>
        </w:rPr>
        <w:t xml:space="preserve">реализации </w:t>
      </w:r>
      <w:r w:rsidR="00D13460" w:rsidRPr="00AB6B46">
        <w:rPr>
          <w:rFonts w:ascii="Times New Roman" w:hAnsi="Times New Roman" w:cs="Times New Roman"/>
        </w:rPr>
        <w:t>муниципальной</w:t>
      </w:r>
      <w:r w:rsidRPr="00AB6B46">
        <w:rPr>
          <w:rFonts w:ascii="Times New Roman" w:hAnsi="Times New Roman" w:cs="Times New Roman"/>
        </w:rPr>
        <w:t xml:space="preserve"> программы на текущий финансовый год и</w:t>
      </w:r>
      <w:r w:rsidR="00E9509B" w:rsidRPr="00AB6B46">
        <w:rPr>
          <w:rFonts w:ascii="Times New Roman" w:hAnsi="Times New Roman" w:cs="Times New Roman"/>
        </w:rPr>
        <w:t xml:space="preserve"> </w:t>
      </w:r>
      <w:r w:rsidRPr="00AB6B46">
        <w:rPr>
          <w:rFonts w:ascii="Times New Roman" w:hAnsi="Times New Roman" w:cs="Times New Roman"/>
        </w:rPr>
        <w:t>плановый период и их обоснование в случае отклонений от плановой</w:t>
      </w:r>
      <w:r w:rsidR="00E9509B" w:rsidRPr="00AB6B46">
        <w:rPr>
          <w:rFonts w:ascii="Times New Roman" w:hAnsi="Times New Roman" w:cs="Times New Roman"/>
        </w:rPr>
        <w:t xml:space="preserve"> </w:t>
      </w:r>
      <w:r w:rsidRPr="00AB6B46">
        <w:rPr>
          <w:rFonts w:ascii="Times New Roman" w:hAnsi="Times New Roman" w:cs="Times New Roman"/>
        </w:rPr>
        <w:t xml:space="preserve">динамики реализации </w:t>
      </w:r>
      <w:r w:rsidR="00D13460" w:rsidRPr="00AB6B46">
        <w:rPr>
          <w:rFonts w:ascii="Times New Roman" w:hAnsi="Times New Roman" w:cs="Times New Roman"/>
        </w:rPr>
        <w:t>муниципальной</w:t>
      </w:r>
      <w:r w:rsidRPr="00AB6B46">
        <w:rPr>
          <w:rFonts w:ascii="Times New Roman" w:hAnsi="Times New Roman" w:cs="Times New Roman"/>
        </w:rPr>
        <w:t xml:space="preserve"> программы.</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     </w:t>
      </w:r>
      <w:r w:rsidR="00D13460" w:rsidRPr="00AB6B46">
        <w:rPr>
          <w:rFonts w:ascii="Times New Roman" w:hAnsi="Times New Roman" w:cs="Times New Roman"/>
        </w:rPr>
        <w:tab/>
      </w:r>
      <w:r w:rsidRPr="00AB6B46">
        <w:rPr>
          <w:rFonts w:ascii="Times New Roman" w:hAnsi="Times New Roman" w:cs="Times New Roman"/>
        </w:rPr>
        <w:t xml:space="preserve">К годовому отчету за последний год реализации </w:t>
      </w:r>
      <w:r w:rsidR="00D13460" w:rsidRPr="00AB6B46">
        <w:rPr>
          <w:rFonts w:ascii="Times New Roman" w:hAnsi="Times New Roman" w:cs="Times New Roman"/>
        </w:rPr>
        <w:t xml:space="preserve">муниципальной </w:t>
      </w:r>
      <w:r w:rsidRPr="00AB6B46">
        <w:rPr>
          <w:rFonts w:ascii="Times New Roman" w:hAnsi="Times New Roman" w:cs="Times New Roman"/>
        </w:rPr>
        <w:t>программы требования настоящего раздела не применяются.</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___________________________</w:t>
      </w:r>
    </w:p>
    <w:p w:rsidR="001F7EC7" w:rsidRPr="00AB6B46" w:rsidRDefault="001F7EC7" w:rsidP="001F7EC7">
      <w:pPr>
        <w:jc w:val="both"/>
        <w:rPr>
          <w:sz w:val="24"/>
          <w:szCs w:val="24"/>
        </w:rPr>
      </w:pP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(1) В наименование и текстовую часть раздела 2 включаются слова</w:t>
      </w:r>
      <w:r w:rsidR="00D13460" w:rsidRPr="00AB6B46">
        <w:rPr>
          <w:rFonts w:ascii="Times New Roman" w:hAnsi="Times New Roman" w:cs="Times New Roman"/>
        </w:rPr>
        <w:t xml:space="preserve"> </w:t>
      </w:r>
      <w:r w:rsidRPr="00AB6B46">
        <w:rPr>
          <w:rFonts w:ascii="Times New Roman" w:hAnsi="Times New Roman" w:cs="Times New Roman"/>
        </w:rPr>
        <w:t>"мероприятий ведомственных целевых программ" в случае, если в рамках</w:t>
      </w:r>
      <w:r w:rsidR="00D13460" w:rsidRPr="00AB6B46">
        <w:rPr>
          <w:rFonts w:ascii="Times New Roman" w:hAnsi="Times New Roman" w:cs="Times New Roman"/>
        </w:rPr>
        <w:t xml:space="preserve"> муниципальной</w:t>
      </w:r>
      <w:r w:rsidRPr="00AB6B46">
        <w:rPr>
          <w:rFonts w:ascii="Times New Roman" w:hAnsi="Times New Roman" w:cs="Times New Roman"/>
        </w:rPr>
        <w:t xml:space="preserve"> программы реализуются мероприятия ведомственных</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целевых программ.</w:t>
      </w:r>
    </w:p>
    <w:p w:rsidR="001F7EC7" w:rsidRPr="00AB6B46" w:rsidRDefault="001F7EC7" w:rsidP="001F7EC7">
      <w:pPr>
        <w:pStyle w:val="aff5"/>
        <w:jc w:val="both"/>
        <w:rPr>
          <w:rFonts w:ascii="Times New Roman" w:hAnsi="Times New Roman" w:cs="Times New Roman"/>
        </w:rPr>
      </w:pPr>
      <w:r w:rsidRPr="00AB6B46">
        <w:rPr>
          <w:rFonts w:ascii="Times New Roman" w:hAnsi="Times New Roman" w:cs="Times New Roman"/>
        </w:rPr>
        <w:t xml:space="preserve">(2) Уровень реализации </w:t>
      </w:r>
      <w:r w:rsidR="00D13460" w:rsidRPr="00AB6B46">
        <w:rPr>
          <w:rFonts w:ascii="Times New Roman" w:hAnsi="Times New Roman" w:cs="Times New Roman"/>
        </w:rPr>
        <w:t>муниципальной</w:t>
      </w:r>
      <w:r w:rsidRPr="00AB6B46">
        <w:rPr>
          <w:rFonts w:ascii="Times New Roman" w:hAnsi="Times New Roman" w:cs="Times New Roman"/>
        </w:rPr>
        <w:t xml:space="preserve"> программы определяется на</w:t>
      </w:r>
      <w:r w:rsidR="00D13460" w:rsidRPr="00AB6B46">
        <w:rPr>
          <w:rFonts w:ascii="Times New Roman" w:hAnsi="Times New Roman" w:cs="Times New Roman"/>
        </w:rPr>
        <w:t xml:space="preserve"> </w:t>
      </w:r>
      <w:r w:rsidRPr="00AB6B46">
        <w:rPr>
          <w:rFonts w:ascii="Times New Roman" w:hAnsi="Times New Roman" w:cs="Times New Roman"/>
        </w:rPr>
        <w:t>основании степени выполнения достижения целевых показателей,</w:t>
      </w:r>
      <w:r w:rsidR="00D13460" w:rsidRPr="00AB6B46">
        <w:rPr>
          <w:rFonts w:ascii="Times New Roman" w:hAnsi="Times New Roman" w:cs="Times New Roman"/>
        </w:rPr>
        <w:t xml:space="preserve"> </w:t>
      </w:r>
      <w:r w:rsidRPr="00AB6B46">
        <w:rPr>
          <w:rFonts w:ascii="Times New Roman" w:hAnsi="Times New Roman" w:cs="Times New Roman"/>
        </w:rPr>
        <w:t>выполнения основных мероприятий, мероприятий ведомственных целевых</w:t>
      </w:r>
      <w:r w:rsidR="00D13460" w:rsidRPr="00AB6B46">
        <w:rPr>
          <w:rFonts w:ascii="Times New Roman" w:hAnsi="Times New Roman" w:cs="Times New Roman"/>
        </w:rPr>
        <w:t xml:space="preserve"> </w:t>
      </w:r>
      <w:r w:rsidRPr="00AB6B46">
        <w:rPr>
          <w:rFonts w:ascii="Times New Roman" w:hAnsi="Times New Roman" w:cs="Times New Roman"/>
        </w:rPr>
        <w:t>программ и/или проектов (программ) и оценки бюджетной эффективности</w:t>
      </w:r>
      <w:r w:rsidR="00D13460" w:rsidRPr="00AB6B46">
        <w:rPr>
          <w:rFonts w:ascii="Times New Roman" w:hAnsi="Times New Roman" w:cs="Times New Roman"/>
        </w:rPr>
        <w:t xml:space="preserve"> муниципальной</w:t>
      </w:r>
      <w:r w:rsidRPr="00AB6B46">
        <w:rPr>
          <w:rFonts w:ascii="Times New Roman" w:hAnsi="Times New Roman" w:cs="Times New Roman"/>
        </w:rPr>
        <w:t xml:space="preserve"> программы.</w:t>
      </w:r>
    </w:p>
    <w:p w:rsidR="001F7EC7" w:rsidRPr="00AB6B46" w:rsidRDefault="001F7EC7" w:rsidP="001F7EC7">
      <w:pPr>
        <w:jc w:val="both"/>
        <w:rPr>
          <w:sz w:val="24"/>
          <w:szCs w:val="24"/>
        </w:rPr>
      </w:pPr>
    </w:p>
    <w:p w:rsidR="001F7EC7" w:rsidRPr="00AB6B46" w:rsidRDefault="001F7EC7" w:rsidP="001F7EC7">
      <w:pPr>
        <w:tabs>
          <w:tab w:val="left" w:pos="5070"/>
        </w:tabs>
        <w:jc w:val="both"/>
        <w:rPr>
          <w:sz w:val="24"/>
          <w:szCs w:val="24"/>
        </w:rPr>
      </w:pPr>
    </w:p>
    <w:p w:rsidR="00AB6B46" w:rsidRPr="00AB6B46" w:rsidRDefault="00AB6B46">
      <w:pPr>
        <w:tabs>
          <w:tab w:val="left" w:pos="5070"/>
        </w:tabs>
        <w:jc w:val="both"/>
        <w:rPr>
          <w:sz w:val="24"/>
          <w:szCs w:val="24"/>
        </w:rPr>
      </w:pPr>
    </w:p>
    <w:sectPr w:rsidR="00AB6B46" w:rsidRPr="00AB6B46" w:rsidSect="001F7EC7">
      <w:pgSz w:w="11900" w:h="16800"/>
      <w:pgMar w:top="1440" w:right="800" w:bottom="1440" w:left="1276" w:header="720" w:footer="72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007E" w:rsidRDefault="00E4007E" w:rsidP="000B228F">
      <w:r>
        <w:separator/>
      </w:r>
    </w:p>
  </w:endnote>
  <w:endnote w:type="continuationSeparator" w:id="0">
    <w:p w:rsidR="00E4007E" w:rsidRDefault="00E4007E" w:rsidP="000B2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ohit Hindi">
    <w:altName w:val="MS Mincho"/>
    <w:charset w:val="80"/>
    <w:family w:val="auto"/>
    <w:pitch w:val="variable"/>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5830559"/>
      <w:docPartObj>
        <w:docPartGallery w:val="Page Numbers (Bottom of Page)"/>
        <w:docPartUnique/>
      </w:docPartObj>
    </w:sdtPr>
    <w:sdtEndPr/>
    <w:sdtContent>
      <w:p w:rsidR="002043C3" w:rsidRDefault="002043C3">
        <w:pPr>
          <w:pStyle w:val="af2"/>
          <w:jc w:val="right"/>
        </w:pPr>
        <w:r>
          <w:fldChar w:fldCharType="begin"/>
        </w:r>
        <w:r>
          <w:instrText>PAGE   \* MERGEFORMAT</w:instrText>
        </w:r>
        <w:r>
          <w:fldChar w:fldCharType="separate"/>
        </w:r>
        <w:r w:rsidR="004D5D5B">
          <w:rPr>
            <w:noProof/>
          </w:rPr>
          <w:t>2</w:t>
        </w:r>
        <w:r>
          <w:rPr>
            <w:noProof/>
          </w:rPr>
          <w:fldChar w:fldCharType="end"/>
        </w:r>
      </w:p>
    </w:sdtContent>
  </w:sdt>
  <w:p w:rsidR="002043C3" w:rsidRDefault="002043C3">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007E" w:rsidRDefault="00E4007E" w:rsidP="000B228F">
      <w:r>
        <w:separator/>
      </w:r>
    </w:p>
  </w:footnote>
  <w:footnote w:type="continuationSeparator" w:id="0">
    <w:p w:rsidR="00E4007E" w:rsidRDefault="00E4007E" w:rsidP="000B22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4B629F8"/>
    <w:lvl w:ilvl="0">
      <w:start w:val="1"/>
      <w:numFmt w:val="decimal"/>
      <w:lvlText w:val="%1."/>
      <w:lvlJc w:val="left"/>
      <w:pPr>
        <w:tabs>
          <w:tab w:val="num" w:pos="1492"/>
        </w:tabs>
        <w:ind w:left="1492" w:hanging="360"/>
      </w:pPr>
    </w:lvl>
  </w:abstractNum>
  <w:abstractNum w:abstractNumId="1">
    <w:nsid w:val="FFFFFF7D"/>
    <w:multiLevelType w:val="singleLevel"/>
    <w:tmpl w:val="5FF22DEA"/>
    <w:lvl w:ilvl="0">
      <w:start w:val="1"/>
      <w:numFmt w:val="decimal"/>
      <w:lvlText w:val="%1."/>
      <w:lvlJc w:val="left"/>
      <w:pPr>
        <w:tabs>
          <w:tab w:val="num" w:pos="1209"/>
        </w:tabs>
        <w:ind w:left="1209" w:hanging="360"/>
      </w:pPr>
    </w:lvl>
  </w:abstractNum>
  <w:abstractNum w:abstractNumId="2">
    <w:nsid w:val="FFFFFF7E"/>
    <w:multiLevelType w:val="singleLevel"/>
    <w:tmpl w:val="C28E490C"/>
    <w:lvl w:ilvl="0">
      <w:start w:val="1"/>
      <w:numFmt w:val="decimal"/>
      <w:lvlText w:val="%1."/>
      <w:lvlJc w:val="left"/>
      <w:pPr>
        <w:tabs>
          <w:tab w:val="num" w:pos="926"/>
        </w:tabs>
        <w:ind w:left="926" w:hanging="360"/>
      </w:pPr>
    </w:lvl>
  </w:abstractNum>
  <w:abstractNum w:abstractNumId="3">
    <w:nsid w:val="FFFFFF7F"/>
    <w:multiLevelType w:val="singleLevel"/>
    <w:tmpl w:val="77AED1A6"/>
    <w:lvl w:ilvl="0">
      <w:start w:val="1"/>
      <w:numFmt w:val="decimal"/>
      <w:lvlText w:val="%1."/>
      <w:lvlJc w:val="left"/>
      <w:pPr>
        <w:tabs>
          <w:tab w:val="num" w:pos="643"/>
        </w:tabs>
        <w:ind w:left="643" w:hanging="360"/>
      </w:pPr>
    </w:lvl>
  </w:abstractNum>
  <w:abstractNum w:abstractNumId="4">
    <w:nsid w:val="FFFFFF80"/>
    <w:multiLevelType w:val="singleLevel"/>
    <w:tmpl w:val="352C257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C24298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B36186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D903D3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93A054A"/>
    <w:lvl w:ilvl="0">
      <w:start w:val="1"/>
      <w:numFmt w:val="decimal"/>
      <w:lvlText w:val="%1."/>
      <w:lvlJc w:val="left"/>
      <w:pPr>
        <w:tabs>
          <w:tab w:val="num" w:pos="360"/>
        </w:tabs>
        <w:ind w:left="360" w:hanging="360"/>
      </w:pPr>
    </w:lvl>
  </w:abstractNum>
  <w:abstractNum w:abstractNumId="9">
    <w:nsid w:val="FFFFFF89"/>
    <w:multiLevelType w:val="singleLevel"/>
    <w:tmpl w:val="812CEAF2"/>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2388A4B4"/>
    <w:lvl w:ilvl="0">
      <w:numFmt w:val="bullet"/>
      <w:lvlText w:val="*"/>
      <w:lvlJc w:val="left"/>
    </w:lvl>
  </w:abstractNum>
  <w:abstractNum w:abstractNumId="11">
    <w:nsid w:val="00000001"/>
    <w:multiLevelType w:val="singleLevel"/>
    <w:tmpl w:val="00000001"/>
    <w:name w:val="WW8Num1"/>
    <w:lvl w:ilvl="0">
      <w:start w:val="1"/>
      <w:numFmt w:val="bullet"/>
      <w:lvlText w:val=""/>
      <w:lvlJc w:val="left"/>
      <w:pPr>
        <w:tabs>
          <w:tab w:val="num" w:pos="720"/>
        </w:tabs>
        <w:ind w:left="720" w:hanging="360"/>
      </w:pPr>
      <w:rPr>
        <w:rFonts w:ascii="Symbol" w:hAnsi="Symbol"/>
      </w:rPr>
    </w:lvl>
  </w:abstractNum>
  <w:abstractNum w:abstractNumId="12">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13">
    <w:nsid w:val="00000003"/>
    <w:multiLevelType w:val="multilevel"/>
    <w:tmpl w:val="00000003"/>
    <w:name w:val="WWNum8"/>
    <w:lvl w:ilvl="0">
      <w:start w:val="1"/>
      <w:numFmt w:val="decimal"/>
      <w:lvlText w:val="%1."/>
      <w:lvlJc w:val="left"/>
      <w:pPr>
        <w:tabs>
          <w:tab w:val="num" w:pos="0"/>
        </w:tabs>
        <w:ind w:left="360" w:hanging="360"/>
      </w:pPr>
    </w:lvl>
    <w:lvl w:ilvl="1">
      <w:start w:val="1"/>
      <w:numFmt w:val="decimal"/>
      <w:lvlText w:val="%1.%2."/>
      <w:lvlJc w:val="left"/>
      <w:pPr>
        <w:tabs>
          <w:tab w:val="num" w:pos="0"/>
        </w:tabs>
        <w:ind w:left="574"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
    <w:nsid w:val="06F878EB"/>
    <w:multiLevelType w:val="hybridMultilevel"/>
    <w:tmpl w:val="1A184CB2"/>
    <w:lvl w:ilvl="0" w:tplc="3E16237A">
      <w:start w:val="1"/>
      <w:numFmt w:val="decimal"/>
      <w:lvlText w:val="%1."/>
      <w:lvlJc w:val="left"/>
      <w:pPr>
        <w:tabs>
          <w:tab w:val="num" w:pos="795"/>
        </w:tabs>
        <w:ind w:left="795" w:hanging="435"/>
      </w:pPr>
      <w:rPr>
        <w:rFonts w:hint="default"/>
      </w:rPr>
    </w:lvl>
    <w:lvl w:ilvl="1" w:tplc="72046A5A">
      <w:start w:val="1"/>
      <w:numFmt w:val="bullet"/>
      <w:lvlText w:val="-"/>
      <w:lvlJc w:val="left"/>
      <w:pPr>
        <w:tabs>
          <w:tab w:val="num" w:pos="1470"/>
        </w:tabs>
        <w:ind w:left="1470" w:hanging="390"/>
      </w:pPr>
      <w:rPr>
        <w:rFonts w:ascii="Times New Roman" w:eastAsia="Times New Roman" w:hAnsi="Times New Roman" w:cs="Times New Roman" w:hint="default"/>
      </w:rPr>
    </w:lvl>
    <w:lvl w:ilvl="2" w:tplc="9A16E880" w:tentative="1">
      <w:start w:val="1"/>
      <w:numFmt w:val="lowerRoman"/>
      <w:lvlText w:val="%3."/>
      <w:lvlJc w:val="right"/>
      <w:pPr>
        <w:tabs>
          <w:tab w:val="num" w:pos="2160"/>
        </w:tabs>
        <w:ind w:left="2160" w:hanging="180"/>
      </w:pPr>
    </w:lvl>
    <w:lvl w:ilvl="3" w:tplc="39C0DF72" w:tentative="1">
      <w:start w:val="1"/>
      <w:numFmt w:val="decimal"/>
      <w:lvlText w:val="%4."/>
      <w:lvlJc w:val="left"/>
      <w:pPr>
        <w:tabs>
          <w:tab w:val="num" w:pos="2880"/>
        </w:tabs>
        <w:ind w:left="2880" w:hanging="360"/>
      </w:pPr>
    </w:lvl>
    <w:lvl w:ilvl="4" w:tplc="A560DC46" w:tentative="1">
      <w:start w:val="1"/>
      <w:numFmt w:val="lowerLetter"/>
      <w:lvlText w:val="%5."/>
      <w:lvlJc w:val="left"/>
      <w:pPr>
        <w:tabs>
          <w:tab w:val="num" w:pos="3600"/>
        </w:tabs>
        <w:ind w:left="3600" w:hanging="360"/>
      </w:pPr>
    </w:lvl>
    <w:lvl w:ilvl="5" w:tplc="EDD224C0" w:tentative="1">
      <w:start w:val="1"/>
      <w:numFmt w:val="lowerRoman"/>
      <w:lvlText w:val="%6."/>
      <w:lvlJc w:val="right"/>
      <w:pPr>
        <w:tabs>
          <w:tab w:val="num" w:pos="4320"/>
        </w:tabs>
        <w:ind w:left="4320" w:hanging="180"/>
      </w:pPr>
    </w:lvl>
    <w:lvl w:ilvl="6" w:tplc="57DAD0A2" w:tentative="1">
      <w:start w:val="1"/>
      <w:numFmt w:val="decimal"/>
      <w:lvlText w:val="%7."/>
      <w:lvlJc w:val="left"/>
      <w:pPr>
        <w:tabs>
          <w:tab w:val="num" w:pos="5040"/>
        </w:tabs>
        <w:ind w:left="5040" w:hanging="360"/>
      </w:pPr>
    </w:lvl>
    <w:lvl w:ilvl="7" w:tplc="6874C4BC" w:tentative="1">
      <w:start w:val="1"/>
      <w:numFmt w:val="lowerLetter"/>
      <w:lvlText w:val="%8."/>
      <w:lvlJc w:val="left"/>
      <w:pPr>
        <w:tabs>
          <w:tab w:val="num" w:pos="5760"/>
        </w:tabs>
        <w:ind w:left="5760" w:hanging="360"/>
      </w:pPr>
    </w:lvl>
    <w:lvl w:ilvl="8" w:tplc="091821A0" w:tentative="1">
      <w:start w:val="1"/>
      <w:numFmt w:val="lowerRoman"/>
      <w:lvlText w:val="%9."/>
      <w:lvlJc w:val="right"/>
      <w:pPr>
        <w:tabs>
          <w:tab w:val="num" w:pos="6480"/>
        </w:tabs>
        <w:ind w:left="6480" w:hanging="180"/>
      </w:pPr>
    </w:lvl>
  </w:abstractNum>
  <w:abstractNum w:abstractNumId="15">
    <w:nsid w:val="154E77DF"/>
    <w:multiLevelType w:val="hybridMultilevel"/>
    <w:tmpl w:val="0C5A4E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165731EC"/>
    <w:multiLevelType w:val="hybridMultilevel"/>
    <w:tmpl w:val="3B00E33E"/>
    <w:lvl w:ilvl="0" w:tplc="47607E12">
      <w:start w:val="1"/>
      <w:numFmt w:val="decimal"/>
      <w:lvlText w:val="%1."/>
      <w:lvlJc w:val="left"/>
      <w:pPr>
        <w:tabs>
          <w:tab w:val="num" w:pos="420"/>
        </w:tabs>
        <w:ind w:left="420" w:hanging="360"/>
      </w:pPr>
      <w:rPr>
        <w:rFonts w:hint="default"/>
      </w:rPr>
    </w:lvl>
    <w:lvl w:ilvl="1" w:tplc="1FB831E6" w:tentative="1">
      <w:start w:val="1"/>
      <w:numFmt w:val="lowerLetter"/>
      <w:lvlText w:val="%2."/>
      <w:lvlJc w:val="left"/>
      <w:pPr>
        <w:tabs>
          <w:tab w:val="num" w:pos="1140"/>
        </w:tabs>
        <w:ind w:left="1140" w:hanging="360"/>
      </w:pPr>
    </w:lvl>
    <w:lvl w:ilvl="2" w:tplc="A6FC7FAE" w:tentative="1">
      <w:start w:val="1"/>
      <w:numFmt w:val="lowerRoman"/>
      <w:lvlText w:val="%3."/>
      <w:lvlJc w:val="right"/>
      <w:pPr>
        <w:tabs>
          <w:tab w:val="num" w:pos="1860"/>
        </w:tabs>
        <w:ind w:left="1860" w:hanging="180"/>
      </w:pPr>
    </w:lvl>
    <w:lvl w:ilvl="3" w:tplc="A078B958" w:tentative="1">
      <w:start w:val="1"/>
      <w:numFmt w:val="decimal"/>
      <w:lvlText w:val="%4."/>
      <w:lvlJc w:val="left"/>
      <w:pPr>
        <w:tabs>
          <w:tab w:val="num" w:pos="2580"/>
        </w:tabs>
        <w:ind w:left="2580" w:hanging="360"/>
      </w:pPr>
    </w:lvl>
    <w:lvl w:ilvl="4" w:tplc="E0FCE0AC" w:tentative="1">
      <w:start w:val="1"/>
      <w:numFmt w:val="lowerLetter"/>
      <w:lvlText w:val="%5."/>
      <w:lvlJc w:val="left"/>
      <w:pPr>
        <w:tabs>
          <w:tab w:val="num" w:pos="3300"/>
        </w:tabs>
        <w:ind w:left="3300" w:hanging="360"/>
      </w:pPr>
    </w:lvl>
    <w:lvl w:ilvl="5" w:tplc="E43C75F2" w:tentative="1">
      <w:start w:val="1"/>
      <w:numFmt w:val="lowerRoman"/>
      <w:lvlText w:val="%6."/>
      <w:lvlJc w:val="right"/>
      <w:pPr>
        <w:tabs>
          <w:tab w:val="num" w:pos="4020"/>
        </w:tabs>
        <w:ind w:left="4020" w:hanging="180"/>
      </w:pPr>
    </w:lvl>
    <w:lvl w:ilvl="6" w:tplc="68C8454E" w:tentative="1">
      <w:start w:val="1"/>
      <w:numFmt w:val="decimal"/>
      <w:lvlText w:val="%7."/>
      <w:lvlJc w:val="left"/>
      <w:pPr>
        <w:tabs>
          <w:tab w:val="num" w:pos="4740"/>
        </w:tabs>
        <w:ind w:left="4740" w:hanging="360"/>
      </w:pPr>
    </w:lvl>
    <w:lvl w:ilvl="7" w:tplc="13305E64" w:tentative="1">
      <w:start w:val="1"/>
      <w:numFmt w:val="lowerLetter"/>
      <w:lvlText w:val="%8."/>
      <w:lvlJc w:val="left"/>
      <w:pPr>
        <w:tabs>
          <w:tab w:val="num" w:pos="5460"/>
        </w:tabs>
        <w:ind w:left="5460" w:hanging="360"/>
      </w:pPr>
    </w:lvl>
    <w:lvl w:ilvl="8" w:tplc="A6BE4498" w:tentative="1">
      <w:start w:val="1"/>
      <w:numFmt w:val="lowerRoman"/>
      <w:lvlText w:val="%9."/>
      <w:lvlJc w:val="right"/>
      <w:pPr>
        <w:tabs>
          <w:tab w:val="num" w:pos="6180"/>
        </w:tabs>
        <w:ind w:left="6180" w:hanging="180"/>
      </w:pPr>
    </w:lvl>
  </w:abstractNum>
  <w:abstractNum w:abstractNumId="17">
    <w:nsid w:val="1D1311FB"/>
    <w:multiLevelType w:val="singleLevel"/>
    <w:tmpl w:val="F5A4461A"/>
    <w:lvl w:ilvl="0">
      <w:start w:val="1"/>
      <w:numFmt w:val="decimal"/>
      <w:lvlText w:val="%1)"/>
      <w:legacy w:legacy="1" w:legacySpace="0" w:legacyIndent="576"/>
      <w:lvlJc w:val="left"/>
      <w:rPr>
        <w:rFonts w:ascii="Times New Roman" w:hAnsi="Times New Roman" w:cs="Times New Roman" w:hint="default"/>
      </w:rPr>
    </w:lvl>
  </w:abstractNum>
  <w:abstractNum w:abstractNumId="18">
    <w:nsid w:val="33CB30AD"/>
    <w:multiLevelType w:val="multilevel"/>
    <w:tmpl w:val="0E622306"/>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nsid w:val="36982697"/>
    <w:multiLevelType w:val="singleLevel"/>
    <w:tmpl w:val="2B269FBE"/>
    <w:lvl w:ilvl="0">
      <w:start w:val="2"/>
      <w:numFmt w:val="decimal"/>
      <w:lvlText w:val="%1)"/>
      <w:legacy w:legacy="1" w:legacySpace="0" w:legacyIndent="340"/>
      <w:lvlJc w:val="left"/>
      <w:rPr>
        <w:rFonts w:ascii="Times New Roman" w:hAnsi="Times New Roman" w:cs="Times New Roman" w:hint="default"/>
      </w:rPr>
    </w:lvl>
  </w:abstractNum>
  <w:abstractNum w:abstractNumId="20">
    <w:nsid w:val="3CD02CB0"/>
    <w:multiLevelType w:val="hybridMultilevel"/>
    <w:tmpl w:val="53F06EC4"/>
    <w:lvl w:ilvl="0" w:tplc="040A31D0">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48424805"/>
    <w:multiLevelType w:val="hybridMultilevel"/>
    <w:tmpl w:val="BA7E09EE"/>
    <w:lvl w:ilvl="0" w:tplc="FF388DAE">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2">
    <w:nsid w:val="489F4ACF"/>
    <w:multiLevelType w:val="singleLevel"/>
    <w:tmpl w:val="3D58BDE6"/>
    <w:lvl w:ilvl="0">
      <w:start w:val="1"/>
      <w:numFmt w:val="decimal"/>
      <w:lvlText w:val="2.%1."/>
      <w:legacy w:legacy="1" w:legacySpace="0" w:legacyIndent="490"/>
      <w:lvlJc w:val="left"/>
      <w:rPr>
        <w:rFonts w:ascii="Times New Roman" w:hAnsi="Times New Roman" w:cs="Times New Roman" w:hint="default"/>
      </w:rPr>
    </w:lvl>
  </w:abstractNum>
  <w:abstractNum w:abstractNumId="23">
    <w:nsid w:val="4BA41F3B"/>
    <w:multiLevelType w:val="singleLevel"/>
    <w:tmpl w:val="83BE88A2"/>
    <w:lvl w:ilvl="0">
      <w:start w:val="1"/>
      <w:numFmt w:val="decimal"/>
      <w:lvlText w:val="3.%1."/>
      <w:legacy w:legacy="1" w:legacySpace="0" w:legacyIndent="547"/>
      <w:lvlJc w:val="left"/>
      <w:rPr>
        <w:rFonts w:ascii="Times New Roman" w:hAnsi="Times New Roman" w:cs="Times New Roman" w:hint="default"/>
      </w:rPr>
    </w:lvl>
  </w:abstractNum>
  <w:abstractNum w:abstractNumId="24">
    <w:nsid w:val="51172E9A"/>
    <w:multiLevelType w:val="hybridMultilevel"/>
    <w:tmpl w:val="52C27582"/>
    <w:lvl w:ilvl="0" w:tplc="1A626566">
      <w:start w:val="1"/>
      <w:numFmt w:val="decimal"/>
      <w:lvlText w:val="%1."/>
      <w:lvlJc w:val="left"/>
      <w:pPr>
        <w:ind w:left="1440" w:hanging="90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54662682"/>
    <w:multiLevelType w:val="hybridMultilevel"/>
    <w:tmpl w:val="DC3EFB02"/>
    <w:lvl w:ilvl="0" w:tplc="1A3CBA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5A472E93"/>
    <w:multiLevelType w:val="hybridMultilevel"/>
    <w:tmpl w:val="076AD4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381311"/>
    <w:multiLevelType w:val="singleLevel"/>
    <w:tmpl w:val="4EA0DE80"/>
    <w:lvl w:ilvl="0">
      <w:start w:val="1"/>
      <w:numFmt w:val="decimal"/>
      <w:lvlText w:val="%1)"/>
      <w:legacy w:legacy="1" w:legacySpace="0" w:legacyIndent="307"/>
      <w:lvlJc w:val="left"/>
      <w:rPr>
        <w:rFonts w:ascii="Times New Roman" w:hAnsi="Times New Roman" w:cs="Times New Roman" w:hint="default"/>
      </w:rPr>
    </w:lvl>
  </w:abstractNum>
  <w:abstractNum w:abstractNumId="28">
    <w:nsid w:val="5EB1034C"/>
    <w:multiLevelType w:val="hybridMultilevel"/>
    <w:tmpl w:val="62F48276"/>
    <w:lvl w:ilvl="0" w:tplc="00727A9E">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602B2F8D"/>
    <w:multiLevelType w:val="multilevel"/>
    <w:tmpl w:val="4B16E150"/>
    <w:lvl w:ilvl="0">
      <w:start w:val="1"/>
      <w:numFmt w:val="decimal"/>
      <w:lvlText w:val="%1."/>
      <w:lvlJc w:val="left"/>
      <w:pPr>
        <w:ind w:left="1068" w:hanging="360"/>
      </w:pPr>
      <w:rPr>
        <w:rFonts w:hint="default"/>
      </w:rPr>
    </w:lvl>
    <w:lvl w:ilvl="1">
      <w:start w:val="1"/>
      <w:numFmt w:val="decimal"/>
      <w:isLgl/>
      <w:lvlText w:val="%1.%2"/>
      <w:lvlJc w:val="left"/>
      <w:pPr>
        <w:ind w:left="1233" w:hanging="525"/>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0">
    <w:nsid w:val="6B933C70"/>
    <w:multiLevelType w:val="hybridMultilevel"/>
    <w:tmpl w:val="3AA2B028"/>
    <w:lvl w:ilvl="0" w:tplc="C82CF516">
      <w:start w:val="1"/>
      <w:numFmt w:val="decimal"/>
      <w:lvlText w:val="%1."/>
      <w:lvlJc w:val="left"/>
      <w:pPr>
        <w:tabs>
          <w:tab w:val="num" w:pos="780"/>
        </w:tabs>
        <w:ind w:left="780" w:hanging="420"/>
      </w:pPr>
      <w:rPr>
        <w:rFonts w:hint="default"/>
      </w:rPr>
    </w:lvl>
    <w:lvl w:ilvl="1" w:tplc="EE806DA6">
      <w:numFmt w:val="none"/>
      <w:lvlText w:val=""/>
      <w:lvlJc w:val="left"/>
      <w:pPr>
        <w:tabs>
          <w:tab w:val="num" w:pos="360"/>
        </w:tabs>
      </w:pPr>
    </w:lvl>
    <w:lvl w:ilvl="2" w:tplc="D1A422C8">
      <w:numFmt w:val="none"/>
      <w:lvlText w:val=""/>
      <w:lvlJc w:val="left"/>
      <w:pPr>
        <w:tabs>
          <w:tab w:val="num" w:pos="360"/>
        </w:tabs>
      </w:pPr>
    </w:lvl>
    <w:lvl w:ilvl="3" w:tplc="B8483DA4">
      <w:numFmt w:val="none"/>
      <w:lvlText w:val=""/>
      <w:lvlJc w:val="left"/>
      <w:pPr>
        <w:tabs>
          <w:tab w:val="num" w:pos="360"/>
        </w:tabs>
      </w:pPr>
    </w:lvl>
    <w:lvl w:ilvl="4" w:tplc="20EA0A22">
      <w:numFmt w:val="none"/>
      <w:lvlText w:val=""/>
      <w:lvlJc w:val="left"/>
      <w:pPr>
        <w:tabs>
          <w:tab w:val="num" w:pos="360"/>
        </w:tabs>
      </w:pPr>
    </w:lvl>
    <w:lvl w:ilvl="5" w:tplc="2124D224">
      <w:numFmt w:val="none"/>
      <w:lvlText w:val=""/>
      <w:lvlJc w:val="left"/>
      <w:pPr>
        <w:tabs>
          <w:tab w:val="num" w:pos="360"/>
        </w:tabs>
      </w:pPr>
    </w:lvl>
    <w:lvl w:ilvl="6" w:tplc="2AB24C42">
      <w:numFmt w:val="none"/>
      <w:lvlText w:val=""/>
      <w:lvlJc w:val="left"/>
      <w:pPr>
        <w:tabs>
          <w:tab w:val="num" w:pos="360"/>
        </w:tabs>
      </w:pPr>
    </w:lvl>
    <w:lvl w:ilvl="7" w:tplc="E1A8749C">
      <w:numFmt w:val="none"/>
      <w:lvlText w:val=""/>
      <w:lvlJc w:val="left"/>
      <w:pPr>
        <w:tabs>
          <w:tab w:val="num" w:pos="360"/>
        </w:tabs>
      </w:pPr>
    </w:lvl>
    <w:lvl w:ilvl="8" w:tplc="E99CAE9A">
      <w:numFmt w:val="none"/>
      <w:lvlText w:val=""/>
      <w:lvlJc w:val="left"/>
      <w:pPr>
        <w:tabs>
          <w:tab w:val="num" w:pos="360"/>
        </w:tabs>
      </w:pPr>
    </w:lvl>
  </w:abstractNum>
  <w:abstractNum w:abstractNumId="31">
    <w:nsid w:val="6C6945A0"/>
    <w:multiLevelType w:val="multilevel"/>
    <w:tmpl w:val="600045CE"/>
    <w:lvl w:ilvl="0">
      <w:start w:val="1"/>
      <w:numFmt w:val="decimal"/>
      <w:lvlText w:val="%1."/>
      <w:lvlJc w:val="left"/>
      <w:pPr>
        <w:ind w:left="72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2">
    <w:nsid w:val="76E2012D"/>
    <w:multiLevelType w:val="multilevel"/>
    <w:tmpl w:val="9376AAC4"/>
    <w:lvl w:ilvl="0">
      <w:start w:val="1"/>
      <w:numFmt w:val="decimal"/>
      <w:lvlText w:val="%1."/>
      <w:lvlJc w:val="left"/>
      <w:pPr>
        <w:ind w:left="675" w:hanging="675"/>
      </w:pPr>
      <w:rPr>
        <w:rFonts w:eastAsia="Times New Roman" w:hint="default"/>
      </w:rPr>
    </w:lvl>
    <w:lvl w:ilvl="1">
      <w:start w:val="1"/>
      <w:numFmt w:val="decimal"/>
      <w:lvlText w:val="%1.%2."/>
      <w:lvlJc w:val="left"/>
      <w:pPr>
        <w:ind w:left="1074" w:hanging="720"/>
      </w:pPr>
      <w:rPr>
        <w:rFonts w:eastAsia="Times New Roman" w:hint="default"/>
      </w:rPr>
    </w:lvl>
    <w:lvl w:ilvl="2">
      <w:start w:val="1"/>
      <w:numFmt w:val="decimal"/>
      <w:lvlText w:val="%1.%2.%3."/>
      <w:lvlJc w:val="left"/>
      <w:pPr>
        <w:ind w:left="1288" w:hanging="720"/>
      </w:pPr>
      <w:rPr>
        <w:rFonts w:eastAsia="Times New Roman" w:hint="default"/>
      </w:rPr>
    </w:lvl>
    <w:lvl w:ilvl="3">
      <w:start w:val="1"/>
      <w:numFmt w:val="decimal"/>
      <w:lvlText w:val="%1.%2.%3.%4."/>
      <w:lvlJc w:val="left"/>
      <w:pPr>
        <w:ind w:left="2142" w:hanging="1080"/>
      </w:pPr>
      <w:rPr>
        <w:rFonts w:eastAsia="Times New Roman" w:hint="default"/>
      </w:rPr>
    </w:lvl>
    <w:lvl w:ilvl="4">
      <w:start w:val="1"/>
      <w:numFmt w:val="decimal"/>
      <w:lvlText w:val="%1.%2.%3.%4.%5."/>
      <w:lvlJc w:val="left"/>
      <w:pPr>
        <w:ind w:left="2496" w:hanging="1080"/>
      </w:pPr>
      <w:rPr>
        <w:rFonts w:eastAsia="Times New Roman" w:hint="default"/>
      </w:rPr>
    </w:lvl>
    <w:lvl w:ilvl="5">
      <w:start w:val="1"/>
      <w:numFmt w:val="decimal"/>
      <w:lvlText w:val="%1.%2.%3.%4.%5.%6."/>
      <w:lvlJc w:val="left"/>
      <w:pPr>
        <w:ind w:left="3210" w:hanging="1440"/>
      </w:pPr>
      <w:rPr>
        <w:rFonts w:eastAsia="Times New Roman" w:hint="default"/>
      </w:rPr>
    </w:lvl>
    <w:lvl w:ilvl="6">
      <w:start w:val="1"/>
      <w:numFmt w:val="decimal"/>
      <w:lvlText w:val="%1.%2.%3.%4.%5.%6.%7."/>
      <w:lvlJc w:val="left"/>
      <w:pPr>
        <w:ind w:left="3924" w:hanging="1800"/>
      </w:pPr>
      <w:rPr>
        <w:rFonts w:eastAsia="Times New Roman" w:hint="default"/>
      </w:rPr>
    </w:lvl>
    <w:lvl w:ilvl="7">
      <w:start w:val="1"/>
      <w:numFmt w:val="decimal"/>
      <w:lvlText w:val="%1.%2.%3.%4.%5.%6.%7.%8."/>
      <w:lvlJc w:val="left"/>
      <w:pPr>
        <w:ind w:left="4278" w:hanging="1800"/>
      </w:pPr>
      <w:rPr>
        <w:rFonts w:eastAsia="Times New Roman" w:hint="default"/>
      </w:rPr>
    </w:lvl>
    <w:lvl w:ilvl="8">
      <w:start w:val="1"/>
      <w:numFmt w:val="decimal"/>
      <w:lvlText w:val="%1.%2.%3.%4.%5.%6.%7.%8.%9."/>
      <w:lvlJc w:val="left"/>
      <w:pPr>
        <w:ind w:left="4992" w:hanging="2160"/>
      </w:pPr>
      <w:rPr>
        <w:rFonts w:eastAsia="Times New Roman" w:hint="default"/>
      </w:rPr>
    </w:lvl>
  </w:abstractNum>
  <w:num w:numId="1">
    <w:abstractNumId w:val="29"/>
  </w:num>
  <w:num w:numId="2">
    <w:abstractNumId w:val="32"/>
  </w:num>
  <w:num w:numId="3">
    <w:abstractNumId w:val="10"/>
    <w:lvlOverride w:ilvl="0">
      <w:lvl w:ilvl="0">
        <w:start w:val="65535"/>
        <w:numFmt w:val="bullet"/>
        <w:lvlText w:val="-"/>
        <w:legacy w:legacy="1" w:legacySpace="0" w:legacyIndent="156"/>
        <w:lvlJc w:val="left"/>
        <w:rPr>
          <w:rFonts w:ascii="Times New Roman" w:hAnsi="Times New Roman" w:cs="Times New Roman" w:hint="default"/>
        </w:rPr>
      </w:lvl>
    </w:lvlOverride>
  </w:num>
  <w:num w:numId="4">
    <w:abstractNumId w:val="22"/>
  </w:num>
  <w:num w:numId="5">
    <w:abstractNumId w:val="23"/>
  </w:num>
  <w:num w:numId="6">
    <w:abstractNumId w:val="17"/>
  </w:num>
  <w:num w:numId="7">
    <w:abstractNumId w:val="27"/>
  </w:num>
  <w:num w:numId="8">
    <w:abstractNumId w:val="19"/>
  </w:num>
  <w:num w:numId="9">
    <w:abstractNumId w:val="11"/>
  </w:num>
  <w:num w:numId="10">
    <w:abstractNumId w:val="12"/>
  </w:num>
  <w:num w:numId="11">
    <w:abstractNumId w:val="26"/>
  </w:num>
  <w:num w:numId="12">
    <w:abstractNumId w:val="28"/>
  </w:num>
  <w:num w:numId="13">
    <w:abstractNumId w:val="30"/>
  </w:num>
  <w:num w:numId="14">
    <w:abstractNumId w:val="14"/>
  </w:num>
  <w:num w:numId="1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16"/>
  </w:num>
  <w:num w:numId="18">
    <w:abstractNumId w:val="15"/>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21"/>
  </w:num>
  <w:num w:numId="30">
    <w:abstractNumId w:val="31"/>
  </w:num>
  <w:num w:numId="31">
    <w:abstractNumId w:val="25"/>
  </w:num>
  <w:num w:numId="32">
    <w:abstractNumId w:val="20"/>
  </w:num>
  <w:num w:numId="33">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666"/>
    <w:rsid w:val="000015C5"/>
    <w:rsid w:val="00006666"/>
    <w:rsid w:val="0001076B"/>
    <w:rsid w:val="0002221F"/>
    <w:rsid w:val="000253DB"/>
    <w:rsid w:val="000735D4"/>
    <w:rsid w:val="000737DF"/>
    <w:rsid w:val="000B228F"/>
    <w:rsid w:val="000B50C9"/>
    <w:rsid w:val="000C087F"/>
    <w:rsid w:val="000C18F9"/>
    <w:rsid w:val="00103EF6"/>
    <w:rsid w:val="00104651"/>
    <w:rsid w:val="001163ED"/>
    <w:rsid w:val="00133E4F"/>
    <w:rsid w:val="00136128"/>
    <w:rsid w:val="001E280D"/>
    <w:rsid w:val="001F7EC7"/>
    <w:rsid w:val="002043C3"/>
    <w:rsid w:val="00217239"/>
    <w:rsid w:val="00220365"/>
    <w:rsid w:val="0024329E"/>
    <w:rsid w:val="0025326D"/>
    <w:rsid w:val="002D3B76"/>
    <w:rsid w:val="002D79DE"/>
    <w:rsid w:val="002F1464"/>
    <w:rsid w:val="002F6ABF"/>
    <w:rsid w:val="003120A9"/>
    <w:rsid w:val="00327D96"/>
    <w:rsid w:val="003735A9"/>
    <w:rsid w:val="0038765C"/>
    <w:rsid w:val="003947DC"/>
    <w:rsid w:val="00397627"/>
    <w:rsid w:val="003B79BF"/>
    <w:rsid w:val="003D0E46"/>
    <w:rsid w:val="004259C8"/>
    <w:rsid w:val="00427D3D"/>
    <w:rsid w:val="004B2149"/>
    <w:rsid w:val="004C042F"/>
    <w:rsid w:val="004D581A"/>
    <w:rsid w:val="004D5D5B"/>
    <w:rsid w:val="0050382D"/>
    <w:rsid w:val="00517F9B"/>
    <w:rsid w:val="00531F9F"/>
    <w:rsid w:val="00541942"/>
    <w:rsid w:val="00541BF5"/>
    <w:rsid w:val="005934C3"/>
    <w:rsid w:val="005B2238"/>
    <w:rsid w:val="005B3018"/>
    <w:rsid w:val="005D333C"/>
    <w:rsid w:val="00602446"/>
    <w:rsid w:val="00665063"/>
    <w:rsid w:val="00671CCC"/>
    <w:rsid w:val="006850E4"/>
    <w:rsid w:val="006A47CF"/>
    <w:rsid w:val="006A598E"/>
    <w:rsid w:val="006B24F3"/>
    <w:rsid w:val="00702361"/>
    <w:rsid w:val="00707E0B"/>
    <w:rsid w:val="00730AB7"/>
    <w:rsid w:val="00741F2A"/>
    <w:rsid w:val="0074476E"/>
    <w:rsid w:val="00753631"/>
    <w:rsid w:val="00757655"/>
    <w:rsid w:val="00774E6D"/>
    <w:rsid w:val="00783466"/>
    <w:rsid w:val="007C523F"/>
    <w:rsid w:val="008120A5"/>
    <w:rsid w:val="00824AEA"/>
    <w:rsid w:val="008431FD"/>
    <w:rsid w:val="00856876"/>
    <w:rsid w:val="00874463"/>
    <w:rsid w:val="00874DBB"/>
    <w:rsid w:val="008A5E9B"/>
    <w:rsid w:val="008C3EEA"/>
    <w:rsid w:val="008F0F2F"/>
    <w:rsid w:val="00901B5D"/>
    <w:rsid w:val="009029DB"/>
    <w:rsid w:val="009069C3"/>
    <w:rsid w:val="0092478B"/>
    <w:rsid w:val="0092577A"/>
    <w:rsid w:val="00935BEB"/>
    <w:rsid w:val="00986559"/>
    <w:rsid w:val="00A137F3"/>
    <w:rsid w:val="00A21B6C"/>
    <w:rsid w:val="00A41758"/>
    <w:rsid w:val="00A71D26"/>
    <w:rsid w:val="00A80FEA"/>
    <w:rsid w:val="00AB6B46"/>
    <w:rsid w:val="00AD6267"/>
    <w:rsid w:val="00B0750B"/>
    <w:rsid w:val="00B45DE3"/>
    <w:rsid w:val="00B70600"/>
    <w:rsid w:val="00B72593"/>
    <w:rsid w:val="00B97754"/>
    <w:rsid w:val="00BD019B"/>
    <w:rsid w:val="00BE2CA2"/>
    <w:rsid w:val="00BE3F80"/>
    <w:rsid w:val="00BE4C4E"/>
    <w:rsid w:val="00C0036E"/>
    <w:rsid w:val="00C24F5D"/>
    <w:rsid w:val="00C41EBF"/>
    <w:rsid w:val="00C500FC"/>
    <w:rsid w:val="00CC3DCA"/>
    <w:rsid w:val="00D13460"/>
    <w:rsid w:val="00D76C7A"/>
    <w:rsid w:val="00D92E91"/>
    <w:rsid w:val="00D93F07"/>
    <w:rsid w:val="00DA1DE8"/>
    <w:rsid w:val="00DE47F6"/>
    <w:rsid w:val="00E10F8A"/>
    <w:rsid w:val="00E36EE0"/>
    <w:rsid w:val="00E4007E"/>
    <w:rsid w:val="00E803C7"/>
    <w:rsid w:val="00E9509B"/>
    <w:rsid w:val="00EB5258"/>
    <w:rsid w:val="00ED30B8"/>
    <w:rsid w:val="00EE7F44"/>
    <w:rsid w:val="00EF5777"/>
    <w:rsid w:val="00F1211E"/>
    <w:rsid w:val="00F14399"/>
    <w:rsid w:val="00F264D0"/>
    <w:rsid w:val="00F54057"/>
    <w:rsid w:val="00F5542E"/>
    <w:rsid w:val="00F844FD"/>
    <w:rsid w:val="00F94015"/>
    <w:rsid w:val="00FA00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31FD"/>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qFormat/>
    <w:rsid w:val="0025326D"/>
    <w:pPr>
      <w:keepNext/>
      <w:suppressAutoHyphens w:val="0"/>
      <w:spacing w:before="240" w:after="60"/>
      <w:outlineLvl w:val="0"/>
    </w:pPr>
    <w:rPr>
      <w:rFonts w:ascii="Arial" w:hAnsi="Arial" w:cs="Arial"/>
      <w:b/>
      <w:bCs/>
      <w:kern w:val="32"/>
      <w:sz w:val="32"/>
      <w:szCs w:val="32"/>
      <w:lang w:eastAsia="ru-RU"/>
    </w:rPr>
  </w:style>
  <w:style w:type="paragraph" w:styleId="4">
    <w:name w:val="heading 4"/>
    <w:basedOn w:val="a"/>
    <w:next w:val="a"/>
    <w:link w:val="40"/>
    <w:qFormat/>
    <w:rsid w:val="0025326D"/>
    <w:pPr>
      <w:keepNext/>
      <w:suppressAutoHyphens w:val="0"/>
      <w:outlineLvl w:val="3"/>
    </w:pPr>
    <w:rPr>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5326D"/>
    <w:rPr>
      <w:rFonts w:ascii="Arial" w:eastAsia="Times New Roman" w:hAnsi="Arial" w:cs="Arial"/>
      <w:b/>
      <w:bCs/>
      <w:kern w:val="32"/>
      <w:sz w:val="32"/>
      <w:szCs w:val="32"/>
      <w:lang w:eastAsia="ru-RU"/>
    </w:rPr>
  </w:style>
  <w:style w:type="character" w:customStyle="1" w:styleId="40">
    <w:name w:val="Заголовок 4 Знак"/>
    <w:basedOn w:val="a0"/>
    <w:link w:val="4"/>
    <w:rsid w:val="0025326D"/>
    <w:rPr>
      <w:rFonts w:ascii="Times New Roman" w:eastAsia="Times New Roman" w:hAnsi="Times New Roman" w:cs="Times New Roman"/>
      <w:sz w:val="28"/>
      <w:szCs w:val="24"/>
      <w:lang w:eastAsia="ru-RU"/>
    </w:rPr>
  </w:style>
  <w:style w:type="paragraph" w:customStyle="1" w:styleId="ConsPlusTitle">
    <w:name w:val="ConsPlusTitle"/>
    <w:rsid w:val="008431FD"/>
    <w:pPr>
      <w:widowControl w:val="0"/>
      <w:suppressAutoHyphens/>
      <w:autoSpaceDE w:val="0"/>
      <w:spacing w:after="0" w:line="240" w:lineRule="auto"/>
    </w:pPr>
    <w:rPr>
      <w:rFonts w:ascii="Times New Roman" w:eastAsia="Arial" w:hAnsi="Times New Roman" w:cs="Times New Roman"/>
      <w:b/>
      <w:bCs/>
      <w:sz w:val="24"/>
      <w:szCs w:val="24"/>
      <w:lang w:eastAsia="ar-SA"/>
    </w:rPr>
  </w:style>
  <w:style w:type="paragraph" w:customStyle="1" w:styleId="ConsPlusNormal">
    <w:name w:val="ConsPlusNormal"/>
    <w:next w:val="a"/>
    <w:rsid w:val="008431FD"/>
    <w:pPr>
      <w:widowControl w:val="0"/>
      <w:suppressAutoHyphens/>
      <w:autoSpaceDE w:val="0"/>
      <w:spacing w:after="0" w:line="240" w:lineRule="auto"/>
      <w:ind w:firstLine="720"/>
    </w:pPr>
    <w:rPr>
      <w:rFonts w:ascii="Arial" w:eastAsia="Arial" w:hAnsi="Arial" w:cs="Times New Roman"/>
      <w:sz w:val="20"/>
      <w:szCs w:val="20"/>
      <w:lang w:eastAsia="ru-RU"/>
    </w:rPr>
  </w:style>
  <w:style w:type="paragraph" w:styleId="a3">
    <w:name w:val="List Paragraph"/>
    <w:basedOn w:val="a"/>
    <w:uiPriority w:val="34"/>
    <w:qFormat/>
    <w:rsid w:val="008431FD"/>
    <w:pPr>
      <w:ind w:left="720"/>
      <w:contextualSpacing/>
    </w:pPr>
  </w:style>
  <w:style w:type="paragraph" w:styleId="a4">
    <w:name w:val="Balloon Text"/>
    <w:basedOn w:val="a"/>
    <w:link w:val="a5"/>
    <w:unhideWhenUsed/>
    <w:rsid w:val="003735A9"/>
    <w:rPr>
      <w:rFonts w:ascii="Segoe UI" w:hAnsi="Segoe UI" w:cs="Segoe UI"/>
      <w:sz w:val="18"/>
      <w:szCs w:val="18"/>
    </w:rPr>
  </w:style>
  <w:style w:type="character" w:customStyle="1" w:styleId="a5">
    <w:name w:val="Текст выноски Знак"/>
    <w:basedOn w:val="a0"/>
    <w:link w:val="a4"/>
    <w:rsid w:val="003735A9"/>
    <w:rPr>
      <w:rFonts w:ascii="Segoe UI" w:eastAsia="Times New Roman" w:hAnsi="Segoe UI" w:cs="Segoe UI"/>
      <w:sz w:val="18"/>
      <w:szCs w:val="18"/>
      <w:lang w:eastAsia="ar-SA"/>
    </w:rPr>
  </w:style>
  <w:style w:type="paragraph" w:styleId="a6">
    <w:name w:val="caption"/>
    <w:basedOn w:val="a"/>
    <w:next w:val="a"/>
    <w:qFormat/>
    <w:rsid w:val="0025326D"/>
    <w:pPr>
      <w:suppressAutoHyphens w:val="0"/>
    </w:pPr>
    <w:rPr>
      <w:sz w:val="28"/>
      <w:lang w:eastAsia="ru-RU"/>
    </w:rPr>
  </w:style>
  <w:style w:type="paragraph" w:customStyle="1" w:styleId="ConsNormal">
    <w:name w:val="ConsNormal"/>
    <w:rsid w:val="0025326D"/>
    <w:pPr>
      <w:widowControl w:val="0"/>
      <w:spacing w:after="0" w:line="240" w:lineRule="auto"/>
      <w:ind w:right="19772" w:firstLine="720"/>
    </w:pPr>
    <w:rPr>
      <w:rFonts w:ascii="Arial" w:eastAsia="Times New Roman" w:hAnsi="Arial" w:cs="Times New Roman"/>
      <w:sz w:val="20"/>
      <w:szCs w:val="20"/>
      <w:lang w:eastAsia="ru-RU"/>
    </w:rPr>
  </w:style>
  <w:style w:type="paragraph" w:styleId="a7">
    <w:name w:val="Body Text"/>
    <w:basedOn w:val="a"/>
    <w:link w:val="a8"/>
    <w:rsid w:val="0025326D"/>
    <w:pPr>
      <w:suppressAutoHyphens w:val="0"/>
      <w:jc w:val="both"/>
    </w:pPr>
    <w:rPr>
      <w:sz w:val="28"/>
      <w:lang w:eastAsia="ru-RU"/>
    </w:rPr>
  </w:style>
  <w:style w:type="character" w:customStyle="1" w:styleId="a8">
    <w:name w:val="Основной текст Знак"/>
    <w:basedOn w:val="a0"/>
    <w:link w:val="a7"/>
    <w:rsid w:val="0025326D"/>
    <w:rPr>
      <w:rFonts w:ascii="Times New Roman" w:eastAsia="Times New Roman" w:hAnsi="Times New Roman" w:cs="Times New Roman"/>
      <w:sz w:val="28"/>
      <w:szCs w:val="20"/>
      <w:lang w:eastAsia="ru-RU"/>
    </w:rPr>
  </w:style>
  <w:style w:type="paragraph" w:styleId="a9">
    <w:name w:val="Body Text Indent"/>
    <w:basedOn w:val="a"/>
    <w:link w:val="aa"/>
    <w:rsid w:val="0025326D"/>
    <w:pPr>
      <w:suppressAutoHyphens w:val="0"/>
      <w:ind w:firstLine="708"/>
      <w:jc w:val="both"/>
    </w:pPr>
    <w:rPr>
      <w:sz w:val="28"/>
      <w:szCs w:val="24"/>
      <w:lang w:eastAsia="ru-RU"/>
    </w:rPr>
  </w:style>
  <w:style w:type="character" w:customStyle="1" w:styleId="aa">
    <w:name w:val="Основной текст с отступом Знак"/>
    <w:basedOn w:val="a0"/>
    <w:link w:val="a9"/>
    <w:rsid w:val="0025326D"/>
    <w:rPr>
      <w:rFonts w:ascii="Times New Roman" w:eastAsia="Times New Roman" w:hAnsi="Times New Roman" w:cs="Times New Roman"/>
      <w:sz w:val="28"/>
      <w:szCs w:val="24"/>
      <w:lang w:eastAsia="ru-RU"/>
    </w:rPr>
  </w:style>
  <w:style w:type="paragraph" w:customStyle="1" w:styleId="ConsNonformat">
    <w:name w:val="ConsNonformat"/>
    <w:rsid w:val="0025326D"/>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ab">
    <w:name w:val="Красная строка по ширине"/>
    <w:basedOn w:val="a"/>
    <w:rsid w:val="0025326D"/>
    <w:pPr>
      <w:suppressAutoHyphens w:val="0"/>
      <w:ind w:firstLine="709"/>
      <w:jc w:val="both"/>
    </w:pPr>
    <w:rPr>
      <w:sz w:val="28"/>
      <w:lang w:eastAsia="ru-RU"/>
    </w:rPr>
  </w:style>
  <w:style w:type="paragraph" w:styleId="ac">
    <w:name w:val="No Spacing"/>
    <w:link w:val="ad"/>
    <w:uiPriority w:val="1"/>
    <w:qFormat/>
    <w:rsid w:val="0025326D"/>
    <w:pPr>
      <w:spacing w:after="0" w:line="240" w:lineRule="auto"/>
    </w:pPr>
    <w:rPr>
      <w:rFonts w:ascii="Calibri" w:eastAsia="Calibri" w:hAnsi="Calibri" w:cs="Times New Roman"/>
    </w:rPr>
  </w:style>
  <w:style w:type="paragraph" w:styleId="ae">
    <w:name w:val="Title"/>
    <w:basedOn w:val="a"/>
    <w:link w:val="af"/>
    <w:qFormat/>
    <w:rsid w:val="0025326D"/>
    <w:pPr>
      <w:suppressAutoHyphens w:val="0"/>
      <w:jc w:val="center"/>
    </w:pPr>
    <w:rPr>
      <w:sz w:val="28"/>
      <w:szCs w:val="24"/>
      <w:lang w:eastAsia="ru-RU"/>
    </w:rPr>
  </w:style>
  <w:style w:type="character" w:customStyle="1" w:styleId="af">
    <w:name w:val="Название Знак"/>
    <w:basedOn w:val="a0"/>
    <w:link w:val="ae"/>
    <w:rsid w:val="0025326D"/>
    <w:rPr>
      <w:rFonts w:ascii="Times New Roman" w:eastAsia="Times New Roman" w:hAnsi="Times New Roman" w:cs="Times New Roman"/>
      <w:sz w:val="28"/>
      <w:szCs w:val="24"/>
      <w:lang w:eastAsia="ru-RU"/>
    </w:rPr>
  </w:style>
  <w:style w:type="paragraph" w:customStyle="1" w:styleId="Style13">
    <w:name w:val="Style13"/>
    <w:basedOn w:val="a"/>
    <w:rsid w:val="0025326D"/>
    <w:pPr>
      <w:widowControl w:val="0"/>
      <w:suppressAutoHyphens w:val="0"/>
      <w:autoSpaceDE w:val="0"/>
      <w:autoSpaceDN w:val="0"/>
      <w:adjustRightInd w:val="0"/>
      <w:spacing w:line="276" w:lineRule="exact"/>
      <w:jc w:val="center"/>
    </w:pPr>
    <w:rPr>
      <w:sz w:val="24"/>
      <w:szCs w:val="24"/>
      <w:lang w:eastAsia="ru-RU"/>
    </w:rPr>
  </w:style>
  <w:style w:type="character" w:customStyle="1" w:styleId="FontStyle28">
    <w:name w:val="Font Style28"/>
    <w:rsid w:val="0025326D"/>
    <w:rPr>
      <w:rFonts w:ascii="Times New Roman" w:hAnsi="Times New Roman" w:cs="Times New Roman"/>
      <w:b/>
      <w:bCs/>
      <w:sz w:val="22"/>
      <w:szCs w:val="22"/>
    </w:rPr>
  </w:style>
  <w:style w:type="paragraph" w:customStyle="1" w:styleId="Style8">
    <w:name w:val="Style8"/>
    <w:basedOn w:val="a"/>
    <w:rsid w:val="0025326D"/>
    <w:pPr>
      <w:widowControl w:val="0"/>
      <w:suppressAutoHyphens w:val="0"/>
      <w:autoSpaceDE w:val="0"/>
      <w:autoSpaceDN w:val="0"/>
      <w:adjustRightInd w:val="0"/>
      <w:spacing w:line="324" w:lineRule="exact"/>
      <w:ind w:firstLine="744"/>
      <w:jc w:val="both"/>
    </w:pPr>
    <w:rPr>
      <w:sz w:val="24"/>
      <w:szCs w:val="24"/>
      <w:lang w:eastAsia="ru-RU"/>
    </w:rPr>
  </w:style>
  <w:style w:type="paragraph" w:customStyle="1" w:styleId="Style9">
    <w:name w:val="Style9"/>
    <w:basedOn w:val="a"/>
    <w:rsid w:val="0025326D"/>
    <w:pPr>
      <w:widowControl w:val="0"/>
      <w:suppressAutoHyphens w:val="0"/>
      <w:autoSpaceDE w:val="0"/>
      <w:autoSpaceDN w:val="0"/>
      <w:adjustRightInd w:val="0"/>
      <w:spacing w:line="322" w:lineRule="exact"/>
      <w:ind w:firstLine="710"/>
      <w:jc w:val="both"/>
    </w:pPr>
    <w:rPr>
      <w:sz w:val="24"/>
      <w:szCs w:val="24"/>
      <w:lang w:eastAsia="ru-RU"/>
    </w:rPr>
  </w:style>
  <w:style w:type="paragraph" w:customStyle="1" w:styleId="Style10">
    <w:name w:val="Style10"/>
    <w:basedOn w:val="a"/>
    <w:rsid w:val="0025326D"/>
    <w:pPr>
      <w:widowControl w:val="0"/>
      <w:suppressAutoHyphens w:val="0"/>
      <w:autoSpaceDE w:val="0"/>
      <w:autoSpaceDN w:val="0"/>
      <w:adjustRightInd w:val="0"/>
    </w:pPr>
    <w:rPr>
      <w:sz w:val="24"/>
      <w:szCs w:val="24"/>
      <w:lang w:eastAsia="ru-RU"/>
    </w:rPr>
  </w:style>
  <w:style w:type="paragraph" w:customStyle="1" w:styleId="Style11">
    <w:name w:val="Style11"/>
    <w:basedOn w:val="a"/>
    <w:rsid w:val="0025326D"/>
    <w:pPr>
      <w:widowControl w:val="0"/>
      <w:suppressAutoHyphens w:val="0"/>
      <w:autoSpaceDE w:val="0"/>
      <w:autoSpaceDN w:val="0"/>
      <w:adjustRightInd w:val="0"/>
      <w:spacing w:line="322" w:lineRule="exact"/>
      <w:ind w:firstLine="706"/>
    </w:pPr>
    <w:rPr>
      <w:sz w:val="24"/>
      <w:szCs w:val="24"/>
      <w:lang w:eastAsia="ru-RU"/>
    </w:rPr>
  </w:style>
  <w:style w:type="character" w:customStyle="1" w:styleId="FontStyle16">
    <w:name w:val="Font Style16"/>
    <w:rsid w:val="0025326D"/>
    <w:rPr>
      <w:rFonts w:ascii="Times New Roman" w:hAnsi="Times New Roman" w:cs="Times New Roman"/>
      <w:b/>
      <w:bCs/>
      <w:sz w:val="26"/>
      <w:szCs w:val="26"/>
    </w:rPr>
  </w:style>
  <w:style w:type="character" w:customStyle="1" w:styleId="FontStyle17">
    <w:name w:val="Font Style17"/>
    <w:rsid w:val="0025326D"/>
    <w:rPr>
      <w:rFonts w:ascii="Times New Roman" w:hAnsi="Times New Roman" w:cs="Times New Roman"/>
      <w:b/>
      <w:bCs/>
      <w:sz w:val="26"/>
      <w:szCs w:val="26"/>
    </w:rPr>
  </w:style>
  <w:style w:type="character" w:customStyle="1" w:styleId="FontStyle18">
    <w:name w:val="Font Style18"/>
    <w:rsid w:val="0025326D"/>
    <w:rPr>
      <w:rFonts w:ascii="Times New Roman" w:hAnsi="Times New Roman" w:cs="Times New Roman"/>
      <w:sz w:val="26"/>
      <w:szCs w:val="26"/>
    </w:rPr>
  </w:style>
  <w:style w:type="paragraph" w:styleId="af0">
    <w:name w:val="header"/>
    <w:basedOn w:val="a"/>
    <w:link w:val="af1"/>
    <w:uiPriority w:val="99"/>
    <w:rsid w:val="0025326D"/>
    <w:pPr>
      <w:tabs>
        <w:tab w:val="center" w:pos="4677"/>
        <w:tab w:val="right" w:pos="9355"/>
      </w:tabs>
      <w:suppressAutoHyphens w:val="0"/>
    </w:pPr>
    <w:rPr>
      <w:sz w:val="24"/>
      <w:szCs w:val="24"/>
      <w:lang w:eastAsia="ru-RU"/>
    </w:rPr>
  </w:style>
  <w:style w:type="character" w:customStyle="1" w:styleId="af1">
    <w:name w:val="Верхний колонтитул Знак"/>
    <w:basedOn w:val="a0"/>
    <w:link w:val="af0"/>
    <w:uiPriority w:val="99"/>
    <w:rsid w:val="0025326D"/>
    <w:rPr>
      <w:rFonts w:ascii="Times New Roman" w:eastAsia="Times New Roman" w:hAnsi="Times New Roman" w:cs="Times New Roman"/>
      <w:sz w:val="24"/>
      <w:szCs w:val="24"/>
      <w:lang w:eastAsia="ru-RU"/>
    </w:rPr>
  </w:style>
  <w:style w:type="paragraph" w:styleId="af2">
    <w:name w:val="footer"/>
    <w:basedOn w:val="a"/>
    <w:link w:val="af3"/>
    <w:uiPriority w:val="99"/>
    <w:rsid w:val="0025326D"/>
    <w:pPr>
      <w:tabs>
        <w:tab w:val="center" w:pos="4677"/>
        <w:tab w:val="right" w:pos="9355"/>
      </w:tabs>
      <w:suppressAutoHyphens w:val="0"/>
    </w:pPr>
    <w:rPr>
      <w:sz w:val="24"/>
      <w:szCs w:val="24"/>
      <w:lang w:eastAsia="ru-RU"/>
    </w:rPr>
  </w:style>
  <w:style w:type="character" w:customStyle="1" w:styleId="af3">
    <w:name w:val="Нижний колонтитул Знак"/>
    <w:basedOn w:val="a0"/>
    <w:link w:val="af2"/>
    <w:uiPriority w:val="99"/>
    <w:rsid w:val="0025326D"/>
    <w:rPr>
      <w:rFonts w:ascii="Times New Roman" w:eastAsia="Times New Roman" w:hAnsi="Times New Roman" w:cs="Times New Roman"/>
      <w:sz w:val="24"/>
      <w:szCs w:val="24"/>
      <w:lang w:eastAsia="ru-RU"/>
    </w:rPr>
  </w:style>
  <w:style w:type="character" w:styleId="af4">
    <w:name w:val="Hyperlink"/>
    <w:uiPriority w:val="99"/>
    <w:rsid w:val="0025326D"/>
    <w:rPr>
      <w:color w:val="0563C1"/>
      <w:u w:val="single"/>
    </w:rPr>
  </w:style>
  <w:style w:type="paragraph" w:customStyle="1" w:styleId="Postan">
    <w:name w:val="Postan"/>
    <w:basedOn w:val="a"/>
    <w:rsid w:val="0025326D"/>
    <w:pPr>
      <w:suppressAutoHyphens w:val="0"/>
      <w:jc w:val="center"/>
    </w:pPr>
    <w:rPr>
      <w:sz w:val="28"/>
      <w:lang w:eastAsia="ru-RU"/>
    </w:rPr>
  </w:style>
  <w:style w:type="character" w:styleId="af5">
    <w:name w:val="page number"/>
    <w:rsid w:val="0025326D"/>
  </w:style>
  <w:style w:type="paragraph" w:styleId="2">
    <w:name w:val="Body Text 2"/>
    <w:basedOn w:val="a"/>
    <w:link w:val="20"/>
    <w:semiHidden/>
    <w:rsid w:val="00774E6D"/>
    <w:pPr>
      <w:suppressAutoHyphens w:val="0"/>
      <w:jc w:val="both"/>
    </w:pPr>
    <w:rPr>
      <w:sz w:val="28"/>
      <w:szCs w:val="24"/>
      <w:lang w:eastAsia="ru-RU"/>
    </w:rPr>
  </w:style>
  <w:style w:type="character" w:customStyle="1" w:styleId="20">
    <w:name w:val="Основной текст 2 Знак"/>
    <w:basedOn w:val="a0"/>
    <w:link w:val="2"/>
    <w:semiHidden/>
    <w:rsid w:val="00774E6D"/>
    <w:rPr>
      <w:rFonts w:ascii="Times New Roman" w:eastAsia="Times New Roman" w:hAnsi="Times New Roman" w:cs="Times New Roman"/>
      <w:sz w:val="28"/>
      <w:szCs w:val="24"/>
      <w:lang w:eastAsia="ru-RU"/>
    </w:rPr>
  </w:style>
  <w:style w:type="paragraph" w:styleId="3">
    <w:name w:val="Body Text 3"/>
    <w:basedOn w:val="a"/>
    <w:link w:val="30"/>
    <w:semiHidden/>
    <w:rsid w:val="00774E6D"/>
    <w:pPr>
      <w:suppressAutoHyphens w:val="0"/>
    </w:pPr>
    <w:rPr>
      <w:sz w:val="24"/>
      <w:szCs w:val="24"/>
      <w:lang w:eastAsia="ru-RU"/>
    </w:rPr>
  </w:style>
  <w:style w:type="character" w:customStyle="1" w:styleId="30">
    <w:name w:val="Основной текст 3 Знак"/>
    <w:basedOn w:val="a0"/>
    <w:link w:val="3"/>
    <w:semiHidden/>
    <w:rsid w:val="00774E6D"/>
    <w:rPr>
      <w:rFonts w:ascii="Times New Roman" w:eastAsia="Times New Roman" w:hAnsi="Times New Roman" w:cs="Times New Roman"/>
      <w:sz w:val="24"/>
      <w:szCs w:val="24"/>
      <w:lang w:eastAsia="ru-RU"/>
    </w:rPr>
  </w:style>
  <w:style w:type="table" w:styleId="af6">
    <w:name w:val="Table Grid"/>
    <w:basedOn w:val="a1"/>
    <w:uiPriority w:val="59"/>
    <w:rsid w:val="00774E6D"/>
    <w:pPr>
      <w:keepLines/>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7">
    <w:name w:val="Основной текст_"/>
    <w:link w:val="11"/>
    <w:locked/>
    <w:rsid w:val="00774E6D"/>
    <w:rPr>
      <w:spacing w:val="-3"/>
      <w:sz w:val="25"/>
      <w:szCs w:val="25"/>
      <w:shd w:val="clear" w:color="auto" w:fill="FFFFFF"/>
    </w:rPr>
  </w:style>
  <w:style w:type="paragraph" w:customStyle="1" w:styleId="11">
    <w:name w:val="Основной текст1"/>
    <w:basedOn w:val="a"/>
    <w:link w:val="af7"/>
    <w:rsid w:val="00774E6D"/>
    <w:pPr>
      <w:widowControl w:val="0"/>
      <w:shd w:val="clear" w:color="auto" w:fill="FFFFFF"/>
      <w:suppressAutoHyphens w:val="0"/>
      <w:spacing w:after="240" w:line="317" w:lineRule="exact"/>
      <w:jc w:val="center"/>
    </w:pPr>
    <w:rPr>
      <w:rFonts w:asciiTheme="minorHAnsi" w:eastAsiaTheme="minorHAnsi" w:hAnsiTheme="minorHAnsi" w:cstheme="minorBidi"/>
      <w:spacing w:val="-3"/>
      <w:sz w:val="25"/>
      <w:szCs w:val="25"/>
      <w:lang w:eastAsia="en-US"/>
    </w:rPr>
  </w:style>
  <w:style w:type="character" w:customStyle="1" w:styleId="11pt">
    <w:name w:val="Основной текст + 11 pt"/>
    <w:aliases w:val="Интервал 0 pt1"/>
    <w:rsid w:val="00774E6D"/>
    <w:rPr>
      <w:color w:val="000000"/>
      <w:spacing w:val="-4"/>
      <w:w w:val="100"/>
      <w:position w:val="0"/>
      <w:sz w:val="22"/>
      <w:szCs w:val="22"/>
      <w:lang w:val="ru-RU" w:bidi="ar-SA"/>
    </w:rPr>
  </w:style>
  <w:style w:type="paragraph" w:customStyle="1" w:styleId="ConsPlusCell">
    <w:name w:val="ConsPlusCell"/>
    <w:uiPriority w:val="99"/>
    <w:qFormat/>
    <w:rsid w:val="00774E6D"/>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12">
    <w:name w:val="Заголовок №1_"/>
    <w:link w:val="13"/>
    <w:uiPriority w:val="99"/>
    <w:rsid w:val="00774E6D"/>
    <w:rPr>
      <w:b/>
      <w:bCs/>
      <w:spacing w:val="10"/>
      <w:sz w:val="25"/>
      <w:szCs w:val="25"/>
      <w:shd w:val="clear" w:color="auto" w:fill="FFFFFF"/>
    </w:rPr>
  </w:style>
  <w:style w:type="paragraph" w:customStyle="1" w:styleId="13">
    <w:name w:val="Заголовок №1"/>
    <w:basedOn w:val="a"/>
    <w:link w:val="12"/>
    <w:uiPriority w:val="99"/>
    <w:rsid w:val="00774E6D"/>
    <w:pPr>
      <w:shd w:val="clear" w:color="auto" w:fill="FFFFFF"/>
      <w:suppressAutoHyphens w:val="0"/>
      <w:spacing w:after="60" w:line="240" w:lineRule="atLeast"/>
      <w:outlineLvl w:val="0"/>
    </w:pPr>
    <w:rPr>
      <w:rFonts w:asciiTheme="minorHAnsi" w:eastAsiaTheme="minorHAnsi" w:hAnsiTheme="minorHAnsi" w:cstheme="minorBidi"/>
      <w:b/>
      <w:bCs/>
      <w:spacing w:val="10"/>
      <w:sz w:val="25"/>
      <w:szCs w:val="25"/>
      <w:lang w:eastAsia="en-US"/>
    </w:rPr>
  </w:style>
  <w:style w:type="paragraph" w:customStyle="1" w:styleId="ConsPlusNonformat">
    <w:name w:val="ConsPlusNonformat"/>
    <w:rsid w:val="00774E6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1pt0pt">
    <w:name w:val="Основной текст + 11 pt;Интервал 0 pt"/>
    <w:rsid w:val="00774E6D"/>
    <w:rPr>
      <w:rFonts w:ascii="Times New Roman" w:eastAsia="Times New Roman" w:hAnsi="Times New Roman" w:cs="Times New Roman"/>
      <w:b w:val="0"/>
      <w:bCs w:val="0"/>
      <w:i w:val="0"/>
      <w:iCs w:val="0"/>
      <w:smallCaps w:val="0"/>
      <w:strike w:val="0"/>
      <w:color w:val="000000"/>
      <w:spacing w:val="-4"/>
      <w:w w:val="100"/>
      <w:position w:val="0"/>
      <w:sz w:val="22"/>
      <w:szCs w:val="22"/>
      <w:u w:val="none"/>
      <w:shd w:val="clear" w:color="auto" w:fill="FFFFFF"/>
      <w:lang w:val="ru-RU"/>
    </w:rPr>
  </w:style>
  <w:style w:type="character" w:customStyle="1" w:styleId="af8">
    <w:name w:val="Колонтитул_"/>
    <w:link w:val="af9"/>
    <w:rsid w:val="00774E6D"/>
    <w:rPr>
      <w:spacing w:val="4"/>
      <w:sz w:val="18"/>
      <w:szCs w:val="18"/>
      <w:shd w:val="clear" w:color="auto" w:fill="FFFFFF"/>
    </w:rPr>
  </w:style>
  <w:style w:type="paragraph" w:customStyle="1" w:styleId="af9">
    <w:name w:val="Колонтитул"/>
    <w:basedOn w:val="a"/>
    <w:link w:val="af8"/>
    <w:rsid w:val="00774E6D"/>
    <w:pPr>
      <w:widowControl w:val="0"/>
      <w:shd w:val="clear" w:color="auto" w:fill="FFFFFF"/>
      <w:suppressAutoHyphens w:val="0"/>
      <w:spacing w:line="0" w:lineRule="atLeast"/>
    </w:pPr>
    <w:rPr>
      <w:rFonts w:asciiTheme="minorHAnsi" w:eastAsiaTheme="minorHAnsi" w:hAnsiTheme="minorHAnsi" w:cstheme="minorBidi"/>
      <w:spacing w:val="4"/>
      <w:sz w:val="18"/>
      <w:szCs w:val="18"/>
      <w:lang w:eastAsia="en-US"/>
    </w:rPr>
  </w:style>
  <w:style w:type="character" w:styleId="afa">
    <w:name w:val="FollowedHyperlink"/>
    <w:uiPriority w:val="99"/>
    <w:semiHidden/>
    <w:unhideWhenUsed/>
    <w:rsid w:val="00774E6D"/>
    <w:rPr>
      <w:color w:val="800080"/>
      <w:u w:val="single"/>
    </w:rPr>
  </w:style>
  <w:style w:type="character" w:customStyle="1" w:styleId="ad">
    <w:name w:val="Без интервала Знак"/>
    <w:link w:val="ac"/>
    <w:uiPriority w:val="1"/>
    <w:rsid w:val="00774E6D"/>
    <w:rPr>
      <w:rFonts w:ascii="Calibri" w:eastAsia="Calibri" w:hAnsi="Calibri" w:cs="Times New Roman"/>
    </w:rPr>
  </w:style>
  <w:style w:type="paragraph" w:styleId="afb">
    <w:name w:val="Subtitle"/>
    <w:basedOn w:val="a"/>
    <w:next w:val="a"/>
    <w:link w:val="afc"/>
    <w:uiPriority w:val="11"/>
    <w:qFormat/>
    <w:rsid w:val="00774E6D"/>
    <w:pPr>
      <w:suppressAutoHyphens w:val="0"/>
      <w:spacing w:before="200" w:after="900"/>
      <w:jc w:val="right"/>
    </w:pPr>
    <w:rPr>
      <w:i/>
      <w:iCs/>
      <w:sz w:val="24"/>
      <w:szCs w:val="24"/>
      <w:lang w:eastAsia="ru-RU"/>
    </w:rPr>
  </w:style>
  <w:style w:type="character" w:customStyle="1" w:styleId="afc">
    <w:name w:val="Подзаголовок Знак"/>
    <w:basedOn w:val="a0"/>
    <w:link w:val="afb"/>
    <w:uiPriority w:val="11"/>
    <w:rsid w:val="00774E6D"/>
    <w:rPr>
      <w:rFonts w:ascii="Times New Roman" w:eastAsia="Times New Roman" w:hAnsi="Times New Roman" w:cs="Times New Roman"/>
      <w:i/>
      <w:iCs/>
      <w:sz w:val="24"/>
      <w:szCs w:val="24"/>
      <w:lang w:eastAsia="ru-RU"/>
    </w:rPr>
  </w:style>
  <w:style w:type="table" w:customStyle="1" w:styleId="14">
    <w:name w:val="Сетка таблицы1"/>
    <w:basedOn w:val="a1"/>
    <w:next w:val="af6"/>
    <w:uiPriority w:val="59"/>
    <w:rsid w:val="00774E6D"/>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
    <w:name w:val="Нет списка1"/>
    <w:next w:val="a2"/>
    <w:uiPriority w:val="99"/>
    <w:semiHidden/>
    <w:unhideWhenUsed/>
    <w:rsid w:val="00774E6D"/>
  </w:style>
  <w:style w:type="table" w:customStyle="1" w:styleId="21">
    <w:name w:val="Сетка таблицы2"/>
    <w:basedOn w:val="a1"/>
    <w:next w:val="af6"/>
    <w:rsid w:val="00774E6D"/>
    <w:pPr>
      <w:keepLines/>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74E6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d">
    <w:name w:val="Normal (Web)"/>
    <w:basedOn w:val="a"/>
    <w:rsid w:val="00774E6D"/>
    <w:pPr>
      <w:suppressAutoHyphens w:val="0"/>
    </w:pPr>
    <w:rPr>
      <w:sz w:val="24"/>
      <w:szCs w:val="24"/>
      <w:lang w:eastAsia="ru-RU"/>
    </w:rPr>
  </w:style>
  <w:style w:type="paragraph" w:styleId="afe">
    <w:name w:val="List"/>
    <w:basedOn w:val="a7"/>
    <w:semiHidden/>
    <w:unhideWhenUsed/>
    <w:rsid w:val="00774E6D"/>
    <w:pPr>
      <w:suppressAutoHyphens/>
      <w:spacing w:after="120"/>
    </w:pPr>
    <w:rPr>
      <w:rFonts w:cs="Lohit Hindi"/>
      <w:kern w:val="2"/>
      <w:szCs w:val="22"/>
      <w:lang w:eastAsia="en-US"/>
    </w:rPr>
  </w:style>
  <w:style w:type="paragraph" w:customStyle="1" w:styleId="font5">
    <w:name w:val="font5"/>
    <w:basedOn w:val="a"/>
    <w:rsid w:val="00774E6D"/>
    <w:pPr>
      <w:suppressAutoHyphens w:val="0"/>
      <w:spacing w:before="100" w:beforeAutospacing="1" w:after="100" w:afterAutospacing="1"/>
    </w:pPr>
    <w:rPr>
      <w:b/>
      <w:bCs/>
      <w:sz w:val="28"/>
      <w:szCs w:val="28"/>
      <w:lang w:eastAsia="ru-RU"/>
    </w:rPr>
  </w:style>
  <w:style w:type="paragraph" w:customStyle="1" w:styleId="xl63">
    <w:name w:val="xl63"/>
    <w:basedOn w:val="a"/>
    <w:rsid w:val="00774E6D"/>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pPr>
    <w:rPr>
      <w:sz w:val="28"/>
      <w:szCs w:val="28"/>
      <w:lang w:eastAsia="ru-RU"/>
    </w:rPr>
  </w:style>
  <w:style w:type="paragraph" w:customStyle="1" w:styleId="xl64">
    <w:name w:val="xl64"/>
    <w:basedOn w:val="a"/>
    <w:rsid w:val="00774E6D"/>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pPr>
    <w:rPr>
      <w:b/>
      <w:bCs/>
      <w:sz w:val="28"/>
      <w:szCs w:val="28"/>
      <w:lang w:eastAsia="ru-RU"/>
    </w:rPr>
  </w:style>
  <w:style w:type="paragraph" w:customStyle="1" w:styleId="xl65">
    <w:name w:val="xl65"/>
    <w:basedOn w:val="a"/>
    <w:rsid w:val="00774E6D"/>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pPr>
    <w:rPr>
      <w:b/>
      <w:bCs/>
      <w:sz w:val="28"/>
      <w:szCs w:val="28"/>
      <w:lang w:eastAsia="ru-RU"/>
    </w:rPr>
  </w:style>
  <w:style w:type="paragraph" w:customStyle="1" w:styleId="xl66">
    <w:name w:val="xl66"/>
    <w:basedOn w:val="a"/>
    <w:rsid w:val="00774E6D"/>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pPr>
    <w:rPr>
      <w:b/>
      <w:bCs/>
      <w:sz w:val="32"/>
      <w:szCs w:val="32"/>
      <w:lang w:eastAsia="ru-RU"/>
    </w:rPr>
  </w:style>
  <w:style w:type="paragraph" w:customStyle="1" w:styleId="xl67">
    <w:name w:val="xl67"/>
    <w:basedOn w:val="a"/>
    <w:rsid w:val="00774E6D"/>
    <w:pPr>
      <w:pBdr>
        <w:top w:val="single" w:sz="4" w:space="0" w:color="000000"/>
        <w:left w:val="single" w:sz="4" w:space="0" w:color="000000"/>
        <w:bottom w:val="single" w:sz="4" w:space="0" w:color="000000"/>
        <w:right w:val="single" w:sz="4" w:space="0" w:color="000000"/>
      </w:pBdr>
      <w:shd w:val="clear" w:color="auto" w:fill="FFFFCC"/>
      <w:suppressAutoHyphens w:val="0"/>
      <w:spacing w:before="100" w:beforeAutospacing="1" w:after="100" w:afterAutospacing="1"/>
    </w:pPr>
    <w:rPr>
      <w:b/>
      <w:bCs/>
      <w:sz w:val="28"/>
      <w:szCs w:val="28"/>
      <w:lang w:eastAsia="ru-RU"/>
    </w:rPr>
  </w:style>
  <w:style w:type="paragraph" w:customStyle="1" w:styleId="xl68">
    <w:name w:val="xl68"/>
    <w:basedOn w:val="a"/>
    <w:rsid w:val="00774E6D"/>
    <w:pPr>
      <w:pBdr>
        <w:top w:val="single" w:sz="4" w:space="0" w:color="000000"/>
        <w:left w:val="single" w:sz="4" w:space="0" w:color="000000"/>
        <w:bottom w:val="single" w:sz="4" w:space="0" w:color="000000"/>
        <w:right w:val="single" w:sz="4" w:space="0" w:color="000000"/>
      </w:pBdr>
      <w:shd w:val="clear" w:color="auto" w:fill="FFFFCC"/>
      <w:suppressAutoHyphens w:val="0"/>
      <w:spacing w:before="100" w:beforeAutospacing="1" w:after="100" w:afterAutospacing="1"/>
    </w:pPr>
    <w:rPr>
      <w:sz w:val="28"/>
      <w:szCs w:val="28"/>
      <w:lang w:eastAsia="ru-RU"/>
    </w:rPr>
  </w:style>
  <w:style w:type="paragraph" w:customStyle="1" w:styleId="xl69">
    <w:name w:val="xl69"/>
    <w:basedOn w:val="a"/>
    <w:rsid w:val="00774E6D"/>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both"/>
    </w:pPr>
    <w:rPr>
      <w:sz w:val="28"/>
      <w:szCs w:val="28"/>
      <w:lang w:eastAsia="ru-RU"/>
    </w:rPr>
  </w:style>
  <w:style w:type="paragraph" w:customStyle="1" w:styleId="xl70">
    <w:name w:val="xl70"/>
    <w:basedOn w:val="a"/>
    <w:rsid w:val="00774E6D"/>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pPr>
    <w:rPr>
      <w:sz w:val="28"/>
      <w:szCs w:val="28"/>
      <w:lang w:eastAsia="ru-RU"/>
    </w:rPr>
  </w:style>
  <w:style w:type="paragraph" w:customStyle="1" w:styleId="xl71">
    <w:name w:val="xl71"/>
    <w:basedOn w:val="a"/>
    <w:rsid w:val="00774E6D"/>
    <w:pPr>
      <w:pBdr>
        <w:top w:val="single" w:sz="4" w:space="0" w:color="000000"/>
        <w:left w:val="single" w:sz="4" w:space="0" w:color="000000"/>
        <w:bottom w:val="single" w:sz="4" w:space="0" w:color="000000"/>
        <w:right w:val="single" w:sz="4" w:space="0" w:color="000000"/>
      </w:pBdr>
      <w:shd w:val="clear" w:color="auto" w:fill="FFFFFF"/>
      <w:suppressAutoHyphens w:val="0"/>
      <w:spacing w:before="100" w:beforeAutospacing="1" w:after="100" w:afterAutospacing="1"/>
    </w:pPr>
    <w:rPr>
      <w:sz w:val="28"/>
      <w:szCs w:val="28"/>
      <w:lang w:eastAsia="ru-RU"/>
    </w:rPr>
  </w:style>
  <w:style w:type="paragraph" w:customStyle="1" w:styleId="xl72">
    <w:name w:val="xl72"/>
    <w:basedOn w:val="a"/>
    <w:rsid w:val="00774E6D"/>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pPr>
    <w:rPr>
      <w:b/>
      <w:bCs/>
      <w:sz w:val="28"/>
      <w:szCs w:val="28"/>
      <w:lang w:eastAsia="ru-RU"/>
    </w:rPr>
  </w:style>
  <w:style w:type="paragraph" w:customStyle="1" w:styleId="xl73">
    <w:name w:val="xl73"/>
    <w:basedOn w:val="a"/>
    <w:rsid w:val="00774E6D"/>
    <w:pPr>
      <w:pBdr>
        <w:top w:val="single" w:sz="4" w:space="0" w:color="000000"/>
        <w:left w:val="single" w:sz="4" w:space="0" w:color="000000"/>
        <w:bottom w:val="single" w:sz="4" w:space="0" w:color="000000"/>
        <w:right w:val="single" w:sz="4" w:space="0" w:color="000000"/>
      </w:pBdr>
      <w:shd w:val="clear" w:color="auto" w:fill="FFFFCC"/>
      <w:suppressAutoHyphens w:val="0"/>
      <w:spacing w:before="100" w:beforeAutospacing="1" w:after="100" w:afterAutospacing="1"/>
      <w:jc w:val="center"/>
    </w:pPr>
    <w:rPr>
      <w:b/>
      <w:bCs/>
      <w:sz w:val="28"/>
      <w:szCs w:val="28"/>
      <w:lang w:eastAsia="ru-RU"/>
    </w:rPr>
  </w:style>
  <w:style w:type="paragraph" w:customStyle="1" w:styleId="xl74">
    <w:name w:val="xl74"/>
    <w:basedOn w:val="a"/>
    <w:rsid w:val="00774E6D"/>
    <w:pPr>
      <w:pBdr>
        <w:top w:val="single" w:sz="4" w:space="0" w:color="000000"/>
        <w:left w:val="single" w:sz="4" w:space="0" w:color="000000"/>
        <w:bottom w:val="single" w:sz="4" w:space="0" w:color="000000"/>
        <w:right w:val="single" w:sz="4" w:space="0" w:color="000000"/>
      </w:pBdr>
      <w:shd w:val="clear" w:color="auto" w:fill="FFFFCC"/>
      <w:suppressAutoHyphens w:val="0"/>
      <w:spacing w:before="100" w:beforeAutospacing="1" w:after="100" w:afterAutospacing="1"/>
    </w:pPr>
    <w:rPr>
      <w:b/>
      <w:bCs/>
      <w:sz w:val="28"/>
      <w:szCs w:val="28"/>
      <w:lang w:eastAsia="ru-RU"/>
    </w:rPr>
  </w:style>
  <w:style w:type="paragraph" w:customStyle="1" w:styleId="xl75">
    <w:name w:val="xl75"/>
    <w:basedOn w:val="a"/>
    <w:rsid w:val="00774E6D"/>
    <w:pPr>
      <w:pBdr>
        <w:top w:val="single" w:sz="4" w:space="0" w:color="000000"/>
        <w:left w:val="single" w:sz="4" w:space="0" w:color="000000"/>
        <w:bottom w:val="single" w:sz="4" w:space="0" w:color="000000"/>
        <w:right w:val="single" w:sz="4" w:space="0" w:color="000000"/>
      </w:pBdr>
      <w:shd w:val="clear" w:color="auto" w:fill="FFFFCC"/>
      <w:suppressAutoHyphens w:val="0"/>
      <w:spacing w:before="100" w:beforeAutospacing="1" w:after="100" w:afterAutospacing="1"/>
    </w:pPr>
    <w:rPr>
      <w:sz w:val="28"/>
      <w:szCs w:val="28"/>
      <w:lang w:eastAsia="ru-RU"/>
    </w:rPr>
  </w:style>
  <w:style w:type="paragraph" w:customStyle="1" w:styleId="xl76">
    <w:name w:val="xl76"/>
    <w:basedOn w:val="a"/>
    <w:rsid w:val="00774E6D"/>
    <w:pPr>
      <w:pBdr>
        <w:top w:val="single" w:sz="4" w:space="0" w:color="000000"/>
        <w:left w:val="single" w:sz="4" w:space="0" w:color="000000"/>
        <w:bottom w:val="single" w:sz="4" w:space="0" w:color="000000"/>
        <w:right w:val="single" w:sz="4" w:space="0" w:color="000000"/>
      </w:pBdr>
      <w:shd w:val="clear" w:color="auto" w:fill="FFFFCC"/>
      <w:suppressAutoHyphens w:val="0"/>
      <w:spacing w:before="100" w:beforeAutospacing="1" w:after="100" w:afterAutospacing="1"/>
    </w:pPr>
    <w:rPr>
      <w:b/>
      <w:bCs/>
      <w:sz w:val="28"/>
      <w:szCs w:val="28"/>
      <w:lang w:eastAsia="ru-RU"/>
    </w:rPr>
  </w:style>
  <w:style w:type="paragraph" w:customStyle="1" w:styleId="xl77">
    <w:name w:val="xl77"/>
    <w:basedOn w:val="a"/>
    <w:rsid w:val="00774E6D"/>
    <w:pPr>
      <w:pBdr>
        <w:top w:val="single" w:sz="4" w:space="0" w:color="000000"/>
        <w:left w:val="single" w:sz="4" w:space="0" w:color="000000"/>
        <w:bottom w:val="single" w:sz="4" w:space="0" w:color="000000"/>
        <w:right w:val="single" w:sz="4" w:space="0" w:color="000000"/>
      </w:pBdr>
      <w:shd w:val="clear" w:color="auto" w:fill="FFFFFF"/>
      <w:suppressAutoHyphens w:val="0"/>
      <w:spacing w:before="100" w:beforeAutospacing="1" w:after="100" w:afterAutospacing="1"/>
    </w:pPr>
    <w:rPr>
      <w:sz w:val="28"/>
      <w:szCs w:val="28"/>
      <w:lang w:eastAsia="ru-RU"/>
    </w:rPr>
  </w:style>
  <w:style w:type="paragraph" w:customStyle="1" w:styleId="xl78">
    <w:name w:val="xl78"/>
    <w:basedOn w:val="a"/>
    <w:rsid w:val="00774E6D"/>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both"/>
    </w:pPr>
    <w:rPr>
      <w:sz w:val="28"/>
      <w:szCs w:val="28"/>
      <w:lang w:eastAsia="ru-RU"/>
    </w:rPr>
  </w:style>
  <w:style w:type="paragraph" w:customStyle="1" w:styleId="xl79">
    <w:name w:val="xl79"/>
    <w:basedOn w:val="a"/>
    <w:rsid w:val="00774E6D"/>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both"/>
    </w:pPr>
    <w:rPr>
      <w:b/>
      <w:bCs/>
      <w:sz w:val="32"/>
      <w:szCs w:val="32"/>
      <w:lang w:eastAsia="ru-RU"/>
    </w:rPr>
  </w:style>
  <w:style w:type="paragraph" w:customStyle="1" w:styleId="xl80">
    <w:name w:val="xl80"/>
    <w:basedOn w:val="a"/>
    <w:rsid w:val="00774E6D"/>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pPr>
    <w:rPr>
      <w:sz w:val="24"/>
      <w:szCs w:val="24"/>
      <w:lang w:eastAsia="ru-RU"/>
    </w:rPr>
  </w:style>
  <w:style w:type="paragraph" w:customStyle="1" w:styleId="xl81">
    <w:name w:val="xl81"/>
    <w:basedOn w:val="a"/>
    <w:rsid w:val="00774E6D"/>
    <w:pPr>
      <w:pBdr>
        <w:top w:val="single" w:sz="4" w:space="0" w:color="000000"/>
        <w:left w:val="single" w:sz="4" w:space="0" w:color="000000"/>
        <w:bottom w:val="single" w:sz="4" w:space="0" w:color="000000"/>
        <w:right w:val="single" w:sz="4" w:space="0" w:color="000000"/>
      </w:pBdr>
      <w:shd w:val="clear" w:color="auto" w:fill="FFFFCC"/>
      <w:suppressAutoHyphens w:val="0"/>
      <w:spacing w:before="100" w:beforeAutospacing="1" w:after="100" w:afterAutospacing="1"/>
      <w:jc w:val="both"/>
    </w:pPr>
    <w:rPr>
      <w:b/>
      <w:bCs/>
      <w:sz w:val="28"/>
      <w:szCs w:val="28"/>
      <w:lang w:eastAsia="ru-RU"/>
    </w:rPr>
  </w:style>
  <w:style w:type="paragraph" w:customStyle="1" w:styleId="xl82">
    <w:name w:val="xl82"/>
    <w:basedOn w:val="a"/>
    <w:rsid w:val="00774E6D"/>
    <w:pPr>
      <w:pBdr>
        <w:top w:val="single" w:sz="4" w:space="0" w:color="000000"/>
        <w:left w:val="single" w:sz="4" w:space="0" w:color="000000"/>
        <w:bottom w:val="single" w:sz="4" w:space="0" w:color="000000"/>
        <w:right w:val="single" w:sz="4" w:space="0" w:color="000000"/>
      </w:pBdr>
      <w:shd w:val="clear" w:color="auto" w:fill="FFFFCC"/>
      <w:suppressAutoHyphens w:val="0"/>
      <w:spacing w:before="100" w:beforeAutospacing="1" w:after="100" w:afterAutospacing="1"/>
      <w:jc w:val="both"/>
    </w:pPr>
    <w:rPr>
      <w:sz w:val="28"/>
      <w:szCs w:val="28"/>
      <w:lang w:eastAsia="ru-RU"/>
    </w:rPr>
  </w:style>
  <w:style w:type="paragraph" w:customStyle="1" w:styleId="xl83">
    <w:name w:val="xl83"/>
    <w:basedOn w:val="a"/>
    <w:rsid w:val="00774E6D"/>
    <w:pPr>
      <w:suppressAutoHyphens w:val="0"/>
      <w:spacing w:before="100" w:beforeAutospacing="1" w:after="100" w:afterAutospacing="1"/>
    </w:pPr>
    <w:rPr>
      <w:sz w:val="28"/>
      <w:szCs w:val="28"/>
      <w:lang w:eastAsia="ru-RU"/>
    </w:rPr>
  </w:style>
  <w:style w:type="paragraph" w:customStyle="1" w:styleId="xl84">
    <w:name w:val="xl84"/>
    <w:basedOn w:val="a"/>
    <w:rsid w:val="00774E6D"/>
    <w:pPr>
      <w:suppressAutoHyphens w:val="0"/>
      <w:spacing w:before="100" w:beforeAutospacing="1" w:after="100" w:afterAutospacing="1"/>
    </w:pPr>
    <w:rPr>
      <w:sz w:val="28"/>
      <w:szCs w:val="28"/>
      <w:lang w:eastAsia="ru-RU"/>
    </w:rPr>
  </w:style>
  <w:style w:type="paragraph" w:customStyle="1" w:styleId="xl85">
    <w:name w:val="xl85"/>
    <w:basedOn w:val="a"/>
    <w:rsid w:val="00774E6D"/>
    <w:pPr>
      <w:pBdr>
        <w:top w:val="single" w:sz="4" w:space="0" w:color="000000"/>
        <w:left w:val="single" w:sz="4" w:space="0" w:color="000000"/>
        <w:bottom w:val="single" w:sz="4" w:space="0" w:color="000000"/>
        <w:right w:val="single" w:sz="4" w:space="0" w:color="000000"/>
      </w:pBdr>
      <w:shd w:val="clear" w:color="auto" w:fill="FFFFCC"/>
      <w:suppressAutoHyphens w:val="0"/>
      <w:spacing w:before="100" w:beforeAutospacing="1" w:after="100" w:afterAutospacing="1"/>
      <w:jc w:val="both"/>
    </w:pPr>
    <w:rPr>
      <w:b/>
      <w:bCs/>
      <w:sz w:val="28"/>
      <w:szCs w:val="28"/>
      <w:lang w:eastAsia="ru-RU"/>
    </w:rPr>
  </w:style>
  <w:style w:type="paragraph" w:customStyle="1" w:styleId="xl86">
    <w:name w:val="xl86"/>
    <w:basedOn w:val="a"/>
    <w:rsid w:val="00774E6D"/>
    <w:pPr>
      <w:pBdr>
        <w:top w:val="single" w:sz="4" w:space="0" w:color="000000"/>
        <w:left w:val="single" w:sz="4" w:space="0" w:color="000000"/>
        <w:bottom w:val="single" w:sz="4" w:space="0" w:color="000000"/>
        <w:right w:val="single" w:sz="4" w:space="0" w:color="000000"/>
      </w:pBdr>
      <w:shd w:val="clear" w:color="auto" w:fill="FFFFCC"/>
      <w:suppressAutoHyphens w:val="0"/>
      <w:spacing w:before="100" w:beforeAutospacing="1" w:after="100" w:afterAutospacing="1"/>
    </w:pPr>
    <w:rPr>
      <w:b/>
      <w:bCs/>
      <w:sz w:val="28"/>
      <w:szCs w:val="28"/>
      <w:lang w:eastAsia="ru-RU"/>
    </w:rPr>
  </w:style>
  <w:style w:type="paragraph" w:customStyle="1" w:styleId="xl87">
    <w:name w:val="xl87"/>
    <w:basedOn w:val="a"/>
    <w:rsid w:val="00774E6D"/>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pPr>
    <w:rPr>
      <w:b/>
      <w:bCs/>
      <w:sz w:val="28"/>
      <w:szCs w:val="28"/>
      <w:lang w:eastAsia="ru-RU"/>
    </w:rPr>
  </w:style>
  <w:style w:type="paragraph" w:customStyle="1" w:styleId="xl88">
    <w:name w:val="xl88"/>
    <w:basedOn w:val="a"/>
    <w:rsid w:val="00774E6D"/>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both"/>
    </w:pPr>
    <w:rPr>
      <w:b/>
      <w:bCs/>
      <w:sz w:val="32"/>
      <w:szCs w:val="32"/>
      <w:lang w:eastAsia="ru-RU"/>
    </w:rPr>
  </w:style>
  <w:style w:type="paragraph" w:customStyle="1" w:styleId="xl89">
    <w:name w:val="xl89"/>
    <w:basedOn w:val="a"/>
    <w:rsid w:val="00774E6D"/>
    <w:pPr>
      <w:pBdr>
        <w:top w:val="single" w:sz="4" w:space="0" w:color="000000"/>
        <w:left w:val="single" w:sz="4" w:space="0" w:color="000000"/>
        <w:bottom w:val="single" w:sz="4" w:space="0" w:color="000000"/>
        <w:right w:val="single" w:sz="4" w:space="0" w:color="000000"/>
      </w:pBdr>
      <w:shd w:val="clear" w:color="auto" w:fill="FFFFFF"/>
      <w:suppressAutoHyphens w:val="0"/>
      <w:spacing w:before="100" w:beforeAutospacing="1" w:after="100" w:afterAutospacing="1"/>
    </w:pPr>
    <w:rPr>
      <w:b/>
      <w:bCs/>
      <w:sz w:val="32"/>
      <w:szCs w:val="32"/>
      <w:lang w:eastAsia="ru-RU"/>
    </w:rPr>
  </w:style>
  <w:style w:type="paragraph" w:customStyle="1" w:styleId="aff">
    <w:name w:val="Прижатый влево"/>
    <w:basedOn w:val="a"/>
    <w:uiPriority w:val="99"/>
    <w:rsid w:val="00774E6D"/>
    <w:pPr>
      <w:widowControl w:val="0"/>
    </w:pPr>
    <w:rPr>
      <w:rFonts w:ascii="Arial" w:hAnsi="Arial" w:cs="Arial"/>
      <w:kern w:val="2"/>
      <w:sz w:val="24"/>
      <w:szCs w:val="24"/>
      <w:lang w:eastAsia="ru-RU"/>
    </w:rPr>
  </w:style>
  <w:style w:type="paragraph" w:customStyle="1" w:styleId="16">
    <w:name w:val="Указатель1"/>
    <w:basedOn w:val="a"/>
    <w:rsid w:val="00774E6D"/>
    <w:pPr>
      <w:suppressLineNumbers/>
    </w:pPr>
    <w:rPr>
      <w:rFonts w:cs="Lohit Hindi"/>
      <w:kern w:val="2"/>
      <w:sz w:val="24"/>
      <w:szCs w:val="24"/>
      <w:lang w:eastAsia="ru-RU"/>
    </w:rPr>
  </w:style>
  <w:style w:type="paragraph" w:customStyle="1" w:styleId="aff0">
    <w:name w:val="Нормальный (таблица)"/>
    <w:basedOn w:val="a"/>
    <w:uiPriority w:val="99"/>
    <w:rsid w:val="00774E6D"/>
    <w:pPr>
      <w:widowControl w:val="0"/>
      <w:jc w:val="both"/>
    </w:pPr>
    <w:rPr>
      <w:rFonts w:ascii="Arial" w:hAnsi="Arial" w:cs="Arial"/>
      <w:kern w:val="2"/>
      <w:sz w:val="24"/>
      <w:szCs w:val="24"/>
      <w:lang w:eastAsia="ru-RU"/>
    </w:rPr>
  </w:style>
  <w:style w:type="paragraph" w:customStyle="1" w:styleId="210">
    <w:name w:val="Основной текст 21"/>
    <w:basedOn w:val="a"/>
    <w:rsid w:val="00774E6D"/>
    <w:pPr>
      <w:ind w:firstLine="720"/>
      <w:jc w:val="both"/>
    </w:pPr>
    <w:rPr>
      <w:kern w:val="2"/>
      <w:sz w:val="28"/>
      <w:lang w:eastAsia="ru-RU"/>
    </w:rPr>
  </w:style>
  <w:style w:type="paragraph" w:customStyle="1" w:styleId="211">
    <w:name w:val="Основной текст с отступом 21"/>
    <w:basedOn w:val="a"/>
    <w:rsid w:val="00774E6D"/>
    <w:pPr>
      <w:ind w:firstLine="702"/>
      <w:jc w:val="both"/>
    </w:pPr>
    <w:rPr>
      <w:kern w:val="2"/>
      <w:sz w:val="28"/>
      <w:szCs w:val="24"/>
      <w:lang w:val="en-US" w:eastAsia="en-US"/>
    </w:rPr>
  </w:style>
  <w:style w:type="paragraph" w:customStyle="1" w:styleId="consplusnormal0">
    <w:name w:val="consplusnormal"/>
    <w:basedOn w:val="a"/>
    <w:rsid w:val="00774E6D"/>
    <w:pPr>
      <w:spacing w:before="100" w:after="100"/>
    </w:pPr>
    <w:rPr>
      <w:kern w:val="2"/>
      <w:sz w:val="24"/>
      <w:szCs w:val="24"/>
      <w:lang w:eastAsia="ru-RU"/>
    </w:rPr>
  </w:style>
  <w:style w:type="paragraph" w:customStyle="1" w:styleId="17">
    <w:name w:val="Абзац списка1"/>
    <w:basedOn w:val="a"/>
    <w:rsid w:val="00774E6D"/>
    <w:rPr>
      <w:rFonts w:ascii="Calibri" w:eastAsia="Calibri" w:hAnsi="Calibri" w:cs="Calibri"/>
      <w:kern w:val="2"/>
    </w:rPr>
  </w:style>
  <w:style w:type="paragraph" w:customStyle="1" w:styleId="18">
    <w:name w:val="Текст выноски1"/>
    <w:basedOn w:val="a"/>
    <w:rsid w:val="00774E6D"/>
    <w:rPr>
      <w:rFonts w:ascii="Tahoma" w:hAnsi="Tahoma" w:cs="Tahoma"/>
      <w:kern w:val="2"/>
      <w:sz w:val="16"/>
      <w:szCs w:val="16"/>
      <w:lang w:eastAsia="ru-RU"/>
    </w:rPr>
  </w:style>
  <w:style w:type="paragraph" w:customStyle="1" w:styleId="Style1">
    <w:name w:val="Style1"/>
    <w:basedOn w:val="a"/>
    <w:rsid w:val="00774E6D"/>
    <w:pPr>
      <w:widowControl w:val="0"/>
      <w:spacing w:line="326" w:lineRule="exact"/>
    </w:pPr>
    <w:rPr>
      <w:kern w:val="2"/>
      <w:sz w:val="24"/>
      <w:szCs w:val="24"/>
      <w:lang w:eastAsia="ru-RU"/>
    </w:rPr>
  </w:style>
  <w:style w:type="paragraph" w:customStyle="1" w:styleId="22">
    <w:name w:val="Абзац списка2"/>
    <w:basedOn w:val="a"/>
    <w:rsid w:val="00774E6D"/>
    <w:pPr>
      <w:spacing w:line="276" w:lineRule="auto"/>
      <w:ind w:left="720" w:firstLine="709"/>
      <w:contextualSpacing/>
      <w:jc w:val="both"/>
    </w:pPr>
    <w:rPr>
      <w:rFonts w:eastAsia="Calibri"/>
      <w:kern w:val="2"/>
      <w:sz w:val="28"/>
      <w:szCs w:val="22"/>
      <w:lang w:eastAsia="en-US"/>
    </w:rPr>
  </w:style>
  <w:style w:type="paragraph" w:customStyle="1" w:styleId="19">
    <w:name w:val="Текст сноски1"/>
    <w:basedOn w:val="a"/>
    <w:rsid w:val="00774E6D"/>
    <w:rPr>
      <w:kern w:val="2"/>
      <w:lang w:eastAsia="ru-RU"/>
    </w:rPr>
  </w:style>
  <w:style w:type="paragraph" w:customStyle="1" w:styleId="1a">
    <w:name w:val="Обычный1"/>
    <w:rsid w:val="00774E6D"/>
    <w:pPr>
      <w:suppressAutoHyphens/>
      <w:spacing w:after="0" w:line="240" w:lineRule="auto"/>
    </w:pPr>
    <w:rPr>
      <w:rFonts w:ascii="Times New Roman" w:eastAsia="Calibri" w:hAnsi="Times New Roman" w:cs="Times New Roman"/>
      <w:color w:val="000000"/>
      <w:kern w:val="2"/>
      <w:sz w:val="24"/>
      <w:szCs w:val="24"/>
    </w:rPr>
  </w:style>
  <w:style w:type="paragraph" w:customStyle="1" w:styleId="default0">
    <w:name w:val="default"/>
    <w:basedOn w:val="a"/>
    <w:rsid w:val="00774E6D"/>
    <w:pPr>
      <w:spacing w:before="100" w:after="100"/>
    </w:pPr>
    <w:rPr>
      <w:kern w:val="2"/>
      <w:sz w:val="24"/>
      <w:szCs w:val="24"/>
      <w:lang w:eastAsia="ru-RU"/>
    </w:rPr>
  </w:style>
  <w:style w:type="paragraph" w:customStyle="1" w:styleId="1b">
    <w:name w:val="Обычный (веб)1"/>
    <w:basedOn w:val="a"/>
    <w:rsid w:val="00774E6D"/>
    <w:pPr>
      <w:spacing w:before="100" w:after="100"/>
    </w:pPr>
    <w:rPr>
      <w:kern w:val="2"/>
      <w:sz w:val="24"/>
      <w:szCs w:val="24"/>
      <w:lang w:eastAsia="ru-RU"/>
    </w:rPr>
  </w:style>
  <w:style w:type="paragraph" w:customStyle="1" w:styleId="s1">
    <w:name w:val="s_1"/>
    <w:basedOn w:val="a"/>
    <w:rsid w:val="00774E6D"/>
    <w:pPr>
      <w:spacing w:before="100" w:after="100"/>
    </w:pPr>
    <w:rPr>
      <w:kern w:val="2"/>
      <w:sz w:val="24"/>
      <w:szCs w:val="24"/>
      <w:lang w:eastAsia="ru-RU"/>
    </w:rPr>
  </w:style>
  <w:style w:type="paragraph" w:customStyle="1" w:styleId="31">
    <w:name w:val="Абзац списка3"/>
    <w:basedOn w:val="a"/>
    <w:rsid w:val="00774E6D"/>
    <w:rPr>
      <w:rFonts w:eastAsia="PMingLiU"/>
      <w:kern w:val="2"/>
    </w:rPr>
  </w:style>
  <w:style w:type="paragraph" w:customStyle="1" w:styleId="aff1">
    <w:name w:val="Знак"/>
    <w:basedOn w:val="a"/>
    <w:rsid w:val="00774E6D"/>
    <w:pPr>
      <w:spacing w:before="100" w:after="100"/>
    </w:pPr>
    <w:rPr>
      <w:rFonts w:ascii="Tahoma" w:hAnsi="Tahoma" w:cs="Tahoma"/>
      <w:kern w:val="2"/>
      <w:lang w:val="en-US" w:eastAsia="en-US"/>
    </w:rPr>
  </w:style>
  <w:style w:type="paragraph" w:customStyle="1" w:styleId="220">
    <w:name w:val="Основной текст 22"/>
    <w:basedOn w:val="a"/>
    <w:rsid w:val="00774E6D"/>
    <w:pPr>
      <w:spacing w:line="360" w:lineRule="auto"/>
      <w:ind w:firstLine="720"/>
      <w:jc w:val="both"/>
    </w:pPr>
    <w:rPr>
      <w:kern w:val="2"/>
      <w:lang w:eastAsia="ru-RU"/>
    </w:rPr>
  </w:style>
  <w:style w:type="character" w:customStyle="1" w:styleId="1c">
    <w:name w:val="Основной шрифт абзаца1"/>
    <w:rsid w:val="00774E6D"/>
  </w:style>
  <w:style w:type="character" w:customStyle="1" w:styleId="23">
    <w:name w:val="Основной текст с отступом 2 Знак"/>
    <w:rsid w:val="00774E6D"/>
    <w:rPr>
      <w:rFonts w:ascii="Times New Roman" w:eastAsia="Times New Roman" w:hAnsi="Times New Roman" w:cs="Times New Roman" w:hint="default"/>
      <w:sz w:val="24"/>
      <w:szCs w:val="24"/>
      <w:lang w:val="en-US" w:eastAsia="en-US"/>
    </w:rPr>
  </w:style>
  <w:style w:type="character" w:customStyle="1" w:styleId="apple-converted-space">
    <w:name w:val="apple-converted-space"/>
    <w:rsid w:val="00774E6D"/>
  </w:style>
  <w:style w:type="character" w:customStyle="1" w:styleId="FontStyle11">
    <w:name w:val="Font Style11"/>
    <w:rsid w:val="00774E6D"/>
    <w:rPr>
      <w:rFonts w:ascii="Times New Roman" w:hAnsi="Times New Roman" w:cs="Times New Roman" w:hint="default"/>
      <w:sz w:val="26"/>
      <w:szCs w:val="26"/>
    </w:rPr>
  </w:style>
  <w:style w:type="character" w:customStyle="1" w:styleId="1d">
    <w:name w:val="Знак сноски1"/>
    <w:rsid w:val="00774E6D"/>
    <w:rPr>
      <w:vertAlign w:val="superscript"/>
    </w:rPr>
  </w:style>
  <w:style w:type="character" w:customStyle="1" w:styleId="aff2">
    <w:name w:val="Текст сноски Знак"/>
    <w:rsid w:val="00774E6D"/>
    <w:rPr>
      <w:rFonts w:ascii="Times New Roman" w:eastAsia="Times New Roman" w:hAnsi="Times New Roman" w:cs="Times New Roman" w:hint="default"/>
      <w:sz w:val="20"/>
      <w:szCs w:val="20"/>
      <w:lang w:eastAsia="ru-RU"/>
    </w:rPr>
  </w:style>
  <w:style w:type="character" w:customStyle="1" w:styleId="1e">
    <w:name w:val="Основной текст Знак1"/>
    <w:rsid w:val="00774E6D"/>
    <w:rPr>
      <w:sz w:val="28"/>
    </w:rPr>
  </w:style>
  <w:style w:type="character" w:customStyle="1" w:styleId="1f">
    <w:name w:val="Номер страницы1"/>
    <w:rsid w:val="00774E6D"/>
  </w:style>
  <w:style w:type="character" w:customStyle="1" w:styleId="aff3">
    <w:name w:val="Гипертекстовая ссылка"/>
    <w:rsid w:val="00774E6D"/>
    <w:rPr>
      <w:color w:val="008000"/>
    </w:rPr>
  </w:style>
  <w:style w:type="character" w:customStyle="1" w:styleId="caps">
    <w:name w:val="caps"/>
    <w:rsid w:val="00774E6D"/>
    <w:rPr>
      <w:rFonts w:ascii="Times New Roman" w:hAnsi="Times New Roman" w:cs="Times New Roman" w:hint="default"/>
    </w:rPr>
  </w:style>
  <w:style w:type="character" w:customStyle="1" w:styleId="aff4">
    <w:name w:val="Цветовое выделение"/>
    <w:uiPriority w:val="99"/>
    <w:rsid w:val="00774E6D"/>
    <w:rPr>
      <w:b/>
      <w:bCs w:val="0"/>
      <w:color w:val="000080"/>
    </w:rPr>
  </w:style>
  <w:style w:type="character" w:customStyle="1" w:styleId="ListLabel1">
    <w:name w:val="ListLabel 1"/>
    <w:rsid w:val="00774E6D"/>
    <w:rPr>
      <w:sz w:val="21"/>
    </w:rPr>
  </w:style>
  <w:style w:type="character" w:customStyle="1" w:styleId="24">
    <w:name w:val="Основной текст Знак2"/>
    <w:rsid w:val="00774E6D"/>
    <w:rPr>
      <w:rFonts w:ascii="Times New Roman" w:hAnsi="Times New Roman" w:cs="Calibri" w:hint="default"/>
      <w:kern w:val="2"/>
      <w:sz w:val="28"/>
      <w:szCs w:val="22"/>
      <w:lang w:eastAsia="en-US"/>
    </w:rPr>
  </w:style>
  <w:style w:type="character" w:customStyle="1" w:styleId="1f0">
    <w:name w:val="Текст выноски Знак1"/>
    <w:locked/>
    <w:rsid w:val="00774E6D"/>
    <w:rPr>
      <w:rFonts w:ascii="Tahoma" w:hAnsi="Tahoma" w:cs="Tahoma"/>
      <w:sz w:val="16"/>
      <w:szCs w:val="16"/>
    </w:rPr>
  </w:style>
  <w:style w:type="paragraph" w:customStyle="1" w:styleId="aff5">
    <w:name w:val="Таблицы (моноширинный)"/>
    <w:basedOn w:val="a"/>
    <w:next w:val="a"/>
    <w:uiPriority w:val="99"/>
    <w:rsid w:val="001F7EC7"/>
    <w:pPr>
      <w:widowControl w:val="0"/>
      <w:suppressAutoHyphens w:val="0"/>
      <w:autoSpaceDE w:val="0"/>
      <w:autoSpaceDN w:val="0"/>
      <w:adjustRightInd w:val="0"/>
    </w:pPr>
    <w:rPr>
      <w:rFonts w:ascii="Courier New" w:eastAsiaTheme="minorEastAsia" w:hAnsi="Courier New" w:cs="Courier New"/>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31FD"/>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qFormat/>
    <w:rsid w:val="0025326D"/>
    <w:pPr>
      <w:keepNext/>
      <w:suppressAutoHyphens w:val="0"/>
      <w:spacing w:before="240" w:after="60"/>
      <w:outlineLvl w:val="0"/>
    </w:pPr>
    <w:rPr>
      <w:rFonts w:ascii="Arial" w:hAnsi="Arial" w:cs="Arial"/>
      <w:b/>
      <w:bCs/>
      <w:kern w:val="32"/>
      <w:sz w:val="32"/>
      <w:szCs w:val="32"/>
      <w:lang w:eastAsia="ru-RU"/>
    </w:rPr>
  </w:style>
  <w:style w:type="paragraph" w:styleId="4">
    <w:name w:val="heading 4"/>
    <w:basedOn w:val="a"/>
    <w:next w:val="a"/>
    <w:link w:val="40"/>
    <w:qFormat/>
    <w:rsid w:val="0025326D"/>
    <w:pPr>
      <w:keepNext/>
      <w:suppressAutoHyphens w:val="0"/>
      <w:outlineLvl w:val="3"/>
    </w:pPr>
    <w:rPr>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5326D"/>
    <w:rPr>
      <w:rFonts w:ascii="Arial" w:eastAsia="Times New Roman" w:hAnsi="Arial" w:cs="Arial"/>
      <w:b/>
      <w:bCs/>
      <w:kern w:val="32"/>
      <w:sz w:val="32"/>
      <w:szCs w:val="32"/>
      <w:lang w:eastAsia="ru-RU"/>
    </w:rPr>
  </w:style>
  <w:style w:type="character" w:customStyle="1" w:styleId="40">
    <w:name w:val="Заголовок 4 Знак"/>
    <w:basedOn w:val="a0"/>
    <w:link w:val="4"/>
    <w:rsid w:val="0025326D"/>
    <w:rPr>
      <w:rFonts w:ascii="Times New Roman" w:eastAsia="Times New Roman" w:hAnsi="Times New Roman" w:cs="Times New Roman"/>
      <w:sz w:val="28"/>
      <w:szCs w:val="24"/>
      <w:lang w:eastAsia="ru-RU"/>
    </w:rPr>
  </w:style>
  <w:style w:type="paragraph" w:customStyle="1" w:styleId="ConsPlusTitle">
    <w:name w:val="ConsPlusTitle"/>
    <w:rsid w:val="008431FD"/>
    <w:pPr>
      <w:widowControl w:val="0"/>
      <w:suppressAutoHyphens/>
      <w:autoSpaceDE w:val="0"/>
      <w:spacing w:after="0" w:line="240" w:lineRule="auto"/>
    </w:pPr>
    <w:rPr>
      <w:rFonts w:ascii="Times New Roman" w:eastAsia="Arial" w:hAnsi="Times New Roman" w:cs="Times New Roman"/>
      <w:b/>
      <w:bCs/>
      <w:sz w:val="24"/>
      <w:szCs w:val="24"/>
      <w:lang w:eastAsia="ar-SA"/>
    </w:rPr>
  </w:style>
  <w:style w:type="paragraph" w:customStyle="1" w:styleId="ConsPlusNormal">
    <w:name w:val="ConsPlusNormal"/>
    <w:next w:val="a"/>
    <w:rsid w:val="008431FD"/>
    <w:pPr>
      <w:widowControl w:val="0"/>
      <w:suppressAutoHyphens/>
      <w:autoSpaceDE w:val="0"/>
      <w:spacing w:after="0" w:line="240" w:lineRule="auto"/>
      <w:ind w:firstLine="720"/>
    </w:pPr>
    <w:rPr>
      <w:rFonts w:ascii="Arial" w:eastAsia="Arial" w:hAnsi="Arial" w:cs="Times New Roman"/>
      <w:sz w:val="20"/>
      <w:szCs w:val="20"/>
      <w:lang w:eastAsia="ru-RU"/>
    </w:rPr>
  </w:style>
  <w:style w:type="paragraph" w:styleId="a3">
    <w:name w:val="List Paragraph"/>
    <w:basedOn w:val="a"/>
    <w:uiPriority w:val="34"/>
    <w:qFormat/>
    <w:rsid w:val="008431FD"/>
    <w:pPr>
      <w:ind w:left="720"/>
      <w:contextualSpacing/>
    </w:pPr>
  </w:style>
  <w:style w:type="paragraph" w:styleId="a4">
    <w:name w:val="Balloon Text"/>
    <w:basedOn w:val="a"/>
    <w:link w:val="a5"/>
    <w:unhideWhenUsed/>
    <w:rsid w:val="003735A9"/>
    <w:rPr>
      <w:rFonts w:ascii="Segoe UI" w:hAnsi="Segoe UI" w:cs="Segoe UI"/>
      <w:sz w:val="18"/>
      <w:szCs w:val="18"/>
    </w:rPr>
  </w:style>
  <w:style w:type="character" w:customStyle="1" w:styleId="a5">
    <w:name w:val="Текст выноски Знак"/>
    <w:basedOn w:val="a0"/>
    <w:link w:val="a4"/>
    <w:rsid w:val="003735A9"/>
    <w:rPr>
      <w:rFonts w:ascii="Segoe UI" w:eastAsia="Times New Roman" w:hAnsi="Segoe UI" w:cs="Segoe UI"/>
      <w:sz w:val="18"/>
      <w:szCs w:val="18"/>
      <w:lang w:eastAsia="ar-SA"/>
    </w:rPr>
  </w:style>
  <w:style w:type="paragraph" w:styleId="a6">
    <w:name w:val="caption"/>
    <w:basedOn w:val="a"/>
    <w:next w:val="a"/>
    <w:qFormat/>
    <w:rsid w:val="0025326D"/>
    <w:pPr>
      <w:suppressAutoHyphens w:val="0"/>
    </w:pPr>
    <w:rPr>
      <w:sz w:val="28"/>
      <w:lang w:eastAsia="ru-RU"/>
    </w:rPr>
  </w:style>
  <w:style w:type="paragraph" w:customStyle="1" w:styleId="ConsNormal">
    <w:name w:val="ConsNormal"/>
    <w:rsid w:val="0025326D"/>
    <w:pPr>
      <w:widowControl w:val="0"/>
      <w:spacing w:after="0" w:line="240" w:lineRule="auto"/>
      <w:ind w:right="19772" w:firstLine="720"/>
    </w:pPr>
    <w:rPr>
      <w:rFonts w:ascii="Arial" w:eastAsia="Times New Roman" w:hAnsi="Arial" w:cs="Times New Roman"/>
      <w:sz w:val="20"/>
      <w:szCs w:val="20"/>
      <w:lang w:eastAsia="ru-RU"/>
    </w:rPr>
  </w:style>
  <w:style w:type="paragraph" w:styleId="a7">
    <w:name w:val="Body Text"/>
    <w:basedOn w:val="a"/>
    <w:link w:val="a8"/>
    <w:rsid w:val="0025326D"/>
    <w:pPr>
      <w:suppressAutoHyphens w:val="0"/>
      <w:jc w:val="both"/>
    </w:pPr>
    <w:rPr>
      <w:sz w:val="28"/>
      <w:lang w:eastAsia="ru-RU"/>
    </w:rPr>
  </w:style>
  <w:style w:type="character" w:customStyle="1" w:styleId="a8">
    <w:name w:val="Основной текст Знак"/>
    <w:basedOn w:val="a0"/>
    <w:link w:val="a7"/>
    <w:rsid w:val="0025326D"/>
    <w:rPr>
      <w:rFonts w:ascii="Times New Roman" w:eastAsia="Times New Roman" w:hAnsi="Times New Roman" w:cs="Times New Roman"/>
      <w:sz w:val="28"/>
      <w:szCs w:val="20"/>
      <w:lang w:eastAsia="ru-RU"/>
    </w:rPr>
  </w:style>
  <w:style w:type="paragraph" w:styleId="a9">
    <w:name w:val="Body Text Indent"/>
    <w:basedOn w:val="a"/>
    <w:link w:val="aa"/>
    <w:rsid w:val="0025326D"/>
    <w:pPr>
      <w:suppressAutoHyphens w:val="0"/>
      <w:ind w:firstLine="708"/>
      <w:jc w:val="both"/>
    </w:pPr>
    <w:rPr>
      <w:sz w:val="28"/>
      <w:szCs w:val="24"/>
      <w:lang w:eastAsia="ru-RU"/>
    </w:rPr>
  </w:style>
  <w:style w:type="character" w:customStyle="1" w:styleId="aa">
    <w:name w:val="Основной текст с отступом Знак"/>
    <w:basedOn w:val="a0"/>
    <w:link w:val="a9"/>
    <w:rsid w:val="0025326D"/>
    <w:rPr>
      <w:rFonts w:ascii="Times New Roman" w:eastAsia="Times New Roman" w:hAnsi="Times New Roman" w:cs="Times New Roman"/>
      <w:sz w:val="28"/>
      <w:szCs w:val="24"/>
      <w:lang w:eastAsia="ru-RU"/>
    </w:rPr>
  </w:style>
  <w:style w:type="paragraph" w:customStyle="1" w:styleId="ConsNonformat">
    <w:name w:val="ConsNonformat"/>
    <w:rsid w:val="0025326D"/>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ab">
    <w:name w:val="Красная строка по ширине"/>
    <w:basedOn w:val="a"/>
    <w:rsid w:val="0025326D"/>
    <w:pPr>
      <w:suppressAutoHyphens w:val="0"/>
      <w:ind w:firstLine="709"/>
      <w:jc w:val="both"/>
    </w:pPr>
    <w:rPr>
      <w:sz w:val="28"/>
      <w:lang w:eastAsia="ru-RU"/>
    </w:rPr>
  </w:style>
  <w:style w:type="paragraph" w:styleId="ac">
    <w:name w:val="No Spacing"/>
    <w:link w:val="ad"/>
    <w:uiPriority w:val="1"/>
    <w:qFormat/>
    <w:rsid w:val="0025326D"/>
    <w:pPr>
      <w:spacing w:after="0" w:line="240" w:lineRule="auto"/>
    </w:pPr>
    <w:rPr>
      <w:rFonts w:ascii="Calibri" w:eastAsia="Calibri" w:hAnsi="Calibri" w:cs="Times New Roman"/>
    </w:rPr>
  </w:style>
  <w:style w:type="paragraph" w:styleId="ae">
    <w:name w:val="Title"/>
    <w:basedOn w:val="a"/>
    <w:link w:val="af"/>
    <w:qFormat/>
    <w:rsid w:val="0025326D"/>
    <w:pPr>
      <w:suppressAutoHyphens w:val="0"/>
      <w:jc w:val="center"/>
    </w:pPr>
    <w:rPr>
      <w:sz w:val="28"/>
      <w:szCs w:val="24"/>
      <w:lang w:eastAsia="ru-RU"/>
    </w:rPr>
  </w:style>
  <w:style w:type="character" w:customStyle="1" w:styleId="af">
    <w:name w:val="Название Знак"/>
    <w:basedOn w:val="a0"/>
    <w:link w:val="ae"/>
    <w:rsid w:val="0025326D"/>
    <w:rPr>
      <w:rFonts w:ascii="Times New Roman" w:eastAsia="Times New Roman" w:hAnsi="Times New Roman" w:cs="Times New Roman"/>
      <w:sz w:val="28"/>
      <w:szCs w:val="24"/>
      <w:lang w:eastAsia="ru-RU"/>
    </w:rPr>
  </w:style>
  <w:style w:type="paragraph" w:customStyle="1" w:styleId="Style13">
    <w:name w:val="Style13"/>
    <w:basedOn w:val="a"/>
    <w:rsid w:val="0025326D"/>
    <w:pPr>
      <w:widowControl w:val="0"/>
      <w:suppressAutoHyphens w:val="0"/>
      <w:autoSpaceDE w:val="0"/>
      <w:autoSpaceDN w:val="0"/>
      <w:adjustRightInd w:val="0"/>
      <w:spacing w:line="276" w:lineRule="exact"/>
      <w:jc w:val="center"/>
    </w:pPr>
    <w:rPr>
      <w:sz w:val="24"/>
      <w:szCs w:val="24"/>
      <w:lang w:eastAsia="ru-RU"/>
    </w:rPr>
  </w:style>
  <w:style w:type="character" w:customStyle="1" w:styleId="FontStyle28">
    <w:name w:val="Font Style28"/>
    <w:rsid w:val="0025326D"/>
    <w:rPr>
      <w:rFonts w:ascii="Times New Roman" w:hAnsi="Times New Roman" w:cs="Times New Roman"/>
      <w:b/>
      <w:bCs/>
      <w:sz w:val="22"/>
      <w:szCs w:val="22"/>
    </w:rPr>
  </w:style>
  <w:style w:type="paragraph" w:customStyle="1" w:styleId="Style8">
    <w:name w:val="Style8"/>
    <w:basedOn w:val="a"/>
    <w:rsid w:val="0025326D"/>
    <w:pPr>
      <w:widowControl w:val="0"/>
      <w:suppressAutoHyphens w:val="0"/>
      <w:autoSpaceDE w:val="0"/>
      <w:autoSpaceDN w:val="0"/>
      <w:adjustRightInd w:val="0"/>
      <w:spacing w:line="324" w:lineRule="exact"/>
      <w:ind w:firstLine="744"/>
      <w:jc w:val="both"/>
    </w:pPr>
    <w:rPr>
      <w:sz w:val="24"/>
      <w:szCs w:val="24"/>
      <w:lang w:eastAsia="ru-RU"/>
    </w:rPr>
  </w:style>
  <w:style w:type="paragraph" w:customStyle="1" w:styleId="Style9">
    <w:name w:val="Style9"/>
    <w:basedOn w:val="a"/>
    <w:rsid w:val="0025326D"/>
    <w:pPr>
      <w:widowControl w:val="0"/>
      <w:suppressAutoHyphens w:val="0"/>
      <w:autoSpaceDE w:val="0"/>
      <w:autoSpaceDN w:val="0"/>
      <w:adjustRightInd w:val="0"/>
      <w:spacing w:line="322" w:lineRule="exact"/>
      <w:ind w:firstLine="710"/>
      <w:jc w:val="both"/>
    </w:pPr>
    <w:rPr>
      <w:sz w:val="24"/>
      <w:szCs w:val="24"/>
      <w:lang w:eastAsia="ru-RU"/>
    </w:rPr>
  </w:style>
  <w:style w:type="paragraph" w:customStyle="1" w:styleId="Style10">
    <w:name w:val="Style10"/>
    <w:basedOn w:val="a"/>
    <w:rsid w:val="0025326D"/>
    <w:pPr>
      <w:widowControl w:val="0"/>
      <w:suppressAutoHyphens w:val="0"/>
      <w:autoSpaceDE w:val="0"/>
      <w:autoSpaceDN w:val="0"/>
      <w:adjustRightInd w:val="0"/>
    </w:pPr>
    <w:rPr>
      <w:sz w:val="24"/>
      <w:szCs w:val="24"/>
      <w:lang w:eastAsia="ru-RU"/>
    </w:rPr>
  </w:style>
  <w:style w:type="paragraph" w:customStyle="1" w:styleId="Style11">
    <w:name w:val="Style11"/>
    <w:basedOn w:val="a"/>
    <w:rsid w:val="0025326D"/>
    <w:pPr>
      <w:widowControl w:val="0"/>
      <w:suppressAutoHyphens w:val="0"/>
      <w:autoSpaceDE w:val="0"/>
      <w:autoSpaceDN w:val="0"/>
      <w:adjustRightInd w:val="0"/>
      <w:spacing w:line="322" w:lineRule="exact"/>
      <w:ind w:firstLine="706"/>
    </w:pPr>
    <w:rPr>
      <w:sz w:val="24"/>
      <w:szCs w:val="24"/>
      <w:lang w:eastAsia="ru-RU"/>
    </w:rPr>
  </w:style>
  <w:style w:type="character" w:customStyle="1" w:styleId="FontStyle16">
    <w:name w:val="Font Style16"/>
    <w:rsid w:val="0025326D"/>
    <w:rPr>
      <w:rFonts w:ascii="Times New Roman" w:hAnsi="Times New Roman" w:cs="Times New Roman"/>
      <w:b/>
      <w:bCs/>
      <w:sz w:val="26"/>
      <w:szCs w:val="26"/>
    </w:rPr>
  </w:style>
  <w:style w:type="character" w:customStyle="1" w:styleId="FontStyle17">
    <w:name w:val="Font Style17"/>
    <w:rsid w:val="0025326D"/>
    <w:rPr>
      <w:rFonts w:ascii="Times New Roman" w:hAnsi="Times New Roman" w:cs="Times New Roman"/>
      <w:b/>
      <w:bCs/>
      <w:sz w:val="26"/>
      <w:szCs w:val="26"/>
    </w:rPr>
  </w:style>
  <w:style w:type="character" w:customStyle="1" w:styleId="FontStyle18">
    <w:name w:val="Font Style18"/>
    <w:rsid w:val="0025326D"/>
    <w:rPr>
      <w:rFonts w:ascii="Times New Roman" w:hAnsi="Times New Roman" w:cs="Times New Roman"/>
      <w:sz w:val="26"/>
      <w:szCs w:val="26"/>
    </w:rPr>
  </w:style>
  <w:style w:type="paragraph" w:styleId="af0">
    <w:name w:val="header"/>
    <w:basedOn w:val="a"/>
    <w:link w:val="af1"/>
    <w:uiPriority w:val="99"/>
    <w:rsid w:val="0025326D"/>
    <w:pPr>
      <w:tabs>
        <w:tab w:val="center" w:pos="4677"/>
        <w:tab w:val="right" w:pos="9355"/>
      </w:tabs>
      <w:suppressAutoHyphens w:val="0"/>
    </w:pPr>
    <w:rPr>
      <w:sz w:val="24"/>
      <w:szCs w:val="24"/>
      <w:lang w:eastAsia="ru-RU"/>
    </w:rPr>
  </w:style>
  <w:style w:type="character" w:customStyle="1" w:styleId="af1">
    <w:name w:val="Верхний колонтитул Знак"/>
    <w:basedOn w:val="a0"/>
    <w:link w:val="af0"/>
    <w:uiPriority w:val="99"/>
    <w:rsid w:val="0025326D"/>
    <w:rPr>
      <w:rFonts w:ascii="Times New Roman" w:eastAsia="Times New Roman" w:hAnsi="Times New Roman" w:cs="Times New Roman"/>
      <w:sz w:val="24"/>
      <w:szCs w:val="24"/>
      <w:lang w:eastAsia="ru-RU"/>
    </w:rPr>
  </w:style>
  <w:style w:type="paragraph" w:styleId="af2">
    <w:name w:val="footer"/>
    <w:basedOn w:val="a"/>
    <w:link w:val="af3"/>
    <w:uiPriority w:val="99"/>
    <w:rsid w:val="0025326D"/>
    <w:pPr>
      <w:tabs>
        <w:tab w:val="center" w:pos="4677"/>
        <w:tab w:val="right" w:pos="9355"/>
      </w:tabs>
      <w:suppressAutoHyphens w:val="0"/>
    </w:pPr>
    <w:rPr>
      <w:sz w:val="24"/>
      <w:szCs w:val="24"/>
      <w:lang w:eastAsia="ru-RU"/>
    </w:rPr>
  </w:style>
  <w:style w:type="character" w:customStyle="1" w:styleId="af3">
    <w:name w:val="Нижний колонтитул Знак"/>
    <w:basedOn w:val="a0"/>
    <w:link w:val="af2"/>
    <w:uiPriority w:val="99"/>
    <w:rsid w:val="0025326D"/>
    <w:rPr>
      <w:rFonts w:ascii="Times New Roman" w:eastAsia="Times New Roman" w:hAnsi="Times New Roman" w:cs="Times New Roman"/>
      <w:sz w:val="24"/>
      <w:szCs w:val="24"/>
      <w:lang w:eastAsia="ru-RU"/>
    </w:rPr>
  </w:style>
  <w:style w:type="character" w:styleId="af4">
    <w:name w:val="Hyperlink"/>
    <w:uiPriority w:val="99"/>
    <w:rsid w:val="0025326D"/>
    <w:rPr>
      <w:color w:val="0563C1"/>
      <w:u w:val="single"/>
    </w:rPr>
  </w:style>
  <w:style w:type="paragraph" w:customStyle="1" w:styleId="Postan">
    <w:name w:val="Postan"/>
    <w:basedOn w:val="a"/>
    <w:rsid w:val="0025326D"/>
    <w:pPr>
      <w:suppressAutoHyphens w:val="0"/>
      <w:jc w:val="center"/>
    </w:pPr>
    <w:rPr>
      <w:sz w:val="28"/>
      <w:lang w:eastAsia="ru-RU"/>
    </w:rPr>
  </w:style>
  <w:style w:type="character" w:styleId="af5">
    <w:name w:val="page number"/>
    <w:rsid w:val="0025326D"/>
  </w:style>
  <w:style w:type="paragraph" w:styleId="2">
    <w:name w:val="Body Text 2"/>
    <w:basedOn w:val="a"/>
    <w:link w:val="20"/>
    <w:semiHidden/>
    <w:rsid w:val="00774E6D"/>
    <w:pPr>
      <w:suppressAutoHyphens w:val="0"/>
      <w:jc w:val="both"/>
    </w:pPr>
    <w:rPr>
      <w:sz w:val="28"/>
      <w:szCs w:val="24"/>
      <w:lang w:eastAsia="ru-RU"/>
    </w:rPr>
  </w:style>
  <w:style w:type="character" w:customStyle="1" w:styleId="20">
    <w:name w:val="Основной текст 2 Знак"/>
    <w:basedOn w:val="a0"/>
    <w:link w:val="2"/>
    <w:semiHidden/>
    <w:rsid w:val="00774E6D"/>
    <w:rPr>
      <w:rFonts w:ascii="Times New Roman" w:eastAsia="Times New Roman" w:hAnsi="Times New Roman" w:cs="Times New Roman"/>
      <w:sz w:val="28"/>
      <w:szCs w:val="24"/>
      <w:lang w:eastAsia="ru-RU"/>
    </w:rPr>
  </w:style>
  <w:style w:type="paragraph" w:styleId="3">
    <w:name w:val="Body Text 3"/>
    <w:basedOn w:val="a"/>
    <w:link w:val="30"/>
    <w:semiHidden/>
    <w:rsid w:val="00774E6D"/>
    <w:pPr>
      <w:suppressAutoHyphens w:val="0"/>
    </w:pPr>
    <w:rPr>
      <w:sz w:val="24"/>
      <w:szCs w:val="24"/>
      <w:lang w:eastAsia="ru-RU"/>
    </w:rPr>
  </w:style>
  <w:style w:type="character" w:customStyle="1" w:styleId="30">
    <w:name w:val="Основной текст 3 Знак"/>
    <w:basedOn w:val="a0"/>
    <w:link w:val="3"/>
    <w:semiHidden/>
    <w:rsid w:val="00774E6D"/>
    <w:rPr>
      <w:rFonts w:ascii="Times New Roman" w:eastAsia="Times New Roman" w:hAnsi="Times New Roman" w:cs="Times New Roman"/>
      <w:sz w:val="24"/>
      <w:szCs w:val="24"/>
      <w:lang w:eastAsia="ru-RU"/>
    </w:rPr>
  </w:style>
  <w:style w:type="table" w:styleId="af6">
    <w:name w:val="Table Grid"/>
    <w:basedOn w:val="a1"/>
    <w:uiPriority w:val="59"/>
    <w:rsid w:val="00774E6D"/>
    <w:pPr>
      <w:keepLines/>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7">
    <w:name w:val="Основной текст_"/>
    <w:link w:val="11"/>
    <w:locked/>
    <w:rsid w:val="00774E6D"/>
    <w:rPr>
      <w:spacing w:val="-3"/>
      <w:sz w:val="25"/>
      <w:szCs w:val="25"/>
      <w:shd w:val="clear" w:color="auto" w:fill="FFFFFF"/>
    </w:rPr>
  </w:style>
  <w:style w:type="paragraph" w:customStyle="1" w:styleId="11">
    <w:name w:val="Основной текст1"/>
    <w:basedOn w:val="a"/>
    <w:link w:val="af7"/>
    <w:rsid w:val="00774E6D"/>
    <w:pPr>
      <w:widowControl w:val="0"/>
      <w:shd w:val="clear" w:color="auto" w:fill="FFFFFF"/>
      <w:suppressAutoHyphens w:val="0"/>
      <w:spacing w:after="240" w:line="317" w:lineRule="exact"/>
      <w:jc w:val="center"/>
    </w:pPr>
    <w:rPr>
      <w:rFonts w:asciiTheme="minorHAnsi" w:eastAsiaTheme="minorHAnsi" w:hAnsiTheme="minorHAnsi" w:cstheme="minorBidi"/>
      <w:spacing w:val="-3"/>
      <w:sz w:val="25"/>
      <w:szCs w:val="25"/>
      <w:lang w:eastAsia="en-US"/>
    </w:rPr>
  </w:style>
  <w:style w:type="character" w:customStyle="1" w:styleId="11pt">
    <w:name w:val="Основной текст + 11 pt"/>
    <w:aliases w:val="Интервал 0 pt1"/>
    <w:rsid w:val="00774E6D"/>
    <w:rPr>
      <w:color w:val="000000"/>
      <w:spacing w:val="-4"/>
      <w:w w:val="100"/>
      <w:position w:val="0"/>
      <w:sz w:val="22"/>
      <w:szCs w:val="22"/>
      <w:lang w:val="ru-RU" w:bidi="ar-SA"/>
    </w:rPr>
  </w:style>
  <w:style w:type="paragraph" w:customStyle="1" w:styleId="ConsPlusCell">
    <w:name w:val="ConsPlusCell"/>
    <w:uiPriority w:val="99"/>
    <w:qFormat/>
    <w:rsid w:val="00774E6D"/>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12">
    <w:name w:val="Заголовок №1_"/>
    <w:link w:val="13"/>
    <w:uiPriority w:val="99"/>
    <w:rsid w:val="00774E6D"/>
    <w:rPr>
      <w:b/>
      <w:bCs/>
      <w:spacing w:val="10"/>
      <w:sz w:val="25"/>
      <w:szCs w:val="25"/>
      <w:shd w:val="clear" w:color="auto" w:fill="FFFFFF"/>
    </w:rPr>
  </w:style>
  <w:style w:type="paragraph" w:customStyle="1" w:styleId="13">
    <w:name w:val="Заголовок №1"/>
    <w:basedOn w:val="a"/>
    <w:link w:val="12"/>
    <w:uiPriority w:val="99"/>
    <w:rsid w:val="00774E6D"/>
    <w:pPr>
      <w:shd w:val="clear" w:color="auto" w:fill="FFFFFF"/>
      <w:suppressAutoHyphens w:val="0"/>
      <w:spacing w:after="60" w:line="240" w:lineRule="atLeast"/>
      <w:outlineLvl w:val="0"/>
    </w:pPr>
    <w:rPr>
      <w:rFonts w:asciiTheme="minorHAnsi" w:eastAsiaTheme="minorHAnsi" w:hAnsiTheme="minorHAnsi" w:cstheme="minorBidi"/>
      <w:b/>
      <w:bCs/>
      <w:spacing w:val="10"/>
      <w:sz w:val="25"/>
      <w:szCs w:val="25"/>
      <w:lang w:eastAsia="en-US"/>
    </w:rPr>
  </w:style>
  <w:style w:type="paragraph" w:customStyle="1" w:styleId="ConsPlusNonformat">
    <w:name w:val="ConsPlusNonformat"/>
    <w:rsid w:val="00774E6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1pt0pt">
    <w:name w:val="Основной текст + 11 pt;Интервал 0 pt"/>
    <w:rsid w:val="00774E6D"/>
    <w:rPr>
      <w:rFonts w:ascii="Times New Roman" w:eastAsia="Times New Roman" w:hAnsi="Times New Roman" w:cs="Times New Roman"/>
      <w:b w:val="0"/>
      <w:bCs w:val="0"/>
      <w:i w:val="0"/>
      <w:iCs w:val="0"/>
      <w:smallCaps w:val="0"/>
      <w:strike w:val="0"/>
      <w:color w:val="000000"/>
      <w:spacing w:val="-4"/>
      <w:w w:val="100"/>
      <w:position w:val="0"/>
      <w:sz w:val="22"/>
      <w:szCs w:val="22"/>
      <w:u w:val="none"/>
      <w:shd w:val="clear" w:color="auto" w:fill="FFFFFF"/>
      <w:lang w:val="ru-RU"/>
    </w:rPr>
  </w:style>
  <w:style w:type="character" w:customStyle="1" w:styleId="af8">
    <w:name w:val="Колонтитул_"/>
    <w:link w:val="af9"/>
    <w:rsid w:val="00774E6D"/>
    <w:rPr>
      <w:spacing w:val="4"/>
      <w:sz w:val="18"/>
      <w:szCs w:val="18"/>
      <w:shd w:val="clear" w:color="auto" w:fill="FFFFFF"/>
    </w:rPr>
  </w:style>
  <w:style w:type="paragraph" w:customStyle="1" w:styleId="af9">
    <w:name w:val="Колонтитул"/>
    <w:basedOn w:val="a"/>
    <w:link w:val="af8"/>
    <w:rsid w:val="00774E6D"/>
    <w:pPr>
      <w:widowControl w:val="0"/>
      <w:shd w:val="clear" w:color="auto" w:fill="FFFFFF"/>
      <w:suppressAutoHyphens w:val="0"/>
      <w:spacing w:line="0" w:lineRule="atLeast"/>
    </w:pPr>
    <w:rPr>
      <w:rFonts w:asciiTheme="minorHAnsi" w:eastAsiaTheme="minorHAnsi" w:hAnsiTheme="minorHAnsi" w:cstheme="minorBidi"/>
      <w:spacing w:val="4"/>
      <w:sz w:val="18"/>
      <w:szCs w:val="18"/>
      <w:lang w:eastAsia="en-US"/>
    </w:rPr>
  </w:style>
  <w:style w:type="character" w:styleId="afa">
    <w:name w:val="FollowedHyperlink"/>
    <w:uiPriority w:val="99"/>
    <w:semiHidden/>
    <w:unhideWhenUsed/>
    <w:rsid w:val="00774E6D"/>
    <w:rPr>
      <w:color w:val="800080"/>
      <w:u w:val="single"/>
    </w:rPr>
  </w:style>
  <w:style w:type="character" w:customStyle="1" w:styleId="ad">
    <w:name w:val="Без интервала Знак"/>
    <w:link w:val="ac"/>
    <w:uiPriority w:val="1"/>
    <w:rsid w:val="00774E6D"/>
    <w:rPr>
      <w:rFonts w:ascii="Calibri" w:eastAsia="Calibri" w:hAnsi="Calibri" w:cs="Times New Roman"/>
    </w:rPr>
  </w:style>
  <w:style w:type="paragraph" w:styleId="afb">
    <w:name w:val="Subtitle"/>
    <w:basedOn w:val="a"/>
    <w:next w:val="a"/>
    <w:link w:val="afc"/>
    <w:uiPriority w:val="11"/>
    <w:qFormat/>
    <w:rsid w:val="00774E6D"/>
    <w:pPr>
      <w:suppressAutoHyphens w:val="0"/>
      <w:spacing w:before="200" w:after="900"/>
      <w:jc w:val="right"/>
    </w:pPr>
    <w:rPr>
      <w:i/>
      <w:iCs/>
      <w:sz w:val="24"/>
      <w:szCs w:val="24"/>
      <w:lang w:eastAsia="ru-RU"/>
    </w:rPr>
  </w:style>
  <w:style w:type="character" w:customStyle="1" w:styleId="afc">
    <w:name w:val="Подзаголовок Знак"/>
    <w:basedOn w:val="a0"/>
    <w:link w:val="afb"/>
    <w:uiPriority w:val="11"/>
    <w:rsid w:val="00774E6D"/>
    <w:rPr>
      <w:rFonts w:ascii="Times New Roman" w:eastAsia="Times New Roman" w:hAnsi="Times New Roman" w:cs="Times New Roman"/>
      <w:i/>
      <w:iCs/>
      <w:sz w:val="24"/>
      <w:szCs w:val="24"/>
      <w:lang w:eastAsia="ru-RU"/>
    </w:rPr>
  </w:style>
  <w:style w:type="table" w:customStyle="1" w:styleId="14">
    <w:name w:val="Сетка таблицы1"/>
    <w:basedOn w:val="a1"/>
    <w:next w:val="af6"/>
    <w:uiPriority w:val="59"/>
    <w:rsid w:val="00774E6D"/>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
    <w:name w:val="Нет списка1"/>
    <w:next w:val="a2"/>
    <w:uiPriority w:val="99"/>
    <w:semiHidden/>
    <w:unhideWhenUsed/>
    <w:rsid w:val="00774E6D"/>
  </w:style>
  <w:style w:type="table" w:customStyle="1" w:styleId="21">
    <w:name w:val="Сетка таблицы2"/>
    <w:basedOn w:val="a1"/>
    <w:next w:val="af6"/>
    <w:rsid w:val="00774E6D"/>
    <w:pPr>
      <w:keepLines/>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74E6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d">
    <w:name w:val="Normal (Web)"/>
    <w:basedOn w:val="a"/>
    <w:rsid w:val="00774E6D"/>
    <w:pPr>
      <w:suppressAutoHyphens w:val="0"/>
    </w:pPr>
    <w:rPr>
      <w:sz w:val="24"/>
      <w:szCs w:val="24"/>
      <w:lang w:eastAsia="ru-RU"/>
    </w:rPr>
  </w:style>
  <w:style w:type="paragraph" w:styleId="afe">
    <w:name w:val="List"/>
    <w:basedOn w:val="a7"/>
    <w:semiHidden/>
    <w:unhideWhenUsed/>
    <w:rsid w:val="00774E6D"/>
    <w:pPr>
      <w:suppressAutoHyphens/>
      <w:spacing w:after="120"/>
    </w:pPr>
    <w:rPr>
      <w:rFonts w:cs="Lohit Hindi"/>
      <w:kern w:val="2"/>
      <w:szCs w:val="22"/>
      <w:lang w:eastAsia="en-US"/>
    </w:rPr>
  </w:style>
  <w:style w:type="paragraph" w:customStyle="1" w:styleId="font5">
    <w:name w:val="font5"/>
    <w:basedOn w:val="a"/>
    <w:rsid w:val="00774E6D"/>
    <w:pPr>
      <w:suppressAutoHyphens w:val="0"/>
      <w:spacing w:before="100" w:beforeAutospacing="1" w:after="100" w:afterAutospacing="1"/>
    </w:pPr>
    <w:rPr>
      <w:b/>
      <w:bCs/>
      <w:sz w:val="28"/>
      <w:szCs w:val="28"/>
      <w:lang w:eastAsia="ru-RU"/>
    </w:rPr>
  </w:style>
  <w:style w:type="paragraph" w:customStyle="1" w:styleId="xl63">
    <w:name w:val="xl63"/>
    <w:basedOn w:val="a"/>
    <w:rsid w:val="00774E6D"/>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pPr>
    <w:rPr>
      <w:sz w:val="28"/>
      <w:szCs w:val="28"/>
      <w:lang w:eastAsia="ru-RU"/>
    </w:rPr>
  </w:style>
  <w:style w:type="paragraph" w:customStyle="1" w:styleId="xl64">
    <w:name w:val="xl64"/>
    <w:basedOn w:val="a"/>
    <w:rsid w:val="00774E6D"/>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pPr>
    <w:rPr>
      <w:b/>
      <w:bCs/>
      <w:sz w:val="28"/>
      <w:szCs w:val="28"/>
      <w:lang w:eastAsia="ru-RU"/>
    </w:rPr>
  </w:style>
  <w:style w:type="paragraph" w:customStyle="1" w:styleId="xl65">
    <w:name w:val="xl65"/>
    <w:basedOn w:val="a"/>
    <w:rsid w:val="00774E6D"/>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pPr>
    <w:rPr>
      <w:b/>
      <w:bCs/>
      <w:sz w:val="28"/>
      <w:szCs w:val="28"/>
      <w:lang w:eastAsia="ru-RU"/>
    </w:rPr>
  </w:style>
  <w:style w:type="paragraph" w:customStyle="1" w:styleId="xl66">
    <w:name w:val="xl66"/>
    <w:basedOn w:val="a"/>
    <w:rsid w:val="00774E6D"/>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pPr>
    <w:rPr>
      <w:b/>
      <w:bCs/>
      <w:sz w:val="32"/>
      <w:szCs w:val="32"/>
      <w:lang w:eastAsia="ru-RU"/>
    </w:rPr>
  </w:style>
  <w:style w:type="paragraph" w:customStyle="1" w:styleId="xl67">
    <w:name w:val="xl67"/>
    <w:basedOn w:val="a"/>
    <w:rsid w:val="00774E6D"/>
    <w:pPr>
      <w:pBdr>
        <w:top w:val="single" w:sz="4" w:space="0" w:color="000000"/>
        <w:left w:val="single" w:sz="4" w:space="0" w:color="000000"/>
        <w:bottom w:val="single" w:sz="4" w:space="0" w:color="000000"/>
        <w:right w:val="single" w:sz="4" w:space="0" w:color="000000"/>
      </w:pBdr>
      <w:shd w:val="clear" w:color="auto" w:fill="FFFFCC"/>
      <w:suppressAutoHyphens w:val="0"/>
      <w:spacing w:before="100" w:beforeAutospacing="1" w:after="100" w:afterAutospacing="1"/>
    </w:pPr>
    <w:rPr>
      <w:b/>
      <w:bCs/>
      <w:sz w:val="28"/>
      <w:szCs w:val="28"/>
      <w:lang w:eastAsia="ru-RU"/>
    </w:rPr>
  </w:style>
  <w:style w:type="paragraph" w:customStyle="1" w:styleId="xl68">
    <w:name w:val="xl68"/>
    <w:basedOn w:val="a"/>
    <w:rsid w:val="00774E6D"/>
    <w:pPr>
      <w:pBdr>
        <w:top w:val="single" w:sz="4" w:space="0" w:color="000000"/>
        <w:left w:val="single" w:sz="4" w:space="0" w:color="000000"/>
        <w:bottom w:val="single" w:sz="4" w:space="0" w:color="000000"/>
        <w:right w:val="single" w:sz="4" w:space="0" w:color="000000"/>
      </w:pBdr>
      <w:shd w:val="clear" w:color="auto" w:fill="FFFFCC"/>
      <w:suppressAutoHyphens w:val="0"/>
      <w:spacing w:before="100" w:beforeAutospacing="1" w:after="100" w:afterAutospacing="1"/>
    </w:pPr>
    <w:rPr>
      <w:sz w:val="28"/>
      <w:szCs w:val="28"/>
      <w:lang w:eastAsia="ru-RU"/>
    </w:rPr>
  </w:style>
  <w:style w:type="paragraph" w:customStyle="1" w:styleId="xl69">
    <w:name w:val="xl69"/>
    <w:basedOn w:val="a"/>
    <w:rsid w:val="00774E6D"/>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both"/>
    </w:pPr>
    <w:rPr>
      <w:sz w:val="28"/>
      <w:szCs w:val="28"/>
      <w:lang w:eastAsia="ru-RU"/>
    </w:rPr>
  </w:style>
  <w:style w:type="paragraph" w:customStyle="1" w:styleId="xl70">
    <w:name w:val="xl70"/>
    <w:basedOn w:val="a"/>
    <w:rsid w:val="00774E6D"/>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pPr>
    <w:rPr>
      <w:sz w:val="28"/>
      <w:szCs w:val="28"/>
      <w:lang w:eastAsia="ru-RU"/>
    </w:rPr>
  </w:style>
  <w:style w:type="paragraph" w:customStyle="1" w:styleId="xl71">
    <w:name w:val="xl71"/>
    <w:basedOn w:val="a"/>
    <w:rsid w:val="00774E6D"/>
    <w:pPr>
      <w:pBdr>
        <w:top w:val="single" w:sz="4" w:space="0" w:color="000000"/>
        <w:left w:val="single" w:sz="4" w:space="0" w:color="000000"/>
        <w:bottom w:val="single" w:sz="4" w:space="0" w:color="000000"/>
        <w:right w:val="single" w:sz="4" w:space="0" w:color="000000"/>
      </w:pBdr>
      <w:shd w:val="clear" w:color="auto" w:fill="FFFFFF"/>
      <w:suppressAutoHyphens w:val="0"/>
      <w:spacing w:before="100" w:beforeAutospacing="1" w:after="100" w:afterAutospacing="1"/>
    </w:pPr>
    <w:rPr>
      <w:sz w:val="28"/>
      <w:szCs w:val="28"/>
      <w:lang w:eastAsia="ru-RU"/>
    </w:rPr>
  </w:style>
  <w:style w:type="paragraph" w:customStyle="1" w:styleId="xl72">
    <w:name w:val="xl72"/>
    <w:basedOn w:val="a"/>
    <w:rsid w:val="00774E6D"/>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pPr>
    <w:rPr>
      <w:b/>
      <w:bCs/>
      <w:sz w:val="28"/>
      <w:szCs w:val="28"/>
      <w:lang w:eastAsia="ru-RU"/>
    </w:rPr>
  </w:style>
  <w:style w:type="paragraph" w:customStyle="1" w:styleId="xl73">
    <w:name w:val="xl73"/>
    <w:basedOn w:val="a"/>
    <w:rsid w:val="00774E6D"/>
    <w:pPr>
      <w:pBdr>
        <w:top w:val="single" w:sz="4" w:space="0" w:color="000000"/>
        <w:left w:val="single" w:sz="4" w:space="0" w:color="000000"/>
        <w:bottom w:val="single" w:sz="4" w:space="0" w:color="000000"/>
        <w:right w:val="single" w:sz="4" w:space="0" w:color="000000"/>
      </w:pBdr>
      <w:shd w:val="clear" w:color="auto" w:fill="FFFFCC"/>
      <w:suppressAutoHyphens w:val="0"/>
      <w:spacing w:before="100" w:beforeAutospacing="1" w:after="100" w:afterAutospacing="1"/>
      <w:jc w:val="center"/>
    </w:pPr>
    <w:rPr>
      <w:b/>
      <w:bCs/>
      <w:sz w:val="28"/>
      <w:szCs w:val="28"/>
      <w:lang w:eastAsia="ru-RU"/>
    </w:rPr>
  </w:style>
  <w:style w:type="paragraph" w:customStyle="1" w:styleId="xl74">
    <w:name w:val="xl74"/>
    <w:basedOn w:val="a"/>
    <w:rsid w:val="00774E6D"/>
    <w:pPr>
      <w:pBdr>
        <w:top w:val="single" w:sz="4" w:space="0" w:color="000000"/>
        <w:left w:val="single" w:sz="4" w:space="0" w:color="000000"/>
        <w:bottom w:val="single" w:sz="4" w:space="0" w:color="000000"/>
        <w:right w:val="single" w:sz="4" w:space="0" w:color="000000"/>
      </w:pBdr>
      <w:shd w:val="clear" w:color="auto" w:fill="FFFFCC"/>
      <w:suppressAutoHyphens w:val="0"/>
      <w:spacing w:before="100" w:beforeAutospacing="1" w:after="100" w:afterAutospacing="1"/>
    </w:pPr>
    <w:rPr>
      <w:b/>
      <w:bCs/>
      <w:sz w:val="28"/>
      <w:szCs w:val="28"/>
      <w:lang w:eastAsia="ru-RU"/>
    </w:rPr>
  </w:style>
  <w:style w:type="paragraph" w:customStyle="1" w:styleId="xl75">
    <w:name w:val="xl75"/>
    <w:basedOn w:val="a"/>
    <w:rsid w:val="00774E6D"/>
    <w:pPr>
      <w:pBdr>
        <w:top w:val="single" w:sz="4" w:space="0" w:color="000000"/>
        <w:left w:val="single" w:sz="4" w:space="0" w:color="000000"/>
        <w:bottom w:val="single" w:sz="4" w:space="0" w:color="000000"/>
        <w:right w:val="single" w:sz="4" w:space="0" w:color="000000"/>
      </w:pBdr>
      <w:shd w:val="clear" w:color="auto" w:fill="FFFFCC"/>
      <w:suppressAutoHyphens w:val="0"/>
      <w:spacing w:before="100" w:beforeAutospacing="1" w:after="100" w:afterAutospacing="1"/>
    </w:pPr>
    <w:rPr>
      <w:sz w:val="28"/>
      <w:szCs w:val="28"/>
      <w:lang w:eastAsia="ru-RU"/>
    </w:rPr>
  </w:style>
  <w:style w:type="paragraph" w:customStyle="1" w:styleId="xl76">
    <w:name w:val="xl76"/>
    <w:basedOn w:val="a"/>
    <w:rsid w:val="00774E6D"/>
    <w:pPr>
      <w:pBdr>
        <w:top w:val="single" w:sz="4" w:space="0" w:color="000000"/>
        <w:left w:val="single" w:sz="4" w:space="0" w:color="000000"/>
        <w:bottom w:val="single" w:sz="4" w:space="0" w:color="000000"/>
        <w:right w:val="single" w:sz="4" w:space="0" w:color="000000"/>
      </w:pBdr>
      <w:shd w:val="clear" w:color="auto" w:fill="FFFFCC"/>
      <w:suppressAutoHyphens w:val="0"/>
      <w:spacing w:before="100" w:beforeAutospacing="1" w:after="100" w:afterAutospacing="1"/>
    </w:pPr>
    <w:rPr>
      <w:b/>
      <w:bCs/>
      <w:sz w:val="28"/>
      <w:szCs w:val="28"/>
      <w:lang w:eastAsia="ru-RU"/>
    </w:rPr>
  </w:style>
  <w:style w:type="paragraph" w:customStyle="1" w:styleId="xl77">
    <w:name w:val="xl77"/>
    <w:basedOn w:val="a"/>
    <w:rsid w:val="00774E6D"/>
    <w:pPr>
      <w:pBdr>
        <w:top w:val="single" w:sz="4" w:space="0" w:color="000000"/>
        <w:left w:val="single" w:sz="4" w:space="0" w:color="000000"/>
        <w:bottom w:val="single" w:sz="4" w:space="0" w:color="000000"/>
        <w:right w:val="single" w:sz="4" w:space="0" w:color="000000"/>
      </w:pBdr>
      <w:shd w:val="clear" w:color="auto" w:fill="FFFFFF"/>
      <w:suppressAutoHyphens w:val="0"/>
      <w:spacing w:before="100" w:beforeAutospacing="1" w:after="100" w:afterAutospacing="1"/>
    </w:pPr>
    <w:rPr>
      <w:sz w:val="28"/>
      <w:szCs w:val="28"/>
      <w:lang w:eastAsia="ru-RU"/>
    </w:rPr>
  </w:style>
  <w:style w:type="paragraph" w:customStyle="1" w:styleId="xl78">
    <w:name w:val="xl78"/>
    <w:basedOn w:val="a"/>
    <w:rsid w:val="00774E6D"/>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both"/>
    </w:pPr>
    <w:rPr>
      <w:sz w:val="28"/>
      <w:szCs w:val="28"/>
      <w:lang w:eastAsia="ru-RU"/>
    </w:rPr>
  </w:style>
  <w:style w:type="paragraph" w:customStyle="1" w:styleId="xl79">
    <w:name w:val="xl79"/>
    <w:basedOn w:val="a"/>
    <w:rsid w:val="00774E6D"/>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both"/>
    </w:pPr>
    <w:rPr>
      <w:b/>
      <w:bCs/>
      <w:sz w:val="32"/>
      <w:szCs w:val="32"/>
      <w:lang w:eastAsia="ru-RU"/>
    </w:rPr>
  </w:style>
  <w:style w:type="paragraph" w:customStyle="1" w:styleId="xl80">
    <w:name w:val="xl80"/>
    <w:basedOn w:val="a"/>
    <w:rsid w:val="00774E6D"/>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pPr>
    <w:rPr>
      <w:sz w:val="24"/>
      <w:szCs w:val="24"/>
      <w:lang w:eastAsia="ru-RU"/>
    </w:rPr>
  </w:style>
  <w:style w:type="paragraph" w:customStyle="1" w:styleId="xl81">
    <w:name w:val="xl81"/>
    <w:basedOn w:val="a"/>
    <w:rsid w:val="00774E6D"/>
    <w:pPr>
      <w:pBdr>
        <w:top w:val="single" w:sz="4" w:space="0" w:color="000000"/>
        <w:left w:val="single" w:sz="4" w:space="0" w:color="000000"/>
        <w:bottom w:val="single" w:sz="4" w:space="0" w:color="000000"/>
        <w:right w:val="single" w:sz="4" w:space="0" w:color="000000"/>
      </w:pBdr>
      <w:shd w:val="clear" w:color="auto" w:fill="FFFFCC"/>
      <w:suppressAutoHyphens w:val="0"/>
      <w:spacing w:before="100" w:beforeAutospacing="1" w:after="100" w:afterAutospacing="1"/>
      <w:jc w:val="both"/>
    </w:pPr>
    <w:rPr>
      <w:b/>
      <w:bCs/>
      <w:sz w:val="28"/>
      <w:szCs w:val="28"/>
      <w:lang w:eastAsia="ru-RU"/>
    </w:rPr>
  </w:style>
  <w:style w:type="paragraph" w:customStyle="1" w:styleId="xl82">
    <w:name w:val="xl82"/>
    <w:basedOn w:val="a"/>
    <w:rsid w:val="00774E6D"/>
    <w:pPr>
      <w:pBdr>
        <w:top w:val="single" w:sz="4" w:space="0" w:color="000000"/>
        <w:left w:val="single" w:sz="4" w:space="0" w:color="000000"/>
        <w:bottom w:val="single" w:sz="4" w:space="0" w:color="000000"/>
        <w:right w:val="single" w:sz="4" w:space="0" w:color="000000"/>
      </w:pBdr>
      <w:shd w:val="clear" w:color="auto" w:fill="FFFFCC"/>
      <w:suppressAutoHyphens w:val="0"/>
      <w:spacing w:before="100" w:beforeAutospacing="1" w:after="100" w:afterAutospacing="1"/>
      <w:jc w:val="both"/>
    </w:pPr>
    <w:rPr>
      <w:sz w:val="28"/>
      <w:szCs w:val="28"/>
      <w:lang w:eastAsia="ru-RU"/>
    </w:rPr>
  </w:style>
  <w:style w:type="paragraph" w:customStyle="1" w:styleId="xl83">
    <w:name w:val="xl83"/>
    <w:basedOn w:val="a"/>
    <w:rsid w:val="00774E6D"/>
    <w:pPr>
      <w:suppressAutoHyphens w:val="0"/>
      <w:spacing w:before="100" w:beforeAutospacing="1" w:after="100" w:afterAutospacing="1"/>
    </w:pPr>
    <w:rPr>
      <w:sz w:val="28"/>
      <w:szCs w:val="28"/>
      <w:lang w:eastAsia="ru-RU"/>
    </w:rPr>
  </w:style>
  <w:style w:type="paragraph" w:customStyle="1" w:styleId="xl84">
    <w:name w:val="xl84"/>
    <w:basedOn w:val="a"/>
    <w:rsid w:val="00774E6D"/>
    <w:pPr>
      <w:suppressAutoHyphens w:val="0"/>
      <w:spacing w:before="100" w:beforeAutospacing="1" w:after="100" w:afterAutospacing="1"/>
    </w:pPr>
    <w:rPr>
      <w:sz w:val="28"/>
      <w:szCs w:val="28"/>
      <w:lang w:eastAsia="ru-RU"/>
    </w:rPr>
  </w:style>
  <w:style w:type="paragraph" w:customStyle="1" w:styleId="xl85">
    <w:name w:val="xl85"/>
    <w:basedOn w:val="a"/>
    <w:rsid w:val="00774E6D"/>
    <w:pPr>
      <w:pBdr>
        <w:top w:val="single" w:sz="4" w:space="0" w:color="000000"/>
        <w:left w:val="single" w:sz="4" w:space="0" w:color="000000"/>
        <w:bottom w:val="single" w:sz="4" w:space="0" w:color="000000"/>
        <w:right w:val="single" w:sz="4" w:space="0" w:color="000000"/>
      </w:pBdr>
      <w:shd w:val="clear" w:color="auto" w:fill="FFFFCC"/>
      <w:suppressAutoHyphens w:val="0"/>
      <w:spacing w:before="100" w:beforeAutospacing="1" w:after="100" w:afterAutospacing="1"/>
      <w:jc w:val="both"/>
    </w:pPr>
    <w:rPr>
      <w:b/>
      <w:bCs/>
      <w:sz w:val="28"/>
      <w:szCs w:val="28"/>
      <w:lang w:eastAsia="ru-RU"/>
    </w:rPr>
  </w:style>
  <w:style w:type="paragraph" w:customStyle="1" w:styleId="xl86">
    <w:name w:val="xl86"/>
    <w:basedOn w:val="a"/>
    <w:rsid w:val="00774E6D"/>
    <w:pPr>
      <w:pBdr>
        <w:top w:val="single" w:sz="4" w:space="0" w:color="000000"/>
        <w:left w:val="single" w:sz="4" w:space="0" w:color="000000"/>
        <w:bottom w:val="single" w:sz="4" w:space="0" w:color="000000"/>
        <w:right w:val="single" w:sz="4" w:space="0" w:color="000000"/>
      </w:pBdr>
      <w:shd w:val="clear" w:color="auto" w:fill="FFFFCC"/>
      <w:suppressAutoHyphens w:val="0"/>
      <w:spacing w:before="100" w:beforeAutospacing="1" w:after="100" w:afterAutospacing="1"/>
    </w:pPr>
    <w:rPr>
      <w:b/>
      <w:bCs/>
      <w:sz w:val="28"/>
      <w:szCs w:val="28"/>
      <w:lang w:eastAsia="ru-RU"/>
    </w:rPr>
  </w:style>
  <w:style w:type="paragraph" w:customStyle="1" w:styleId="xl87">
    <w:name w:val="xl87"/>
    <w:basedOn w:val="a"/>
    <w:rsid w:val="00774E6D"/>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pPr>
    <w:rPr>
      <w:b/>
      <w:bCs/>
      <w:sz w:val="28"/>
      <w:szCs w:val="28"/>
      <w:lang w:eastAsia="ru-RU"/>
    </w:rPr>
  </w:style>
  <w:style w:type="paragraph" w:customStyle="1" w:styleId="xl88">
    <w:name w:val="xl88"/>
    <w:basedOn w:val="a"/>
    <w:rsid w:val="00774E6D"/>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both"/>
    </w:pPr>
    <w:rPr>
      <w:b/>
      <w:bCs/>
      <w:sz w:val="32"/>
      <w:szCs w:val="32"/>
      <w:lang w:eastAsia="ru-RU"/>
    </w:rPr>
  </w:style>
  <w:style w:type="paragraph" w:customStyle="1" w:styleId="xl89">
    <w:name w:val="xl89"/>
    <w:basedOn w:val="a"/>
    <w:rsid w:val="00774E6D"/>
    <w:pPr>
      <w:pBdr>
        <w:top w:val="single" w:sz="4" w:space="0" w:color="000000"/>
        <w:left w:val="single" w:sz="4" w:space="0" w:color="000000"/>
        <w:bottom w:val="single" w:sz="4" w:space="0" w:color="000000"/>
        <w:right w:val="single" w:sz="4" w:space="0" w:color="000000"/>
      </w:pBdr>
      <w:shd w:val="clear" w:color="auto" w:fill="FFFFFF"/>
      <w:suppressAutoHyphens w:val="0"/>
      <w:spacing w:before="100" w:beforeAutospacing="1" w:after="100" w:afterAutospacing="1"/>
    </w:pPr>
    <w:rPr>
      <w:b/>
      <w:bCs/>
      <w:sz w:val="32"/>
      <w:szCs w:val="32"/>
      <w:lang w:eastAsia="ru-RU"/>
    </w:rPr>
  </w:style>
  <w:style w:type="paragraph" w:customStyle="1" w:styleId="aff">
    <w:name w:val="Прижатый влево"/>
    <w:basedOn w:val="a"/>
    <w:uiPriority w:val="99"/>
    <w:rsid w:val="00774E6D"/>
    <w:pPr>
      <w:widowControl w:val="0"/>
    </w:pPr>
    <w:rPr>
      <w:rFonts w:ascii="Arial" w:hAnsi="Arial" w:cs="Arial"/>
      <w:kern w:val="2"/>
      <w:sz w:val="24"/>
      <w:szCs w:val="24"/>
      <w:lang w:eastAsia="ru-RU"/>
    </w:rPr>
  </w:style>
  <w:style w:type="paragraph" w:customStyle="1" w:styleId="16">
    <w:name w:val="Указатель1"/>
    <w:basedOn w:val="a"/>
    <w:rsid w:val="00774E6D"/>
    <w:pPr>
      <w:suppressLineNumbers/>
    </w:pPr>
    <w:rPr>
      <w:rFonts w:cs="Lohit Hindi"/>
      <w:kern w:val="2"/>
      <w:sz w:val="24"/>
      <w:szCs w:val="24"/>
      <w:lang w:eastAsia="ru-RU"/>
    </w:rPr>
  </w:style>
  <w:style w:type="paragraph" w:customStyle="1" w:styleId="aff0">
    <w:name w:val="Нормальный (таблица)"/>
    <w:basedOn w:val="a"/>
    <w:uiPriority w:val="99"/>
    <w:rsid w:val="00774E6D"/>
    <w:pPr>
      <w:widowControl w:val="0"/>
      <w:jc w:val="both"/>
    </w:pPr>
    <w:rPr>
      <w:rFonts w:ascii="Arial" w:hAnsi="Arial" w:cs="Arial"/>
      <w:kern w:val="2"/>
      <w:sz w:val="24"/>
      <w:szCs w:val="24"/>
      <w:lang w:eastAsia="ru-RU"/>
    </w:rPr>
  </w:style>
  <w:style w:type="paragraph" w:customStyle="1" w:styleId="210">
    <w:name w:val="Основной текст 21"/>
    <w:basedOn w:val="a"/>
    <w:rsid w:val="00774E6D"/>
    <w:pPr>
      <w:ind w:firstLine="720"/>
      <w:jc w:val="both"/>
    </w:pPr>
    <w:rPr>
      <w:kern w:val="2"/>
      <w:sz w:val="28"/>
      <w:lang w:eastAsia="ru-RU"/>
    </w:rPr>
  </w:style>
  <w:style w:type="paragraph" w:customStyle="1" w:styleId="211">
    <w:name w:val="Основной текст с отступом 21"/>
    <w:basedOn w:val="a"/>
    <w:rsid w:val="00774E6D"/>
    <w:pPr>
      <w:ind w:firstLine="702"/>
      <w:jc w:val="both"/>
    </w:pPr>
    <w:rPr>
      <w:kern w:val="2"/>
      <w:sz w:val="28"/>
      <w:szCs w:val="24"/>
      <w:lang w:val="en-US" w:eastAsia="en-US"/>
    </w:rPr>
  </w:style>
  <w:style w:type="paragraph" w:customStyle="1" w:styleId="consplusnormal0">
    <w:name w:val="consplusnormal"/>
    <w:basedOn w:val="a"/>
    <w:rsid w:val="00774E6D"/>
    <w:pPr>
      <w:spacing w:before="100" w:after="100"/>
    </w:pPr>
    <w:rPr>
      <w:kern w:val="2"/>
      <w:sz w:val="24"/>
      <w:szCs w:val="24"/>
      <w:lang w:eastAsia="ru-RU"/>
    </w:rPr>
  </w:style>
  <w:style w:type="paragraph" w:customStyle="1" w:styleId="17">
    <w:name w:val="Абзац списка1"/>
    <w:basedOn w:val="a"/>
    <w:rsid w:val="00774E6D"/>
    <w:rPr>
      <w:rFonts w:ascii="Calibri" w:eastAsia="Calibri" w:hAnsi="Calibri" w:cs="Calibri"/>
      <w:kern w:val="2"/>
    </w:rPr>
  </w:style>
  <w:style w:type="paragraph" w:customStyle="1" w:styleId="18">
    <w:name w:val="Текст выноски1"/>
    <w:basedOn w:val="a"/>
    <w:rsid w:val="00774E6D"/>
    <w:rPr>
      <w:rFonts w:ascii="Tahoma" w:hAnsi="Tahoma" w:cs="Tahoma"/>
      <w:kern w:val="2"/>
      <w:sz w:val="16"/>
      <w:szCs w:val="16"/>
      <w:lang w:eastAsia="ru-RU"/>
    </w:rPr>
  </w:style>
  <w:style w:type="paragraph" w:customStyle="1" w:styleId="Style1">
    <w:name w:val="Style1"/>
    <w:basedOn w:val="a"/>
    <w:rsid w:val="00774E6D"/>
    <w:pPr>
      <w:widowControl w:val="0"/>
      <w:spacing w:line="326" w:lineRule="exact"/>
    </w:pPr>
    <w:rPr>
      <w:kern w:val="2"/>
      <w:sz w:val="24"/>
      <w:szCs w:val="24"/>
      <w:lang w:eastAsia="ru-RU"/>
    </w:rPr>
  </w:style>
  <w:style w:type="paragraph" w:customStyle="1" w:styleId="22">
    <w:name w:val="Абзац списка2"/>
    <w:basedOn w:val="a"/>
    <w:rsid w:val="00774E6D"/>
    <w:pPr>
      <w:spacing w:line="276" w:lineRule="auto"/>
      <w:ind w:left="720" w:firstLine="709"/>
      <w:contextualSpacing/>
      <w:jc w:val="both"/>
    </w:pPr>
    <w:rPr>
      <w:rFonts w:eastAsia="Calibri"/>
      <w:kern w:val="2"/>
      <w:sz w:val="28"/>
      <w:szCs w:val="22"/>
      <w:lang w:eastAsia="en-US"/>
    </w:rPr>
  </w:style>
  <w:style w:type="paragraph" w:customStyle="1" w:styleId="19">
    <w:name w:val="Текст сноски1"/>
    <w:basedOn w:val="a"/>
    <w:rsid w:val="00774E6D"/>
    <w:rPr>
      <w:kern w:val="2"/>
      <w:lang w:eastAsia="ru-RU"/>
    </w:rPr>
  </w:style>
  <w:style w:type="paragraph" w:customStyle="1" w:styleId="1a">
    <w:name w:val="Обычный1"/>
    <w:rsid w:val="00774E6D"/>
    <w:pPr>
      <w:suppressAutoHyphens/>
      <w:spacing w:after="0" w:line="240" w:lineRule="auto"/>
    </w:pPr>
    <w:rPr>
      <w:rFonts w:ascii="Times New Roman" w:eastAsia="Calibri" w:hAnsi="Times New Roman" w:cs="Times New Roman"/>
      <w:color w:val="000000"/>
      <w:kern w:val="2"/>
      <w:sz w:val="24"/>
      <w:szCs w:val="24"/>
    </w:rPr>
  </w:style>
  <w:style w:type="paragraph" w:customStyle="1" w:styleId="default0">
    <w:name w:val="default"/>
    <w:basedOn w:val="a"/>
    <w:rsid w:val="00774E6D"/>
    <w:pPr>
      <w:spacing w:before="100" w:after="100"/>
    </w:pPr>
    <w:rPr>
      <w:kern w:val="2"/>
      <w:sz w:val="24"/>
      <w:szCs w:val="24"/>
      <w:lang w:eastAsia="ru-RU"/>
    </w:rPr>
  </w:style>
  <w:style w:type="paragraph" w:customStyle="1" w:styleId="1b">
    <w:name w:val="Обычный (веб)1"/>
    <w:basedOn w:val="a"/>
    <w:rsid w:val="00774E6D"/>
    <w:pPr>
      <w:spacing w:before="100" w:after="100"/>
    </w:pPr>
    <w:rPr>
      <w:kern w:val="2"/>
      <w:sz w:val="24"/>
      <w:szCs w:val="24"/>
      <w:lang w:eastAsia="ru-RU"/>
    </w:rPr>
  </w:style>
  <w:style w:type="paragraph" w:customStyle="1" w:styleId="s1">
    <w:name w:val="s_1"/>
    <w:basedOn w:val="a"/>
    <w:rsid w:val="00774E6D"/>
    <w:pPr>
      <w:spacing w:before="100" w:after="100"/>
    </w:pPr>
    <w:rPr>
      <w:kern w:val="2"/>
      <w:sz w:val="24"/>
      <w:szCs w:val="24"/>
      <w:lang w:eastAsia="ru-RU"/>
    </w:rPr>
  </w:style>
  <w:style w:type="paragraph" w:customStyle="1" w:styleId="31">
    <w:name w:val="Абзац списка3"/>
    <w:basedOn w:val="a"/>
    <w:rsid w:val="00774E6D"/>
    <w:rPr>
      <w:rFonts w:eastAsia="PMingLiU"/>
      <w:kern w:val="2"/>
    </w:rPr>
  </w:style>
  <w:style w:type="paragraph" w:customStyle="1" w:styleId="aff1">
    <w:name w:val="Знак"/>
    <w:basedOn w:val="a"/>
    <w:rsid w:val="00774E6D"/>
    <w:pPr>
      <w:spacing w:before="100" w:after="100"/>
    </w:pPr>
    <w:rPr>
      <w:rFonts w:ascii="Tahoma" w:hAnsi="Tahoma" w:cs="Tahoma"/>
      <w:kern w:val="2"/>
      <w:lang w:val="en-US" w:eastAsia="en-US"/>
    </w:rPr>
  </w:style>
  <w:style w:type="paragraph" w:customStyle="1" w:styleId="220">
    <w:name w:val="Основной текст 22"/>
    <w:basedOn w:val="a"/>
    <w:rsid w:val="00774E6D"/>
    <w:pPr>
      <w:spacing w:line="360" w:lineRule="auto"/>
      <w:ind w:firstLine="720"/>
      <w:jc w:val="both"/>
    </w:pPr>
    <w:rPr>
      <w:kern w:val="2"/>
      <w:lang w:eastAsia="ru-RU"/>
    </w:rPr>
  </w:style>
  <w:style w:type="character" w:customStyle="1" w:styleId="1c">
    <w:name w:val="Основной шрифт абзаца1"/>
    <w:rsid w:val="00774E6D"/>
  </w:style>
  <w:style w:type="character" w:customStyle="1" w:styleId="23">
    <w:name w:val="Основной текст с отступом 2 Знак"/>
    <w:rsid w:val="00774E6D"/>
    <w:rPr>
      <w:rFonts w:ascii="Times New Roman" w:eastAsia="Times New Roman" w:hAnsi="Times New Roman" w:cs="Times New Roman" w:hint="default"/>
      <w:sz w:val="24"/>
      <w:szCs w:val="24"/>
      <w:lang w:val="en-US" w:eastAsia="en-US"/>
    </w:rPr>
  </w:style>
  <w:style w:type="character" w:customStyle="1" w:styleId="apple-converted-space">
    <w:name w:val="apple-converted-space"/>
    <w:rsid w:val="00774E6D"/>
  </w:style>
  <w:style w:type="character" w:customStyle="1" w:styleId="FontStyle11">
    <w:name w:val="Font Style11"/>
    <w:rsid w:val="00774E6D"/>
    <w:rPr>
      <w:rFonts w:ascii="Times New Roman" w:hAnsi="Times New Roman" w:cs="Times New Roman" w:hint="default"/>
      <w:sz w:val="26"/>
      <w:szCs w:val="26"/>
    </w:rPr>
  </w:style>
  <w:style w:type="character" w:customStyle="1" w:styleId="1d">
    <w:name w:val="Знак сноски1"/>
    <w:rsid w:val="00774E6D"/>
    <w:rPr>
      <w:vertAlign w:val="superscript"/>
    </w:rPr>
  </w:style>
  <w:style w:type="character" w:customStyle="1" w:styleId="aff2">
    <w:name w:val="Текст сноски Знак"/>
    <w:rsid w:val="00774E6D"/>
    <w:rPr>
      <w:rFonts w:ascii="Times New Roman" w:eastAsia="Times New Roman" w:hAnsi="Times New Roman" w:cs="Times New Roman" w:hint="default"/>
      <w:sz w:val="20"/>
      <w:szCs w:val="20"/>
      <w:lang w:eastAsia="ru-RU"/>
    </w:rPr>
  </w:style>
  <w:style w:type="character" w:customStyle="1" w:styleId="1e">
    <w:name w:val="Основной текст Знак1"/>
    <w:rsid w:val="00774E6D"/>
    <w:rPr>
      <w:sz w:val="28"/>
    </w:rPr>
  </w:style>
  <w:style w:type="character" w:customStyle="1" w:styleId="1f">
    <w:name w:val="Номер страницы1"/>
    <w:rsid w:val="00774E6D"/>
  </w:style>
  <w:style w:type="character" w:customStyle="1" w:styleId="aff3">
    <w:name w:val="Гипертекстовая ссылка"/>
    <w:rsid w:val="00774E6D"/>
    <w:rPr>
      <w:color w:val="008000"/>
    </w:rPr>
  </w:style>
  <w:style w:type="character" w:customStyle="1" w:styleId="caps">
    <w:name w:val="caps"/>
    <w:rsid w:val="00774E6D"/>
    <w:rPr>
      <w:rFonts w:ascii="Times New Roman" w:hAnsi="Times New Roman" w:cs="Times New Roman" w:hint="default"/>
    </w:rPr>
  </w:style>
  <w:style w:type="character" w:customStyle="1" w:styleId="aff4">
    <w:name w:val="Цветовое выделение"/>
    <w:uiPriority w:val="99"/>
    <w:rsid w:val="00774E6D"/>
    <w:rPr>
      <w:b/>
      <w:bCs w:val="0"/>
      <w:color w:val="000080"/>
    </w:rPr>
  </w:style>
  <w:style w:type="character" w:customStyle="1" w:styleId="ListLabel1">
    <w:name w:val="ListLabel 1"/>
    <w:rsid w:val="00774E6D"/>
    <w:rPr>
      <w:sz w:val="21"/>
    </w:rPr>
  </w:style>
  <w:style w:type="character" w:customStyle="1" w:styleId="24">
    <w:name w:val="Основной текст Знак2"/>
    <w:rsid w:val="00774E6D"/>
    <w:rPr>
      <w:rFonts w:ascii="Times New Roman" w:hAnsi="Times New Roman" w:cs="Calibri" w:hint="default"/>
      <w:kern w:val="2"/>
      <w:sz w:val="28"/>
      <w:szCs w:val="22"/>
      <w:lang w:eastAsia="en-US"/>
    </w:rPr>
  </w:style>
  <w:style w:type="character" w:customStyle="1" w:styleId="1f0">
    <w:name w:val="Текст выноски Знак1"/>
    <w:locked/>
    <w:rsid w:val="00774E6D"/>
    <w:rPr>
      <w:rFonts w:ascii="Tahoma" w:hAnsi="Tahoma" w:cs="Tahoma"/>
      <w:sz w:val="16"/>
      <w:szCs w:val="16"/>
    </w:rPr>
  </w:style>
  <w:style w:type="paragraph" w:customStyle="1" w:styleId="aff5">
    <w:name w:val="Таблицы (моноширинный)"/>
    <w:basedOn w:val="a"/>
    <w:next w:val="a"/>
    <w:uiPriority w:val="99"/>
    <w:rsid w:val="001F7EC7"/>
    <w:pPr>
      <w:widowControl w:val="0"/>
      <w:suppressAutoHyphens w:val="0"/>
      <w:autoSpaceDE w:val="0"/>
      <w:autoSpaceDN w:val="0"/>
      <w:adjustRightInd w:val="0"/>
    </w:pPr>
    <w:rPr>
      <w:rFonts w:ascii="Courier New" w:eastAsiaTheme="minorEastAsia" w:hAnsi="Courier New" w:cs="Courier New"/>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AC6B94-F7B4-4F08-B1B1-F533D9546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37</Pages>
  <Words>9716</Words>
  <Characters>55386</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MILADMIN_4</dc:creator>
  <cp:lastModifiedBy>Финансист</cp:lastModifiedBy>
  <cp:revision>2</cp:revision>
  <cp:lastPrinted>2019-04-03T06:54:00Z</cp:lastPrinted>
  <dcterms:created xsi:type="dcterms:W3CDTF">2019-04-03T06:55:00Z</dcterms:created>
  <dcterms:modified xsi:type="dcterms:W3CDTF">2019-04-03T06:55:00Z</dcterms:modified>
</cp:coreProperties>
</file>